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pPr>
        <w:pStyle w:val="Lista"/>
        <w:tabs>
          <w:tab w:val="clear" w:pos="2694"/>
        </w:tabs>
        <w:spacing w:before="0" w:after="0"/>
        <w:rPr>
          <w:rFonts w:cs="Times New Roman"/>
          <w:sz w:val="22"/>
          <w:vertAlign w:val="superscript"/>
        </w:rPr>
      </w:pPr>
    </w:p>
    <w:p w:rsidR="00AA75EB" w:rsidRDefault="00AA75EB" w:rsidP="00AA75EB"/>
    <w:tbl>
      <w:tblPr>
        <w:tblW w:w="12538" w:type="dxa"/>
        <w:tblInd w:w="-1080" w:type="dxa"/>
        <w:tblLayout w:type="fixed"/>
        <w:tblCellMar>
          <w:left w:w="0" w:type="dxa"/>
          <w:right w:w="0" w:type="dxa"/>
        </w:tblCellMar>
        <w:tblLook w:val="0000" w:firstRow="0" w:lastRow="0" w:firstColumn="0" w:lastColumn="0" w:noHBand="0" w:noVBand="0"/>
      </w:tblPr>
      <w:tblGrid>
        <w:gridCol w:w="38"/>
        <w:gridCol w:w="862"/>
        <w:gridCol w:w="180"/>
        <w:gridCol w:w="960"/>
        <w:gridCol w:w="2367"/>
        <w:gridCol w:w="93"/>
        <w:gridCol w:w="760"/>
        <w:gridCol w:w="1262"/>
        <w:gridCol w:w="675"/>
        <w:gridCol w:w="743"/>
        <w:gridCol w:w="20"/>
        <w:gridCol w:w="655"/>
        <w:gridCol w:w="284"/>
        <w:gridCol w:w="481"/>
        <w:gridCol w:w="194"/>
        <w:gridCol w:w="284"/>
        <w:gridCol w:w="482"/>
        <w:gridCol w:w="193"/>
        <w:gridCol w:w="87"/>
        <w:gridCol w:w="197"/>
        <w:gridCol w:w="87"/>
        <w:gridCol w:w="396"/>
        <w:gridCol w:w="279"/>
        <w:gridCol w:w="284"/>
        <w:gridCol w:w="675"/>
      </w:tblGrid>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r>
              <w:br w:type="page"/>
            </w:r>
          </w:p>
        </w:tc>
        <w:tc>
          <w:tcPr>
            <w:tcW w:w="1042" w:type="dxa"/>
            <w:gridSpan w:val="2"/>
            <w:tcBorders>
              <w:top w:val="single" w:sz="8" w:space="0" w:color="auto"/>
              <w:left w:val="single" w:sz="8" w:space="0" w:color="auto"/>
              <w:bottom w:val="nil"/>
              <w:right w:val="nil"/>
            </w:tcBorders>
            <w:noWrap/>
            <w:vAlign w:val="bottom"/>
          </w:tcPr>
          <w:p w:rsidR="00AA75EB" w:rsidRDefault="00AA75EB" w:rsidP="00510FAB">
            <w:pPr>
              <w:rPr>
                <w:rFonts w:eastAsia="Arial Unicode MS"/>
              </w:rPr>
            </w:pPr>
            <w:r>
              <w:t> </w:t>
            </w:r>
          </w:p>
        </w:tc>
        <w:tc>
          <w:tcPr>
            <w:tcW w:w="3420" w:type="dxa"/>
            <w:gridSpan w:val="3"/>
            <w:tcBorders>
              <w:top w:val="single" w:sz="8" w:space="0" w:color="auto"/>
              <w:left w:val="nil"/>
              <w:bottom w:val="nil"/>
              <w:right w:val="nil"/>
            </w:tcBorders>
            <w:noWrap/>
            <w:vAlign w:val="bottom"/>
          </w:tcPr>
          <w:p w:rsidR="00AA75EB" w:rsidRDefault="00AA75EB" w:rsidP="00510FAB">
            <w:pPr>
              <w:rPr>
                <w:rFonts w:eastAsia="Arial Unicode MS"/>
              </w:rPr>
            </w:pPr>
            <w:r>
              <w:t> </w:t>
            </w:r>
          </w:p>
        </w:tc>
        <w:tc>
          <w:tcPr>
            <w:tcW w:w="2697" w:type="dxa"/>
            <w:gridSpan w:val="3"/>
            <w:tcBorders>
              <w:top w:val="single" w:sz="8" w:space="0" w:color="auto"/>
              <w:left w:val="nil"/>
              <w:bottom w:val="nil"/>
              <w:right w:val="nil"/>
            </w:tcBorders>
            <w:noWrap/>
            <w:vAlign w:val="bottom"/>
          </w:tcPr>
          <w:p w:rsidR="00AA75EB" w:rsidRDefault="00AA75EB" w:rsidP="00510FAB">
            <w:pPr>
              <w:rPr>
                <w:rFonts w:eastAsia="Arial Unicode MS"/>
              </w:rPr>
            </w:pPr>
            <w:r>
              <w:t> </w:t>
            </w:r>
          </w:p>
        </w:tc>
        <w:tc>
          <w:tcPr>
            <w:tcW w:w="1418" w:type="dxa"/>
            <w:gridSpan w:val="3"/>
            <w:tcBorders>
              <w:top w:val="single" w:sz="8" w:space="0" w:color="auto"/>
              <w:left w:val="nil"/>
              <w:bottom w:val="nil"/>
              <w:right w:val="nil"/>
            </w:tcBorders>
            <w:noWrap/>
            <w:vAlign w:val="bottom"/>
          </w:tcPr>
          <w:p w:rsidR="00AA75EB" w:rsidRDefault="00AA75EB" w:rsidP="00510FAB">
            <w:pPr>
              <w:rPr>
                <w:rFonts w:eastAsia="Arial Unicode MS"/>
              </w:rPr>
            </w:pPr>
            <w:r>
              <w:t> </w:t>
            </w:r>
          </w:p>
        </w:tc>
        <w:tc>
          <w:tcPr>
            <w:tcW w:w="959" w:type="dxa"/>
            <w:gridSpan w:val="3"/>
            <w:tcBorders>
              <w:top w:val="single" w:sz="8" w:space="0" w:color="auto"/>
              <w:left w:val="nil"/>
              <w:bottom w:val="nil"/>
              <w:right w:val="single" w:sz="8" w:space="0" w:color="auto"/>
            </w:tcBorders>
            <w:noWrap/>
            <w:vAlign w:val="bottom"/>
          </w:tcPr>
          <w:p w:rsidR="00AA75EB" w:rsidRDefault="00AA75EB" w:rsidP="00510FAB">
            <w:pPr>
              <w:rPr>
                <w:rFonts w:eastAsia="Arial Unicode MS"/>
              </w:rPr>
            </w:pPr>
            <w:r>
              <w:t> </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single" w:sz="8" w:space="0" w:color="auto"/>
              <w:bottom w:val="nil"/>
              <w:right w:val="nil"/>
            </w:tcBorders>
            <w:noWrap/>
            <w:vAlign w:val="bottom"/>
          </w:tcPr>
          <w:p w:rsidR="00AA75EB" w:rsidRDefault="00AA75EB" w:rsidP="00510FAB">
            <w:pPr>
              <w:rPr>
                <w:rFonts w:eastAsia="Arial Unicode MS"/>
              </w:rPr>
            </w:pPr>
            <w:r>
              <w:t> </w:t>
            </w:r>
          </w:p>
        </w:tc>
        <w:tc>
          <w:tcPr>
            <w:tcW w:w="7535" w:type="dxa"/>
            <w:gridSpan w:val="9"/>
            <w:tcBorders>
              <w:top w:val="nil"/>
              <w:left w:val="nil"/>
              <w:bottom w:val="nil"/>
              <w:right w:val="nil"/>
            </w:tcBorders>
            <w:noWrap/>
            <w:vAlign w:val="bottom"/>
          </w:tcPr>
          <w:p w:rsidR="00AA75EB" w:rsidRDefault="00AA75EB" w:rsidP="00510FAB">
            <w:pPr>
              <w:jc w:val="center"/>
              <w:rPr>
                <w:rFonts w:eastAsia="Arial Unicode MS"/>
                <w:b/>
                <w:bCs/>
              </w:rPr>
            </w:pPr>
            <w:r>
              <w:rPr>
                <w:b/>
                <w:bCs/>
              </w:rPr>
              <w:t>E N C A R G O S</w:t>
            </w:r>
            <w:proofErr w:type="gramStart"/>
            <w:r>
              <w:rPr>
                <w:b/>
                <w:bCs/>
              </w:rPr>
              <w:t xml:space="preserve">    </w:t>
            </w:r>
            <w:proofErr w:type="spellStart"/>
            <w:proofErr w:type="gramEnd"/>
            <w:r>
              <w:rPr>
                <w:b/>
                <w:bCs/>
              </w:rPr>
              <w:t>S</w:t>
            </w:r>
            <w:proofErr w:type="spellEnd"/>
            <w:r>
              <w:rPr>
                <w:b/>
                <w:bCs/>
              </w:rPr>
              <w:t xml:space="preserve"> O C I A I S</w:t>
            </w:r>
          </w:p>
        </w:tc>
        <w:tc>
          <w:tcPr>
            <w:tcW w:w="959" w:type="dxa"/>
            <w:gridSpan w:val="3"/>
            <w:tcBorders>
              <w:top w:val="nil"/>
              <w:left w:val="nil"/>
              <w:bottom w:val="nil"/>
              <w:right w:val="single" w:sz="8" w:space="0" w:color="auto"/>
            </w:tcBorders>
            <w:noWrap/>
            <w:vAlign w:val="bottom"/>
          </w:tcPr>
          <w:p w:rsidR="00AA75EB" w:rsidRDefault="00AA75EB" w:rsidP="00510FAB">
            <w:pPr>
              <w:rPr>
                <w:rFonts w:eastAsia="Arial Unicode MS"/>
              </w:rPr>
            </w:pPr>
            <w:r>
              <w:t> </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single" w:sz="8" w:space="0" w:color="auto"/>
              <w:bottom w:val="nil"/>
              <w:right w:val="nil"/>
            </w:tcBorders>
            <w:noWrap/>
            <w:vAlign w:val="bottom"/>
          </w:tcPr>
          <w:p w:rsidR="00AA75EB" w:rsidRDefault="00AA75EB" w:rsidP="00510FAB">
            <w:pPr>
              <w:rPr>
                <w:rFonts w:eastAsia="Arial Unicode MS"/>
              </w:rPr>
            </w:pPr>
            <w:r>
              <w:t> </w:t>
            </w:r>
          </w:p>
        </w:tc>
        <w:tc>
          <w:tcPr>
            <w:tcW w:w="7535" w:type="dxa"/>
            <w:gridSpan w:val="9"/>
            <w:tcBorders>
              <w:top w:val="nil"/>
              <w:left w:val="nil"/>
              <w:bottom w:val="nil"/>
              <w:right w:val="nil"/>
            </w:tcBorders>
            <w:noWrap/>
            <w:vAlign w:val="bottom"/>
          </w:tcPr>
          <w:p w:rsidR="00AA75EB" w:rsidRDefault="00AA75EB" w:rsidP="00510FAB">
            <w:pPr>
              <w:jc w:val="center"/>
              <w:rPr>
                <w:rFonts w:eastAsia="Arial Unicode MS"/>
                <w:b/>
                <w:bCs/>
              </w:rPr>
            </w:pPr>
            <w:proofErr w:type="gramStart"/>
            <w:r>
              <w:rPr>
                <w:b/>
                <w:bCs/>
              </w:rPr>
              <w:t>Planilha de Cálculo - Mensalistas</w:t>
            </w:r>
            <w:proofErr w:type="gramEnd"/>
          </w:p>
        </w:tc>
        <w:tc>
          <w:tcPr>
            <w:tcW w:w="959" w:type="dxa"/>
            <w:gridSpan w:val="3"/>
            <w:tcBorders>
              <w:top w:val="nil"/>
              <w:left w:val="nil"/>
              <w:bottom w:val="nil"/>
              <w:right w:val="single" w:sz="8" w:space="0" w:color="auto"/>
            </w:tcBorders>
            <w:noWrap/>
            <w:vAlign w:val="bottom"/>
          </w:tcPr>
          <w:p w:rsidR="00AA75EB" w:rsidRDefault="00AA75EB" w:rsidP="00510FAB">
            <w:pPr>
              <w:rPr>
                <w:rFonts w:eastAsia="Arial Unicode MS"/>
                <w:b/>
                <w:bCs/>
              </w:rPr>
            </w:pPr>
            <w:r>
              <w:rPr>
                <w:b/>
                <w:bCs/>
              </w:rPr>
              <w:t> </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70"/>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b/>
                <w:bCs/>
              </w:rPr>
            </w:pPr>
            <w:r>
              <w:rPr>
                <w:b/>
                <w:bCs/>
              </w:rPr>
              <w:t>A-</w:t>
            </w:r>
          </w:p>
        </w:tc>
        <w:tc>
          <w:tcPr>
            <w:tcW w:w="3420" w:type="dxa"/>
            <w:gridSpan w:val="3"/>
            <w:tcBorders>
              <w:top w:val="nil"/>
              <w:left w:val="nil"/>
              <w:bottom w:val="nil"/>
              <w:right w:val="nil"/>
            </w:tcBorders>
            <w:noWrap/>
            <w:vAlign w:val="bottom"/>
          </w:tcPr>
          <w:p w:rsidR="00AA75EB" w:rsidRDefault="00AA75EB" w:rsidP="00510FAB">
            <w:pPr>
              <w:rPr>
                <w:rFonts w:eastAsia="Arial Unicode MS"/>
                <w:b/>
                <w:bCs/>
              </w:rPr>
            </w:pPr>
            <w:r>
              <w:rPr>
                <w:b/>
                <w:bCs/>
              </w:rPr>
              <w:t>Encargos Sociais Básicos</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70"/>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A1-</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roofErr w:type="spellStart"/>
            <w:r>
              <w:t>Seconci</w:t>
            </w:r>
            <w:proofErr w:type="spellEnd"/>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0,00%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single" w:sz="8" w:space="0" w:color="auto"/>
              <w:left w:val="single" w:sz="8" w:space="0" w:color="auto"/>
              <w:bottom w:val="single" w:sz="8" w:space="0" w:color="auto"/>
              <w:right w:val="single" w:sz="8" w:space="0" w:color="auto"/>
            </w:tcBorders>
            <w:noWrap/>
            <w:vAlign w:val="bottom"/>
          </w:tcPr>
          <w:p w:rsidR="00AA75EB" w:rsidRDefault="00AA75EB" w:rsidP="00510FAB">
            <w:pPr>
              <w:jc w:val="right"/>
              <w:rPr>
                <w:rFonts w:eastAsia="Arial Unicode MS"/>
                <w:b/>
                <w:bCs/>
              </w:rPr>
            </w:pPr>
            <w:r>
              <w:rPr>
                <w:b/>
                <w:bCs/>
              </w:rPr>
              <w:t>0,00%</w:t>
            </w: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A2-</w:t>
            </w:r>
          </w:p>
        </w:tc>
        <w:tc>
          <w:tcPr>
            <w:tcW w:w="3420" w:type="dxa"/>
            <w:gridSpan w:val="3"/>
            <w:tcBorders>
              <w:top w:val="nil"/>
              <w:left w:val="nil"/>
              <w:bottom w:val="nil"/>
              <w:right w:val="nil"/>
            </w:tcBorders>
            <w:noWrap/>
            <w:vAlign w:val="bottom"/>
          </w:tcPr>
          <w:p w:rsidR="00AA75EB" w:rsidRDefault="00AA75EB" w:rsidP="00510FAB">
            <w:pPr>
              <w:rPr>
                <w:rFonts w:eastAsia="Arial Unicode MS"/>
                <w:lang w:val="en-US"/>
              </w:rPr>
            </w:pPr>
            <w:r>
              <w:rPr>
                <w:lang w:val="en-US"/>
              </w:rPr>
              <w:t>INSS</w:t>
            </w:r>
          </w:p>
        </w:tc>
        <w:tc>
          <w:tcPr>
            <w:tcW w:w="2697"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lang w:val="en-US"/>
              </w:rPr>
            </w:pPr>
            <w:r>
              <w:rPr>
                <w:lang w:val="en-US"/>
              </w:rPr>
              <w:t>20,00%</w:t>
            </w:r>
          </w:p>
        </w:tc>
        <w:tc>
          <w:tcPr>
            <w:tcW w:w="959"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87" w:type="dxa"/>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4"/>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2"/>
            <w:tcBorders>
              <w:top w:val="nil"/>
              <w:left w:val="nil"/>
              <w:bottom w:val="nil"/>
              <w:right w:val="nil"/>
            </w:tcBorders>
            <w:noWrap/>
            <w:vAlign w:val="bottom"/>
          </w:tcPr>
          <w:p w:rsidR="00AA75EB" w:rsidRDefault="00AA75EB" w:rsidP="00510FAB">
            <w:pPr>
              <w:rPr>
                <w:rFonts w:eastAsia="Arial Unicode MS"/>
                <w:lang w:val="en-U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pStyle w:val="ndice"/>
              <w:suppressLineNumbers w:val="0"/>
              <w:rPr>
                <w:rFonts w:eastAsia="Arial Unicode MS" w:cs="Times New Roman"/>
                <w:lang w:val="en-US"/>
              </w:rPr>
            </w:pPr>
          </w:p>
        </w:tc>
        <w:tc>
          <w:tcPr>
            <w:tcW w:w="1042" w:type="dxa"/>
            <w:gridSpan w:val="2"/>
            <w:tcBorders>
              <w:top w:val="nil"/>
              <w:left w:val="nil"/>
              <w:bottom w:val="nil"/>
              <w:right w:val="nil"/>
            </w:tcBorders>
            <w:noWrap/>
            <w:vAlign w:val="bottom"/>
          </w:tcPr>
          <w:p w:rsidR="00AA75EB" w:rsidRDefault="00AA75EB" w:rsidP="00510FAB">
            <w:pPr>
              <w:rPr>
                <w:rFonts w:eastAsia="Arial Unicode MS"/>
                <w:lang w:val="en-US"/>
              </w:rPr>
            </w:pPr>
            <w:r>
              <w:rPr>
                <w:lang w:val="en-US"/>
              </w:rPr>
              <w:t>A3-</w:t>
            </w:r>
          </w:p>
        </w:tc>
        <w:tc>
          <w:tcPr>
            <w:tcW w:w="3420" w:type="dxa"/>
            <w:gridSpan w:val="3"/>
            <w:tcBorders>
              <w:top w:val="nil"/>
              <w:left w:val="nil"/>
              <w:bottom w:val="nil"/>
              <w:right w:val="nil"/>
            </w:tcBorders>
            <w:noWrap/>
            <w:vAlign w:val="bottom"/>
          </w:tcPr>
          <w:p w:rsidR="00AA75EB" w:rsidRDefault="00AA75EB" w:rsidP="00510FAB">
            <w:pPr>
              <w:rPr>
                <w:rFonts w:eastAsia="Arial Unicode MS"/>
                <w:lang w:val="en-US"/>
              </w:rPr>
            </w:pPr>
            <w:r>
              <w:rPr>
                <w:lang w:val="en-US"/>
              </w:rPr>
              <w:t>FGTS</w:t>
            </w:r>
          </w:p>
        </w:tc>
        <w:tc>
          <w:tcPr>
            <w:tcW w:w="2697"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8,00%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A4-</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roofErr w:type="gramStart"/>
            <w:r>
              <w:t>Incra</w:t>
            </w:r>
            <w:proofErr w:type="gramEnd"/>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0,20%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A5-</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 xml:space="preserve">Salário Educação </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2,50%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A6-</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roofErr w:type="gramStart"/>
            <w:r>
              <w:t>Sebrae</w:t>
            </w:r>
            <w:proofErr w:type="gramEnd"/>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0,60%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A7-</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Seguro contra acidente</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3,00%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A8-</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roofErr w:type="gramStart"/>
            <w:r>
              <w:t>Senai</w:t>
            </w:r>
            <w:proofErr w:type="gramEnd"/>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1,00%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A9-</w:t>
            </w:r>
          </w:p>
        </w:tc>
        <w:tc>
          <w:tcPr>
            <w:tcW w:w="3420" w:type="dxa"/>
            <w:gridSpan w:val="3"/>
            <w:tcBorders>
              <w:top w:val="nil"/>
              <w:left w:val="nil"/>
              <w:bottom w:val="nil"/>
              <w:right w:val="nil"/>
            </w:tcBorders>
            <w:noWrap/>
            <w:vAlign w:val="bottom"/>
          </w:tcPr>
          <w:p w:rsidR="00AA75EB" w:rsidRDefault="00AA75EB" w:rsidP="00510FAB">
            <w:pPr>
              <w:rPr>
                <w:rFonts w:eastAsia="Arial Unicode MS"/>
                <w:lang w:val="es-ES_tradnl"/>
              </w:rPr>
            </w:pPr>
            <w:proofErr w:type="spellStart"/>
            <w:r>
              <w:rPr>
                <w:lang w:val="es-ES_tradnl"/>
              </w:rPr>
              <w:t>Sesi</w:t>
            </w:r>
            <w:proofErr w:type="spellEnd"/>
          </w:p>
        </w:tc>
        <w:tc>
          <w:tcPr>
            <w:tcW w:w="2697"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lang w:val="es-ES_tradnl"/>
              </w:rPr>
            </w:pPr>
            <w:r>
              <w:rPr>
                <w:lang w:val="es-ES_tradnl"/>
              </w:rPr>
              <w:t>1,50%</w:t>
            </w:r>
          </w:p>
        </w:tc>
        <w:tc>
          <w:tcPr>
            <w:tcW w:w="959"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87" w:type="dxa"/>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4"/>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2"/>
            <w:tcBorders>
              <w:top w:val="nil"/>
              <w:left w:val="nil"/>
              <w:bottom w:val="nil"/>
              <w:right w:val="nil"/>
            </w:tcBorders>
            <w:noWrap/>
            <w:vAlign w:val="bottom"/>
          </w:tcPr>
          <w:p w:rsidR="00AA75EB" w:rsidRDefault="00AA75EB" w:rsidP="00510FAB">
            <w:pPr>
              <w:rPr>
                <w:rFonts w:eastAsia="Arial Unicode MS"/>
                <w:lang w:val="es-ES_tradnl"/>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lang w:val="es-ES_tradnl"/>
              </w:rPr>
            </w:pPr>
          </w:p>
        </w:tc>
        <w:tc>
          <w:tcPr>
            <w:tcW w:w="1042" w:type="dxa"/>
            <w:gridSpan w:val="2"/>
            <w:tcBorders>
              <w:top w:val="nil"/>
              <w:left w:val="nil"/>
              <w:bottom w:val="nil"/>
              <w:right w:val="nil"/>
            </w:tcBorders>
            <w:noWrap/>
            <w:vAlign w:val="bottom"/>
          </w:tcPr>
          <w:p w:rsidR="00AA75EB" w:rsidRDefault="00AA75EB" w:rsidP="00510FAB">
            <w:pPr>
              <w:rPr>
                <w:rFonts w:eastAsia="Arial Unicode MS"/>
                <w:lang w:val="es-ES_tradnl"/>
              </w:rPr>
            </w:pPr>
          </w:p>
        </w:tc>
        <w:tc>
          <w:tcPr>
            <w:tcW w:w="3420" w:type="dxa"/>
            <w:gridSpan w:val="3"/>
            <w:tcBorders>
              <w:top w:val="nil"/>
              <w:left w:val="nil"/>
              <w:bottom w:val="nil"/>
              <w:right w:val="nil"/>
            </w:tcBorders>
            <w:noWrap/>
            <w:vAlign w:val="bottom"/>
          </w:tcPr>
          <w:p w:rsidR="00AA75EB" w:rsidRDefault="00AA75EB" w:rsidP="00510FAB">
            <w:pPr>
              <w:rPr>
                <w:rFonts w:eastAsia="Arial Unicode MS"/>
                <w:b/>
                <w:bCs/>
                <w:lang w:val="es-ES_tradnl"/>
              </w:rPr>
            </w:pPr>
            <w:r>
              <w:rPr>
                <w:b/>
                <w:bCs/>
                <w:lang w:val="es-ES_tradnl"/>
              </w:rPr>
              <w:t>Total</w:t>
            </w:r>
          </w:p>
        </w:tc>
        <w:tc>
          <w:tcPr>
            <w:tcW w:w="2697"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b/>
                <w:bCs/>
                <w:lang w:val="es-ES_tradnl"/>
              </w:rPr>
            </w:pPr>
            <w:r>
              <w:rPr>
                <w:b/>
                <w:bCs/>
                <w:lang w:val="es-ES_tradnl"/>
              </w:rPr>
              <w:t>36,80%</w:t>
            </w:r>
          </w:p>
        </w:tc>
        <w:tc>
          <w:tcPr>
            <w:tcW w:w="959" w:type="dxa"/>
            <w:gridSpan w:val="3"/>
            <w:tcBorders>
              <w:top w:val="nil"/>
              <w:left w:val="nil"/>
              <w:bottom w:val="nil"/>
              <w:right w:val="nil"/>
            </w:tcBorders>
            <w:noWrap/>
            <w:vAlign w:val="bottom"/>
          </w:tcPr>
          <w:p w:rsidR="00AA75EB" w:rsidRDefault="00AA75EB" w:rsidP="00510FAB">
            <w:pPr>
              <w:jc w:val="center"/>
              <w:rPr>
                <w:rFonts w:eastAsia="Arial Unicode MS"/>
                <w:b/>
                <w:bCs/>
                <w:lang w:val="es-ES_tradnl"/>
              </w:rPr>
            </w:pPr>
            <w:r>
              <w:rPr>
                <w:b/>
                <w:bCs/>
                <w:lang w:val="es-ES_tradnl"/>
              </w:rPr>
              <w:t xml:space="preserve">A </w:t>
            </w:r>
          </w:p>
        </w:tc>
        <w:tc>
          <w:tcPr>
            <w:tcW w:w="959"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87" w:type="dxa"/>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4"/>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2"/>
            <w:tcBorders>
              <w:top w:val="nil"/>
              <w:left w:val="nil"/>
              <w:bottom w:val="nil"/>
              <w:right w:val="nil"/>
            </w:tcBorders>
            <w:noWrap/>
            <w:vAlign w:val="bottom"/>
          </w:tcPr>
          <w:p w:rsidR="00AA75EB" w:rsidRDefault="00AA75EB" w:rsidP="00510FAB">
            <w:pPr>
              <w:rPr>
                <w:rFonts w:eastAsia="Arial Unicode MS"/>
                <w:lang w:val="es-ES_tradnl"/>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lang w:val="es-ES_tradnl"/>
              </w:rPr>
            </w:pPr>
          </w:p>
        </w:tc>
        <w:tc>
          <w:tcPr>
            <w:tcW w:w="1042" w:type="dxa"/>
            <w:gridSpan w:val="2"/>
            <w:tcBorders>
              <w:top w:val="nil"/>
              <w:left w:val="nil"/>
              <w:bottom w:val="nil"/>
              <w:right w:val="nil"/>
            </w:tcBorders>
            <w:noWrap/>
            <w:vAlign w:val="bottom"/>
          </w:tcPr>
          <w:p w:rsidR="00AA75EB" w:rsidRDefault="00AA75EB" w:rsidP="00510FAB">
            <w:pPr>
              <w:rPr>
                <w:rFonts w:eastAsia="Arial Unicode MS"/>
                <w:lang w:val="es-ES_tradnl"/>
              </w:rPr>
            </w:pPr>
          </w:p>
        </w:tc>
        <w:tc>
          <w:tcPr>
            <w:tcW w:w="3420"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2697"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1418"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s-ES_tradnl"/>
              </w:rPr>
            </w:pPr>
          </w:p>
        </w:tc>
        <w:tc>
          <w:tcPr>
            <w:tcW w:w="87" w:type="dxa"/>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4"/>
            <w:tcBorders>
              <w:top w:val="nil"/>
              <w:left w:val="nil"/>
              <w:bottom w:val="nil"/>
              <w:right w:val="nil"/>
            </w:tcBorders>
            <w:noWrap/>
            <w:vAlign w:val="bottom"/>
          </w:tcPr>
          <w:p w:rsidR="00AA75EB" w:rsidRDefault="00AA75EB" w:rsidP="00510FAB">
            <w:pPr>
              <w:rPr>
                <w:rFonts w:eastAsia="Arial Unicode MS"/>
                <w:lang w:val="es-ES_tradnl"/>
              </w:rPr>
            </w:pPr>
          </w:p>
        </w:tc>
        <w:tc>
          <w:tcPr>
            <w:tcW w:w="959" w:type="dxa"/>
            <w:gridSpan w:val="2"/>
            <w:tcBorders>
              <w:top w:val="nil"/>
              <w:left w:val="nil"/>
              <w:bottom w:val="nil"/>
              <w:right w:val="nil"/>
            </w:tcBorders>
            <w:noWrap/>
            <w:vAlign w:val="bottom"/>
          </w:tcPr>
          <w:p w:rsidR="00AA75EB" w:rsidRDefault="00AA75EB" w:rsidP="00510FAB">
            <w:pPr>
              <w:rPr>
                <w:rFonts w:eastAsia="Arial Unicode MS"/>
                <w:lang w:val="es-ES_tradnl"/>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lang w:val="es-ES_tradnl"/>
              </w:rPr>
            </w:pPr>
          </w:p>
        </w:tc>
        <w:tc>
          <w:tcPr>
            <w:tcW w:w="1042" w:type="dxa"/>
            <w:gridSpan w:val="2"/>
            <w:tcBorders>
              <w:top w:val="nil"/>
              <w:left w:val="nil"/>
              <w:bottom w:val="nil"/>
              <w:right w:val="nil"/>
            </w:tcBorders>
            <w:noWrap/>
            <w:vAlign w:val="bottom"/>
          </w:tcPr>
          <w:p w:rsidR="00AA75EB" w:rsidRDefault="00AA75EB" w:rsidP="00510FAB">
            <w:pPr>
              <w:rPr>
                <w:rFonts w:eastAsia="Arial Unicode MS"/>
                <w:b/>
                <w:bCs/>
              </w:rPr>
            </w:pPr>
            <w:r>
              <w:rPr>
                <w:b/>
                <w:bCs/>
              </w:rPr>
              <w:t>B-</w:t>
            </w:r>
          </w:p>
        </w:tc>
        <w:tc>
          <w:tcPr>
            <w:tcW w:w="6117" w:type="dxa"/>
            <w:gridSpan w:val="6"/>
            <w:tcBorders>
              <w:top w:val="nil"/>
              <w:left w:val="nil"/>
              <w:bottom w:val="nil"/>
              <w:right w:val="nil"/>
            </w:tcBorders>
            <w:noWrap/>
            <w:vAlign w:val="bottom"/>
          </w:tcPr>
          <w:p w:rsidR="00AA75EB" w:rsidRDefault="00AA75EB" w:rsidP="00510FAB">
            <w:pPr>
              <w:rPr>
                <w:rFonts w:eastAsia="Arial Unicode MS"/>
                <w:b/>
                <w:bCs/>
              </w:rPr>
            </w:pPr>
            <w:r>
              <w:rPr>
                <w:b/>
                <w:bCs/>
              </w:rPr>
              <w:t>Encargos Sociais Que Recebem Incidências de A</w:t>
            </w: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B1-</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13º Salário</w:t>
            </w:r>
            <w:proofErr w:type="gramStart"/>
            <w:r>
              <w:t xml:space="preserve">  </w:t>
            </w:r>
          </w:p>
        </w:tc>
        <w:tc>
          <w:tcPr>
            <w:tcW w:w="2697" w:type="dxa"/>
            <w:gridSpan w:val="3"/>
            <w:tcBorders>
              <w:top w:val="nil"/>
              <w:left w:val="nil"/>
              <w:bottom w:val="nil"/>
              <w:right w:val="nil"/>
            </w:tcBorders>
            <w:noWrap/>
            <w:vAlign w:val="bottom"/>
          </w:tcPr>
          <w:p w:rsidR="00AA75EB" w:rsidRDefault="00AA75EB" w:rsidP="00510FAB">
            <w:pPr>
              <w:rPr>
                <w:rFonts w:eastAsia="Arial Unicode MS"/>
                <w:sz w:val="18"/>
                <w:szCs w:val="18"/>
              </w:rPr>
            </w:pPr>
            <w:proofErr w:type="gramEnd"/>
            <w:r>
              <w:rPr>
                <w:sz w:val="18"/>
                <w:szCs w:val="18"/>
              </w:rPr>
              <w:t xml:space="preserve"> </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8,22%</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b/>
                <w:bCs/>
              </w:rPr>
            </w:pPr>
            <w:r>
              <w:rPr>
                <w:b/>
                <w:bCs/>
              </w:rPr>
              <w:t>Total</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b/>
                <w:bCs/>
              </w:rPr>
            </w:pPr>
            <w:r>
              <w:rPr>
                <w:b/>
                <w:bCs/>
              </w:rPr>
              <w:t>8,22%</w:t>
            </w:r>
          </w:p>
        </w:tc>
        <w:tc>
          <w:tcPr>
            <w:tcW w:w="959" w:type="dxa"/>
            <w:gridSpan w:val="3"/>
            <w:tcBorders>
              <w:top w:val="nil"/>
              <w:left w:val="nil"/>
              <w:bottom w:val="nil"/>
              <w:right w:val="nil"/>
            </w:tcBorders>
            <w:noWrap/>
            <w:vAlign w:val="bottom"/>
          </w:tcPr>
          <w:p w:rsidR="00AA75EB" w:rsidRDefault="00AA75EB" w:rsidP="00510FAB">
            <w:pPr>
              <w:jc w:val="center"/>
              <w:rPr>
                <w:rFonts w:eastAsia="Arial Unicode MS"/>
                <w:b/>
                <w:bCs/>
              </w:rPr>
            </w:pPr>
            <w:r>
              <w:rPr>
                <w:b/>
                <w:bCs/>
              </w:rPr>
              <w:t>B</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b/>
                <w:bCs/>
              </w:rPr>
            </w:pPr>
            <w:r>
              <w:rPr>
                <w:b/>
                <w:bCs/>
              </w:rPr>
              <w:t>C-</w:t>
            </w:r>
          </w:p>
        </w:tc>
        <w:tc>
          <w:tcPr>
            <w:tcW w:w="6117" w:type="dxa"/>
            <w:gridSpan w:val="6"/>
            <w:tcBorders>
              <w:top w:val="nil"/>
              <w:left w:val="nil"/>
              <w:bottom w:val="nil"/>
              <w:right w:val="nil"/>
            </w:tcBorders>
            <w:noWrap/>
            <w:vAlign w:val="bottom"/>
          </w:tcPr>
          <w:p w:rsidR="00AA75EB" w:rsidRDefault="00AA75EB" w:rsidP="00510FAB">
            <w:pPr>
              <w:rPr>
                <w:rFonts w:eastAsia="Arial Unicode MS"/>
                <w:b/>
                <w:bCs/>
              </w:rPr>
            </w:pPr>
            <w:r>
              <w:rPr>
                <w:b/>
                <w:bCs/>
              </w:rPr>
              <w:t>Encargos Que Não Recebem Incidências Globais de A</w:t>
            </w: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C1-</w:t>
            </w:r>
          </w:p>
        </w:tc>
        <w:tc>
          <w:tcPr>
            <w:tcW w:w="6117" w:type="dxa"/>
            <w:gridSpan w:val="6"/>
            <w:tcBorders>
              <w:top w:val="nil"/>
              <w:left w:val="nil"/>
              <w:bottom w:val="nil"/>
              <w:right w:val="nil"/>
            </w:tcBorders>
            <w:noWrap/>
            <w:vAlign w:val="bottom"/>
          </w:tcPr>
          <w:p w:rsidR="00AA75EB" w:rsidRDefault="00AA75EB" w:rsidP="00510FAB">
            <w:pPr>
              <w:rPr>
                <w:rFonts w:eastAsia="Arial Unicode MS"/>
              </w:rPr>
            </w:pPr>
            <w:r>
              <w:t>Depósito por despedida injusta</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4,33%</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70"/>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C2-</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Férias</w:t>
            </w:r>
          </w:p>
        </w:tc>
        <w:tc>
          <w:tcPr>
            <w:tcW w:w="2697" w:type="dxa"/>
            <w:gridSpan w:val="3"/>
            <w:tcBorders>
              <w:top w:val="nil"/>
              <w:left w:val="nil"/>
              <w:bottom w:val="nil"/>
              <w:right w:val="nil"/>
            </w:tcBorders>
            <w:noWrap/>
            <w:vAlign w:val="bottom"/>
          </w:tcPr>
          <w:p w:rsidR="00AA75EB" w:rsidRDefault="00AA75EB" w:rsidP="00510FAB">
            <w:pPr>
              <w:rPr>
                <w:rFonts w:eastAsia="Arial Unicode MS"/>
                <w:sz w:val="18"/>
                <w:szCs w:val="18"/>
              </w:rPr>
            </w:pPr>
            <w:r>
              <w:rPr>
                <w:sz w:val="18"/>
                <w:szCs w:val="18"/>
              </w:rPr>
              <w:t xml:space="preserve"> </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10,93%</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70"/>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C3-</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Aviso prévio</w:t>
            </w:r>
          </w:p>
        </w:tc>
        <w:tc>
          <w:tcPr>
            <w:tcW w:w="2697" w:type="dxa"/>
            <w:gridSpan w:val="3"/>
            <w:tcBorders>
              <w:top w:val="nil"/>
              <w:left w:val="nil"/>
              <w:bottom w:val="nil"/>
              <w:right w:val="nil"/>
            </w:tcBorders>
            <w:noWrap/>
            <w:vAlign w:val="bottom"/>
          </w:tcPr>
          <w:p w:rsidR="00AA75EB" w:rsidRDefault="00AA75EB" w:rsidP="00510FAB">
            <w:pPr>
              <w:rPr>
                <w:rFonts w:eastAsia="Arial Unicode MS"/>
                <w:sz w:val="18"/>
                <w:szCs w:val="18"/>
              </w:rPr>
            </w:pPr>
            <w:r>
              <w:rPr>
                <w:sz w:val="18"/>
                <w:szCs w:val="18"/>
              </w:rPr>
              <w:t xml:space="preserve"> </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10,20%</w:t>
            </w:r>
          </w:p>
        </w:tc>
        <w:tc>
          <w:tcPr>
            <w:tcW w:w="959" w:type="dxa"/>
            <w:gridSpan w:val="3"/>
            <w:tcBorders>
              <w:top w:val="nil"/>
              <w:left w:val="nil"/>
              <w:bottom w:val="nil"/>
              <w:right w:val="nil"/>
            </w:tcBorders>
            <w:noWrap/>
            <w:vAlign w:val="bottom"/>
          </w:tcPr>
          <w:p w:rsidR="00AA75EB" w:rsidRDefault="00AA75EB" w:rsidP="00510FAB">
            <w:pPr>
              <w:jc w:val="right"/>
              <w:rPr>
                <w:rFonts w:eastAsia="Arial Unicode MS"/>
                <w:b/>
                <w:bCs/>
              </w:rPr>
            </w:pPr>
            <w:r>
              <w:rPr>
                <w:b/>
                <w:bCs/>
              </w:rPr>
              <w:t>TP =</w:t>
            </w:r>
          </w:p>
        </w:tc>
        <w:tc>
          <w:tcPr>
            <w:tcW w:w="959" w:type="dxa"/>
            <w:gridSpan w:val="3"/>
            <w:tcBorders>
              <w:top w:val="single" w:sz="8" w:space="0" w:color="auto"/>
              <w:left w:val="single" w:sz="8" w:space="0" w:color="auto"/>
              <w:bottom w:val="single" w:sz="8" w:space="0" w:color="auto"/>
              <w:right w:val="single" w:sz="8" w:space="0" w:color="auto"/>
            </w:tcBorders>
            <w:noWrap/>
            <w:vAlign w:val="bottom"/>
          </w:tcPr>
          <w:p w:rsidR="00AA75EB" w:rsidRDefault="00AA75EB" w:rsidP="00510FAB">
            <w:pPr>
              <w:jc w:val="right"/>
              <w:rPr>
                <w:rFonts w:eastAsia="Arial Unicode MS"/>
                <w:b/>
                <w:bCs/>
              </w:rPr>
            </w:pPr>
            <w:r>
              <w:rPr>
                <w:b/>
                <w:bCs/>
              </w:rPr>
              <w:t>9,67</w:t>
            </w:r>
          </w:p>
        </w:tc>
        <w:tc>
          <w:tcPr>
            <w:tcW w:w="87" w:type="dxa"/>
            <w:tcBorders>
              <w:top w:val="nil"/>
              <w:left w:val="nil"/>
              <w:bottom w:val="nil"/>
              <w:right w:val="nil"/>
            </w:tcBorders>
            <w:noWrap/>
            <w:vAlign w:val="bottom"/>
          </w:tcPr>
          <w:p w:rsidR="00AA75EB" w:rsidRDefault="00AA75EB" w:rsidP="00510FAB">
            <w:pPr>
              <w:rPr>
                <w:rFonts w:eastAsia="Arial Unicode MS"/>
                <w:b/>
                <w:bCs/>
              </w:rPr>
            </w:pPr>
            <w:r>
              <w:rPr>
                <w:b/>
                <w:bCs/>
              </w:rPr>
              <w:t xml:space="preserve"> </w:t>
            </w: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b/>
                <w:bCs/>
              </w:rPr>
            </w:pPr>
            <w:r>
              <w:rPr>
                <w:b/>
                <w:bCs/>
              </w:rPr>
              <w:t>Total</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b/>
                <w:bCs/>
              </w:rPr>
            </w:pPr>
            <w:r>
              <w:rPr>
                <w:b/>
                <w:bCs/>
              </w:rPr>
              <w:t>25,46%</w:t>
            </w:r>
          </w:p>
        </w:tc>
        <w:tc>
          <w:tcPr>
            <w:tcW w:w="959" w:type="dxa"/>
            <w:gridSpan w:val="3"/>
            <w:tcBorders>
              <w:top w:val="nil"/>
              <w:left w:val="nil"/>
              <w:bottom w:val="nil"/>
              <w:right w:val="nil"/>
            </w:tcBorders>
            <w:noWrap/>
            <w:vAlign w:val="bottom"/>
          </w:tcPr>
          <w:p w:rsidR="00AA75EB" w:rsidRDefault="00AA75EB" w:rsidP="00510FAB">
            <w:pPr>
              <w:jc w:val="center"/>
              <w:rPr>
                <w:rFonts w:eastAsia="Arial Unicode MS"/>
                <w:b/>
                <w:bCs/>
              </w:rPr>
            </w:pPr>
            <w:r>
              <w:rPr>
                <w:b/>
                <w:bCs/>
              </w:rPr>
              <w:t>C</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gridAfter w:val="1"/>
          <w:wAfter w:w="675" w:type="dxa"/>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862" w:type="dxa"/>
            <w:tcBorders>
              <w:top w:val="nil"/>
              <w:left w:val="nil"/>
              <w:bottom w:val="nil"/>
              <w:right w:val="nil"/>
            </w:tcBorders>
            <w:noWrap/>
            <w:vAlign w:val="bottom"/>
          </w:tcPr>
          <w:p w:rsidR="00AA75EB" w:rsidRDefault="00AA75EB" w:rsidP="00510FAB">
            <w:pPr>
              <w:rPr>
                <w:rFonts w:eastAsia="Arial Unicode MS"/>
              </w:rPr>
            </w:pPr>
          </w:p>
        </w:tc>
        <w:tc>
          <w:tcPr>
            <w:tcW w:w="3507" w:type="dxa"/>
            <w:gridSpan w:val="3"/>
            <w:tcBorders>
              <w:top w:val="nil"/>
              <w:left w:val="nil"/>
              <w:bottom w:val="nil"/>
              <w:right w:val="nil"/>
            </w:tcBorders>
            <w:noWrap/>
            <w:vAlign w:val="bottom"/>
          </w:tcPr>
          <w:p w:rsidR="00AA75EB" w:rsidRDefault="00AA75EB" w:rsidP="00510FAB">
            <w:pPr>
              <w:rPr>
                <w:rFonts w:eastAsia="Arial Unicode MS"/>
              </w:rPr>
            </w:pPr>
          </w:p>
        </w:tc>
        <w:tc>
          <w:tcPr>
            <w:tcW w:w="2115"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2"/>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r>
              <w:t xml:space="preserve"> </w:t>
            </w: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b/>
                <w:bCs/>
              </w:rPr>
            </w:pPr>
            <w:r>
              <w:rPr>
                <w:b/>
                <w:bCs/>
              </w:rPr>
              <w:t>D-</w:t>
            </w:r>
          </w:p>
        </w:tc>
        <w:tc>
          <w:tcPr>
            <w:tcW w:w="3420" w:type="dxa"/>
            <w:gridSpan w:val="3"/>
            <w:tcBorders>
              <w:top w:val="nil"/>
              <w:left w:val="nil"/>
              <w:bottom w:val="nil"/>
              <w:right w:val="nil"/>
            </w:tcBorders>
            <w:noWrap/>
            <w:vAlign w:val="bottom"/>
          </w:tcPr>
          <w:p w:rsidR="00AA75EB" w:rsidRDefault="00AA75EB" w:rsidP="00510FAB">
            <w:pPr>
              <w:rPr>
                <w:rFonts w:eastAsia="Arial Unicode MS"/>
                <w:b/>
                <w:bCs/>
              </w:rPr>
            </w:pPr>
            <w:r>
              <w:rPr>
                <w:b/>
                <w:bCs/>
              </w:rPr>
              <w:t>Taxa de Reincidência</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r>
              <w:t xml:space="preserve"> </w:t>
            </w: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D1-</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Reincidência de A sobre B</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r>
              <w:t>A% x B%</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3,02%</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jc w:val="right"/>
              <w:rPr>
                <w:rFonts w:eastAsia="Arial Unicode MS"/>
              </w:rPr>
            </w:pPr>
            <w:r>
              <w:t>3,02%</w:t>
            </w: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D2-</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Reincidência de A sobre C3</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r>
              <w:t>A% x C3%</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3,75%</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jc w:val="right"/>
              <w:rPr>
                <w:rFonts w:eastAsia="Arial Unicode MS"/>
              </w:rPr>
            </w:pPr>
            <w:r>
              <w:t>3,75%</w:t>
            </w: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b/>
                <w:bCs/>
              </w:rPr>
            </w:pPr>
            <w:r>
              <w:rPr>
                <w:b/>
                <w:bCs/>
              </w:rPr>
              <w:t>Total</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b/>
                <w:bCs/>
              </w:rPr>
            </w:pPr>
            <w:r>
              <w:rPr>
                <w:b/>
                <w:bCs/>
              </w:rPr>
              <w:t>6,77%</w:t>
            </w:r>
          </w:p>
        </w:tc>
        <w:tc>
          <w:tcPr>
            <w:tcW w:w="959" w:type="dxa"/>
            <w:gridSpan w:val="3"/>
            <w:tcBorders>
              <w:top w:val="nil"/>
              <w:left w:val="nil"/>
              <w:bottom w:val="nil"/>
              <w:right w:val="nil"/>
            </w:tcBorders>
            <w:noWrap/>
            <w:vAlign w:val="bottom"/>
          </w:tcPr>
          <w:p w:rsidR="00AA75EB" w:rsidRDefault="00AA75EB" w:rsidP="00510FAB">
            <w:pPr>
              <w:jc w:val="center"/>
              <w:rPr>
                <w:rFonts w:eastAsia="Arial Unicode MS"/>
                <w:b/>
                <w:bCs/>
              </w:rPr>
            </w:pPr>
            <w:r>
              <w:rPr>
                <w:b/>
                <w:bCs/>
              </w:rPr>
              <w:t>D</w:t>
            </w:r>
          </w:p>
        </w:tc>
        <w:tc>
          <w:tcPr>
            <w:tcW w:w="959" w:type="dxa"/>
            <w:gridSpan w:val="3"/>
            <w:tcBorders>
              <w:top w:val="nil"/>
              <w:left w:val="nil"/>
              <w:bottom w:val="nil"/>
              <w:right w:val="nil"/>
            </w:tcBorders>
            <w:noWrap/>
            <w:vAlign w:val="bottom"/>
          </w:tcPr>
          <w:p w:rsidR="00AA75EB" w:rsidRDefault="00AA75EB" w:rsidP="00510FAB">
            <w:pPr>
              <w:jc w:val="right"/>
              <w:rPr>
                <w:rFonts w:eastAsia="Arial Unicode MS"/>
              </w:rPr>
            </w:pPr>
            <w:r>
              <w:t>6,78%</w:t>
            </w: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b/>
                <w:bCs/>
              </w:rPr>
            </w:pPr>
            <w:r>
              <w:rPr>
                <w:b/>
                <w:bCs/>
              </w:rPr>
              <w:t>TOTAL DOS ENCARGOS</w:t>
            </w:r>
          </w:p>
        </w:tc>
        <w:tc>
          <w:tcPr>
            <w:tcW w:w="2697" w:type="dxa"/>
            <w:gridSpan w:val="3"/>
            <w:tcBorders>
              <w:top w:val="nil"/>
              <w:left w:val="nil"/>
              <w:bottom w:val="nil"/>
              <w:right w:val="nil"/>
            </w:tcBorders>
            <w:noWrap/>
            <w:vAlign w:val="bottom"/>
          </w:tcPr>
          <w:p w:rsidR="00AA75EB" w:rsidRDefault="00AA75EB" w:rsidP="00510FAB">
            <w:pPr>
              <w:rPr>
                <w:rFonts w:eastAsia="Arial Unicode MS"/>
                <w:b/>
                <w:bC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b/>
                <w:bCs/>
              </w:rPr>
            </w:pPr>
            <w:r>
              <w:rPr>
                <w:b/>
                <w:bCs/>
              </w:rPr>
              <w:t>77,25%</w:t>
            </w:r>
          </w:p>
        </w:tc>
        <w:tc>
          <w:tcPr>
            <w:tcW w:w="959" w:type="dxa"/>
            <w:gridSpan w:val="3"/>
            <w:tcBorders>
              <w:top w:val="nil"/>
              <w:left w:val="nil"/>
              <w:bottom w:val="nil"/>
              <w:right w:val="nil"/>
            </w:tcBorders>
            <w:noWrap/>
            <w:vAlign w:val="bottom"/>
          </w:tcPr>
          <w:p w:rsidR="00AA75EB" w:rsidRDefault="00AA75EB" w:rsidP="00510FAB">
            <w:pPr>
              <w:rPr>
                <w:rFonts w:eastAsia="Arial Unicode MS"/>
                <w:b/>
                <w:bC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4462" w:type="dxa"/>
            <w:gridSpan w:val="5"/>
            <w:tcBorders>
              <w:top w:val="nil"/>
              <w:left w:val="nil"/>
              <w:bottom w:val="nil"/>
              <w:right w:val="nil"/>
            </w:tcBorders>
            <w:noWrap/>
            <w:vAlign w:val="bottom"/>
          </w:tcPr>
          <w:p w:rsidR="00AA75EB" w:rsidRDefault="00AA75EB" w:rsidP="00510FAB">
            <w:pPr>
              <w:rPr>
                <w:rFonts w:eastAsia="Arial Unicode MS"/>
                <w:b/>
                <w:bCs/>
                <w:u w:val="single"/>
              </w:rPr>
            </w:pPr>
            <w:r>
              <w:rPr>
                <w:b/>
                <w:bCs/>
                <w:u w:val="single"/>
              </w:rPr>
              <w:t>Relação de variáveis:</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V1</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Jornada mensal de trabalho:</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220</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V2</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Jornada diária de trabalho:                  220/30</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r>
              <w:t>220/30</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7,3333</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V3</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Total de horas anuais:</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r>
              <w:t>365*7,3333</w:t>
            </w:r>
          </w:p>
        </w:tc>
        <w:tc>
          <w:tcPr>
            <w:tcW w:w="1418" w:type="dxa"/>
            <w:gridSpan w:val="3"/>
            <w:tcBorders>
              <w:top w:val="nil"/>
              <w:left w:val="nil"/>
              <w:bottom w:val="nil"/>
              <w:right w:val="nil"/>
            </w:tcBorders>
            <w:noWrap/>
            <w:vAlign w:val="bottom"/>
          </w:tcPr>
          <w:p w:rsidR="00AA75EB" w:rsidRDefault="00AA75EB" w:rsidP="00510FAB">
            <w:pPr>
              <w:jc w:val="right"/>
              <w:rPr>
                <w:rFonts w:eastAsia="Arial Unicode MS"/>
              </w:rPr>
            </w:pPr>
            <w:r>
              <w:t>2676,65</w:t>
            </w: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TP</w:t>
            </w:r>
          </w:p>
        </w:tc>
        <w:tc>
          <w:tcPr>
            <w:tcW w:w="6117" w:type="dxa"/>
            <w:gridSpan w:val="6"/>
            <w:tcBorders>
              <w:top w:val="nil"/>
              <w:left w:val="nil"/>
              <w:bottom w:val="nil"/>
              <w:right w:val="nil"/>
            </w:tcBorders>
            <w:noWrap/>
            <w:vAlign w:val="bottom"/>
          </w:tcPr>
          <w:p w:rsidR="00AA75EB" w:rsidRDefault="00AA75EB" w:rsidP="00510FAB">
            <w:pPr>
              <w:rPr>
                <w:rFonts w:eastAsia="Arial Unicode MS"/>
              </w:rPr>
            </w:pPr>
            <w:r>
              <w:t>Tempo de permanência do funcionário na obra, em meses.</w:t>
            </w: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b/>
                <w:bCs/>
                <w:u w:val="single"/>
              </w:rPr>
            </w:pPr>
            <w:r>
              <w:rPr>
                <w:b/>
                <w:bCs/>
                <w:u w:val="single"/>
              </w:rPr>
              <w:t>Cálculos:</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rPr>
            </w:pPr>
            <w:r>
              <w:t>B1-</w:t>
            </w:r>
          </w:p>
        </w:tc>
        <w:tc>
          <w:tcPr>
            <w:tcW w:w="3420" w:type="dxa"/>
            <w:gridSpan w:val="3"/>
            <w:tcBorders>
              <w:top w:val="nil"/>
              <w:left w:val="nil"/>
              <w:bottom w:val="nil"/>
              <w:right w:val="nil"/>
            </w:tcBorders>
            <w:noWrap/>
            <w:vAlign w:val="bottom"/>
          </w:tcPr>
          <w:p w:rsidR="00AA75EB" w:rsidRDefault="00AA75EB" w:rsidP="00510FAB">
            <w:pPr>
              <w:rPr>
                <w:rFonts w:eastAsia="Arial Unicode MS"/>
              </w:rPr>
            </w:pPr>
            <w:r>
              <w:t>V1/V3</w:t>
            </w:r>
          </w:p>
        </w:tc>
        <w:tc>
          <w:tcPr>
            <w:tcW w:w="2697" w:type="dxa"/>
            <w:gridSpan w:val="3"/>
            <w:tcBorders>
              <w:top w:val="nil"/>
              <w:left w:val="nil"/>
              <w:bottom w:val="nil"/>
              <w:right w:val="nil"/>
            </w:tcBorders>
            <w:noWrap/>
            <w:vAlign w:val="bottom"/>
          </w:tcPr>
          <w:p w:rsidR="00AA75EB" w:rsidRDefault="00AA75EB" w:rsidP="00510FAB">
            <w:pPr>
              <w:rPr>
                <w:rFonts w:eastAsia="Arial Unicode MS"/>
              </w:rPr>
            </w:pPr>
          </w:p>
        </w:tc>
        <w:tc>
          <w:tcPr>
            <w:tcW w:w="1418"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959" w:type="dxa"/>
            <w:gridSpan w:val="3"/>
            <w:tcBorders>
              <w:top w:val="nil"/>
              <w:left w:val="nil"/>
              <w:bottom w:val="nil"/>
              <w:right w:val="nil"/>
            </w:tcBorders>
            <w:noWrap/>
            <w:vAlign w:val="bottom"/>
          </w:tcPr>
          <w:p w:rsidR="00AA75EB" w:rsidRDefault="00AA75EB" w:rsidP="00510FAB">
            <w:pPr>
              <w:rPr>
                <w:rFonts w:eastAsia="Arial Unicode MS"/>
              </w:rPr>
            </w:pPr>
          </w:p>
        </w:tc>
        <w:tc>
          <w:tcPr>
            <w:tcW w:w="87" w:type="dxa"/>
            <w:tcBorders>
              <w:top w:val="nil"/>
              <w:left w:val="nil"/>
              <w:bottom w:val="nil"/>
              <w:right w:val="nil"/>
            </w:tcBorders>
            <w:noWrap/>
            <w:vAlign w:val="bottom"/>
          </w:tcPr>
          <w:p w:rsidR="00AA75EB" w:rsidRDefault="00AA75EB" w:rsidP="00510FAB">
            <w:pPr>
              <w:rPr>
                <w:rFonts w:eastAsia="Arial Unicode MS"/>
              </w:rPr>
            </w:pPr>
          </w:p>
        </w:tc>
        <w:tc>
          <w:tcPr>
            <w:tcW w:w="959" w:type="dxa"/>
            <w:gridSpan w:val="4"/>
            <w:tcBorders>
              <w:top w:val="nil"/>
              <w:left w:val="nil"/>
              <w:bottom w:val="nil"/>
              <w:right w:val="nil"/>
            </w:tcBorders>
            <w:noWrap/>
            <w:vAlign w:val="bottom"/>
          </w:tcPr>
          <w:p w:rsidR="00AA75EB" w:rsidRDefault="00AA75EB" w:rsidP="00510FAB">
            <w:pPr>
              <w:rPr>
                <w:rFonts w:eastAsia="Arial Unicode MS"/>
              </w:rPr>
            </w:pPr>
          </w:p>
        </w:tc>
        <w:tc>
          <w:tcPr>
            <w:tcW w:w="959" w:type="dxa"/>
            <w:gridSpan w:val="2"/>
            <w:tcBorders>
              <w:top w:val="nil"/>
              <w:left w:val="nil"/>
              <w:bottom w:val="nil"/>
              <w:right w:val="nil"/>
            </w:tcBorders>
            <w:noWrap/>
            <w:vAlign w:val="bottom"/>
          </w:tcPr>
          <w:p w:rsidR="00AA75EB" w:rsidRDefault="00AA75EB" w:rsidP="00510FAB">
            <w:pPr>
              <w:rPr>
                <w:rFonts w:eastAsia="Arial Unicode M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rPr>
            </w:pPr>
          </w:p>
        </w:tc>
        <w:tc>
          <w:tcPr>
            <w:tcW w:w="1042" w:type="dxa"/>
            <w:gridSpan w:val="2"/>
            <w:tcBorders>
              <w:top w:val="nil"/>
              <w:left w:val="nil"/>
              <w:bottom w:val="nil"/>
              <w:right w:val="nil"/>
            </w:tcBorders>
            <w:noWrap/>
            <w:vAlign w:val="bottom"/>
          </w:tcPr>
          <w:p w:rsidR="00AA75EB" w:rsidRDefault="00AA75EB" w:rsidP="00510FAB">
            <w:pPr>
              <w:rPr>
                <w:rFonts w:eastAsia="Arial Unicode MS"/>
                <w:lang w:val="en-US"/>
              </w:rPr>
            </w:pPr>
            <w:r>
              <w:rPr>
                <w:lang w:val="en-US"/>
              </w:rPr>
              <w:t>C1-</w:t>
            </w:r>
          </w:p>
        </w:tc>
        <w:tc>
          <w:tcPr>
            <w:tcW w:w="3420" w:type="dxa"/>
            <w:gridSpan w:val="3"/>
            <w:tcBorders>
              <w:top w:val="nil"/>
              <w:left w:val="nil"/>
              <w:bottom w:val="nil"/>
              <w:right w:val="nil"/>
            </w:tcBorders>
            <w:noWrap/>
            <w:vAlign w:val="bottom"/>
          </w:tcPr>
          <w:p w:rsidR="00AA75EB" w:rsidRDefault="00AA75EB" w:rsidP="00510FAB">
            <w:pPr>
              <w:rPr>
                <w:rFonts w:eastAsia="Arial Unicode MS"/>
                <w:lang w:val="en-US"/>
              </w:rPr>
            </w:pPr>
            <w:r>
              <w:rPr>
                <w:lang w:val="en-US"/>
              </w:rPr>
              <w:t>50%x(FGTS+(</w:t>
            </w:r>
            <w:proofErr w:type="spellStart"/>
            <w:r>
              <w:rPr>
                <w:lang w:val="en-US"/>
              </w:rPr>
              <w:t>FGTSxB</w:t>
            </w:r>
            <w:proofErr w:type="spellEnd"/>
            <w:r>
              <w:rPr>
                <w:lang w:val="en-US"/>
              </w:rPr>
              <w:t>))</w:t>
            </w:r>
          </w:p>
        </w:tc>
        <w:tc>
          <w:tcPr>
            <w:tcW w:w="2697"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1418"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87" w:type="dxa"/>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4"/>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2"/>
            <w:tcBorders>
              <w:top w:val="nil"/>
              <w:left w:val="nil"/>
              <w:bottom w:val="nil"/>
              <w:right w:val="nil"/>
            </w:tcBorders>
            <w:noWrap/>
            <w:vAlign w:val="bottom"/>
          </w:tcPr>
          <w:p w:rsidR="00AA75EB" w:rsidRDefault="00AA75EB" w:rsidP="00510FAB">
            <w:pPr>
              <w:rPr>
                <w:rFonts w:eastAsia="Arial Unicode MS"/>
                <w:lang w:val="en-U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lang w:val="en-US"/>
              </w:rPr>
            </w:pPr>
          </w:p>
        </w:tc>
        <w:tc>
          <w:tcPr>
            <w:tcW w:w="1042" w:type="dxa"/>
            <w:gridSpan w:val="2"/>
            <w:tcBorders>
              <w:top w:val="nil"/>
              <w:left w:val="nil"/>
              <w:bottom w:val="nil"/>
              <w:right w:val="nil"/>
            </w:tcBorders>
            <w:noWrap/>
            <w:vAlign w:val="bottom"/>
          </w:tcPr>
          <w:p w:rsidR="00AA75EB" w:rsidRDefault="00AA75EB" w:rsidP="00510FAB">
            <w:pPr>
              <w:rPr>
                <w:rFonts w:eastAsia="Arial Unicode MS"/>
                <w:lang w:val="en-US"/>
              </w:rPr>
            </w:pPr>
            <w:r>
              <w:rPr>
                <w:lang w:val="en-US"/>
              </w:rPr>
              <w:t>C2-</w:t>
            </w:r>
          </w:p>
        </w:tc>
        <w:tc>
          <w:tcPr>
            <w:tcW w:w="3420" w:type="dxa"/>
            <w:gridSpan w:val="3"/>
            <w:tcBorders>
              <w:top w:val="nil"/>
              <w:left w:val="nil"/>
              <w:bottom w:val="nil"/>
              <w:right w:val="nil"/>
            </w:tcBorders>
            <w:noWrap/>
            <w:vAlign w:val="bottom"/>
          </w:tcPr>
          <w:p w:rsidR="00AA75EB" w:rsidRDefault="00AA75EB" w:rsidP="00510FAB">
            <w:pPr>
              <w:rPr>
                <w:rFonts w:eastAsia="Arial Unicode MS"/>
                <w:lang w:val="en-US"/>
              </w:rPr>
            </w:pPr>
            <w:r>
              <w:rPr>
                <w:lang w:val="en-US"/>
              </w:rPr>
              <w:t>1,33xV1/V3</w:t>
            </w:r>
          </w:p>
        </w:tc>
        <w:tc>
          <w:tcPr>
            <w:tcW w:w="2697"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1418"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3"/>
            <w:tcBorders>
              <w:top w:val="nil"/>
              <w:left w:val="nil"/>
              <w:bottom w:val="nil"/>
              <w:right w:val="nil"/>
            </w:tcBorders>
            <w:noWrap/>
            <w:vAlign w:val="bottom"/>
          </w:tcPr>
          <w:p w:rsidR="00AA75EB" w:rsidRDefault="00AA75EB" w:rsidP="00510FAB">
            <w:pPr>
              <w:rPr>
                <w:rFonts w:eastAsia="Arial Unicode MS"/>
                <w:lang w:val="en-US"/>
              </w:rPr>
            </w:pPr>
          </w:p>
        </w:tc>
        <w:tc>
          <w:tcPr>
            <w:tcW w:w="87" w:type="dxa"/>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4"/>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2"/>
            <w:tcBorders>
              <w:top w:val="nil"/>
              <w:left w:val="nil"/>
              <w:bottom w:val="nil"/>
              <w:right w:val="nil"/>
            </w:tcBorders>
            <w:noWrap/>
            <w:vAlign w:val="bottom"/>
          </w:tcPr>
          <w:p w:rsidR="00AA75EB" w:rsidRDefault="00AA75EB" w:rsidP="00510FAB">
            <w:pPr>
              <w:rPr>
                <w:rFonts w:eastAsia="Arial Unicode MS"/>
                <w:lang w:val="en-US"/>
              </w:rPr>
            </w:pPr>
          </w:p>
        </w:tc>
      </w:tr>
      <w:tr w:rsidR="00AA75EB" w:rsidTr="00510FAB">
        <w:trPr>
          <w:trHeight w:val="255"/>
        </w:trPr>
        <w:tc>
          <w:tcPr>
            <w:tcW w:w="38" w:type="dxa"/>
            <w:tcBorders>
              <w:top w:val="nil"/>
              <w:left w:val="nil"/>
              <w:bottom w:val="nil"/>
              <w:right w:val="nil"/>
            </w:tcBorders>
            <w:noWrap/>
            <w:vAlign w:val="bottom"/>
          </w:tcPr>
          <w:p w:rsidR="00AA75EB" w:rsidRDefault="00AA75EB" w:rsidP="00510FAB">
            <w:pPr>
              <w:rPr>
                <w:rFonts w:eastAsia="Arial Unicode MS"/>
                <w:lang w:val="en-US"/>
              </w:rPr>
            </w:pPr>
          </w:p>
        </w:tc>
        <w:tc>
          <w:tcPr>
            <w:tcW w:w="1042" w:type="dxa"/>
            <w:gridSpan w:val="2"/>
            <w:tcBorders>
              <w:top w:val="nil"/>
              <w:left w:val="nil"/>
              <w:bottom w:val="nil"/>
              <w:right w:val="nil"/>
            </w:tcBorders>
            <w:noWrap/>
            <w:vAlign w:val="bottom"/>
          </w:tcPr>
          <w:p w:rsidR="00AA75EB" w:rsidRDefault="00AA75EB" w:rsidP="00510FAB">
            <w:pPr>
              <w:rPr>
                <w:rFonts w:eastAsia="Arial Unicode MS"/>
                <w:lang w:val="en-US"/>
              </w:rPr>
            </w:pPr>
            <w:r>
              <w:rPr>
                <w:lang w:val="en-US"/>
              </w:rPr>
              <w:t>C3-</w:t>
            </w:r>
          </w:p>
        </w:tc>
        <w:tc>
          <w:tcPr>
            <w:tcW w:w="3420" w:type="dxa"/>
            <w:gridSpan w:val="3"/>
            <w:tcBorders>
              <w:top w:val="nil"/>
              <w:left w:val="nil"/>
              <w:bottom w:val="nil"/>
              <w:right w:val="nil"/>
            </w:tcBorders>
            <w:noWrap/>
            <w:vAlign w:val="bottom"/>
          </w:tcPr>
          <w:p w:rsidR="00AA75EB" w:rsidRDefault="00AA75EB" w:rsidP="00510FAB">
            <w:pPr>
              <w:ind w:left="-315"/>
              <w:rPr>
                <w:rFonts w:eastAsia="Arial Unicode MS"/>
                <w:lang w:val="en-US"/>
              </w:rPr>
            </w:pPr>
            <w:r>
              <w:rPr>
                <w:lang w:val="en-US"/>
              </w:rPr>
              <w:t>V1/(V3/12xTP)</w:t>
            </w:r>
          </w:p>
        </w:tc>
        <w:tc>
          <w:tcPr>
            <w:tcW w:w="6033" w:type="dxa"/>
            <w:gridSpan w:val="12"/>
            <w:tcBorders>
              <w:top w:val="nil"/>
              <w:left w:val="nil"/>
              <w:bottom w:val="nil"/>
              <w:right w:val="nil"/>
            </w:tcBorders>
            <w:noWrap/>
            <w:vAlign w:val="bottom"/>
          </w:tcPr>
          <w:p w:rsidR="00AA75EB" w:rsidRDefault="00AA75EB" w:rsidP="00510FAB">
            <w:pPr>
              <w:rPr>
                <w:rFonts w:eastAsia="Arial Unicode MS"/>
                <w:lang w:val="en-US"/>
              </w:rPr>
            </w:pPr>
            <w:r>
              <w:rPr>
                <w:lang w:val="en-US"/>
              </w:rPr>
              <w:t xml:space="preserve"> </w:t>
            </w:r>
          </w:p>
        </w:tc>
        <w:tc>
          <w:tcPr>
            <w:tcW w:w="87" w:type="dxa"/>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4"/>
            <w:tcBorders>
              <w:top w:val="nil"/>
              <w:left w:val="nil"/>
              <w:bottom w:val="nil"/>
              <w:right w:val="nil"/>
            </w:tcBorders>
            <w:noWrap/>
            <w:vAlign w:val="bottom"/>
          </w:tcPr>
          <w:p w:rsidR="00AA75EB" w:rsidRDefault="00AA75EB" w:rsidP="00510FAB">
            <w:pPr>
              <w:rPr>
                <w:rFonts w:eastAsia="Arial Unicode MS"/>
                <w:lang w:val="en-US"/>
              </w:rPr>
            </w:pPr>
          </w:p>
        </w:tc>
        <w:tc>
          <w:tcPr>
            <w:tcW w:w="959" w:type="dxa"/>
            <w:gridSpan w:val="2"/>
            <w:tcBorders>
              <w:top w:val="nil"/>
              <w:left w:val="nil"/>
              <w:bottom w:val="nil"/>
              <w:right w:val="nil"/>
            </w:tcBorders>
            <w:noWrap/>
            <w:vAlign w:val="bottom"/>
          </w:tcPr>
          <w:p w:rsidR="00AA75EB" w:rsidRDefault="00AA75EB" w:rsidP="00510FAB">
            <w:pPr>
              <w:rPr>
                <w:rFonts w:eastAsia="Arial Unicode MS"/>
                <w:lang w:val="en-U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gridBefore w:val="3"/>
          <w:gridAfter w:val="3"/>
          <w:wBefore w:w="1080" w:type="dxa"/>
          <w:wAfter w:w="1238" w:type="dxa"/>
          <w:trHeight w:val="255"/>
        </w:trPr>
        <w:tc>
          <w:tcPr>
            <w:tcW w:w="418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u w:val="single"/>
              </w:rPr>
            </w:pPr>
            <w:r>
              <w:rPr>
                <w:b/>
                <w:bCs/>
                <w:u w:val="single"/>
              </w:rPr>
              <w:t>Relação de variáveis:</w:t>
            </w: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V1</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Jornada mensal de trabalho:</w:t>
            </w: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220</w:t>
            </w: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V2</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Jornada diária de trabalho:                  220/30</w:t>
            </w: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220/30</w:t>
            </w: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7,3333</w:t>
            </w: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V3</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Total de horas anuais:</w:t>
            </w: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365*7,3333</w:t>
            </w: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2676,65</w:t>
            </w: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TP</w:t>
            </w:r>
          </w:p>
        </w:tc>
        <w:tc>
          <w:tcPr>
            <w:tcW w:w="5920" w:type="dxa"/>
            <w:gridSpan w:val="7"/>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Tempo de permanência do funcionário na obra, em meses.</w:t>
            </w: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u w:val="single"/>
              </w:rPr>
            </w:pPr>
            <w:r>
              <w:rPr>
                <w:b/>
                <w:bCs/>
                <w:u w:val="single"/>
              </w:rPr>
              <w:t>Cálculos:</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B1-</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V1/V3</w:t>
            </w: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C1-</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50%x(FGTS+(</w:t>
            </w:r>
            <w:proofErr w:type="spellStart"/>
            <w:r>
              <w:rPr>
                <w:lang w:val="en-US"/>
              </w:rPr>
              <w:t>FGTSxB</w:t>
            </w:r>
            <w:proofErr w:type="spellEnd"/>
            <w:r>
              <w:rPr>
                <w:lang w:val="en-US"/>
              </w:rPr>
              <w:t>))</w:t>
            </w: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C2-</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1,33xV1/V3</w:t>
            </w: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C3-</w:t>
            </w: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V1/(V3/12xTP)</w:t>
            </w:r>
          </w:p>
        </w:tc>
        <w:tc>
          <w:tcPr>
            <w:tcW w:w="6040" w:type="dxa"/>
            <w:gridSpan w:val="1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 xml:space="preserve">  </w:t>
            </w:r>
          </w:p>
        </w:tc>
      </w:tr>
      <w:tr w:rsidR="00AA75EB" w:rsidTr="00510FAB">
        <w:trPr>
          <w:gridBefore w:val="3"/>
          <w:gridAfter w:val="3"/>
          <w:wBefore w:w="1080" w:type="dxa"/>
          <w:wAfter w:w="1238"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32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2700" w:type="dxa"/>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bl>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p w:rsidR="00AA75EB" w:rsidRDefault="00AA75EB" w:rsidP="00AA75EB">
      <w:pPr>
        <w:rPr>
          <w:sz w:val="32"/>
          <w:lang w:val="en-US"/>
        </w:rPr>
      </w:pPr>
    </w:p>
    <w:tbl>
      <w:tblPr>
        <w:tblW w:w="12984" w:type="dxa"/>
        <w:tblLayout w:type="fixed"/>
        <w:tblCellMar>
          <w:left w:w="0" w:type="dxa"/>
          <w:right w:w="0" w:type="dxa"/>
        </w:tblCellMar>
        <w:tblLook w:val="0000" w:firstRow="0" w:lastRow="0" w:firstColumn="0" w:lastColumn="0" w:noHBand="0" w:noVBand="0"/>
      </w:tblPr>
      <w:tblGrid>
        <w:gridCol w:w="960"/>
        <w:gridCol w:w="3220"/>
        <w:gridCol w:w="2644"/>
        <w:gridCol w:w="1393"/>
        <w:gridCol w:w="60"/>
        <w:gridCol w:w="390"/>
        <w:gridCol w:w="1985"/>
        <w:gridCol w:w="60"/>
        <w:gridCol w:w="22"/>
        <w:gridCol w:w="910"/>
        <w:gridCol w:w="60"/>
        <w:gridCol w:w="60"/>
        <w:gridCol w:w="1220"/>
      </w:tblGrid>
      <w:tr w:rsidR="00AA75EB" w:rsidTr="00510FAB">
        <w:trPr>
          <w:gridAfter w:val="1"/>
          <w:wAfter w:w="1220" w:type="dxa"/>
          <w:trHeight w:val="270"/>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4037"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2375"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gridAfter w:val="1"/>
          <w:wAfter w:w="1220" w:type="dxa"/>
          <w:trHeight w:val="255"/>
        </w:trPr>
        <w:tc>
          <w:tcPr>
            <w:tcW w:w="960" w:type="dxa"/>
            <w:tcBorders>
              <w:top w:val="single" w:sz="8" w:space="0" w:color="auto"/>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 </w:t>
            </w:r>
          </w:p>
        </w:tc>
        <w:tc>
          <w:tcPr>
            <w:tcW w:w="3220" w:type="dxa"/>
            <w:tcBorders>
              <w:top w:val="single" w:sz="8" w:space="0" w:color="auto"/>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 </w:t>
            </w:r>
          </w:p>
        </w:tc>
        <w:tc>
          <w:tcPr>
            <w:tcW w:w="4037" w:type="dxa"/>
            <w:gridSpan w:val="2"/>
            <w:tcBorders>
              <w:top w:val="single" w:sz="8" w:space="0" w:color="auto"/>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 </w:t>
            </w:r>
          </w:p>
        </w:tc>
        <w:tc>
          <w:tcPr>
            <w:tcW w:w="60" w:type="dxa"/>
            <w:tcBorders>
              <w:top w:val="single" w:sz="8" w:space="0" w:color="auto"/>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 </w:t>
            </w:r>
          </w:p>
        </w:tc>
        <w:tc>
          <w:tcPr>
            <w:tcW w:w="2375" w:type="dxa"/>
            <w:gridSpan w:val="2"/>
            <w:tcBorders>
              <w:top w:val="single" w:sz="8" w:space="0" w:color="auto"/>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 </w:t>
            </w:r>
          </w:p>
        </w:tc>
        <w:tc>
          <w:tcPr>
            <w:tcW w:w="7707"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jc w:val="center"/>
              <w:rPr>
                <w:rFonts w:eastAsia="Arial Unicode MS"/>
                <w:b/>
                <w:bCs/>
              </w:rPr>
            </w:pPr>
            <w:r>
              <w:rPr>
                <w:b/>
                <w:bCs/>
              </w:rPr>
              <w:t>E N C A R G O S</w:t>
            </w:r>
            <w:proofErr w:type="gramStart"/>
            <w:r>
              <w:rPr>
                <w:b/>
                <w:bCs/>
              </w:rPr>
              <w:t xml:space="preserve">    </w:t>
            </w:r>
            <w:proofErr w:type="spellStart"/>
            <w:proofErr w:type="gramEnd"/>
            <w:r>
              <w:rPr>
                <w:b/>
                <w:bCs/>
              </w:rPr>
              <w:t>S</w:t>
            </w:r>
            <w:proofErr w:type="spellEnd"/>
            <w:r>
              <w:rPr>
                <w:b/>
                <w:bCs/>
              </w:rPr>
              <w:t xml:space="preserve"> O C I A I S</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7707" w:type="dxa"/>
            <w:gridSpan w:val="5"/>
            <w:tcBorders>
              <w:top w:val="nil"/>
              <w:left w:val="nil"/>
              <w:bottom w:val="nil"/>
              <w:right w:val="nil"/>
            </w:tcBorders>
            <w:noWrap/>
            <w:tcMar>
              <w:top w:w="20" w:type="dxa"/>
              <w:left w:w="20" w:type="dxa"/>
              <w:bottom w:w="0" w:type="dxa"/>
              <w:right w:w="20" w:type="dxa"/>
            </w:tcMar>
            <w:vAlign w:val="bottom"/>
          </w:tcPr>
          <w:p w:rsidR="00AA75EB" w:rsidRDefault="00AA75EB" w:rsidP="00510FAB">
            <w:pPr>
              <w:jc w:val="center"/>
              <w:rPr>
                <w:rFonts w:eastAsia="Arial Unicode MS"/>
                <w:b/>
                <w:bCs/>
              </w:rPr>
            </w:pPr>
            <w:r>
              <w:rPr>
                <w:b/>
                <w:bCs/>
              </w:rPr>
              <w:t>Planilha de Cálculo - Horistas</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3"/>
          <w:wAfter w:w="1340" w:type="dxa"/>
          <w:trHeight w:val="270"/>
        </w:trPr>
        <w:tc>
          <w:tcPr>
            <w:tcW w:w="960" w:type="dxa"/>
            <w:tcBorders>
              <w:top w:val="nil"/>
              <w:left w:val="single" w:sz="8" w:space="0" w:color="auto"/>
              <w:bottom w:val="single" w:sz="8" w:space="0" w:color="auto"/>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7707" w:type="dxa"/>
            <w:gridSpan w:val="5"/>
            <w:tcBorders>
              <w:top w:val="nil"/>
              <w:left w:val="nil"/>
              <w:bottom w:val="single" w:sz="8" w:space="0" w:color="auto"/>
              <w:right w:val="nil"/>
            </w:tcBorders>
            <w:noWrap/>
            <w:tcMar>
              <w:top w:w="20" w:type="dxa"/>
              <w:left w:w="20" w:type="dxa"/>
              <w:bottom w:w="0" w:type="dxa"/>
              <w:right w:w="20" w:type="dxa"/>
            </w:tcMar>
            <w:vAlign w:val="bottom"/>
          </w:tcPr>
          <w:p w:rsidR="00AA75EB" w:rsidRDefault="00AA75EB" w:rsidP="00510FAB">
            <w:pPr>
              <w:jc w:val="center"/>
              <w:rPr>
                <w:rFonts w:eastAsia="Arial Unicode MS"/>
                <w:b/>
                <w:bCs/>
              </w:rPr>
            </w:pPr>
            <w:r>
              <w:rPr>
                <w:b/>
                <w:bCs/>
              </w:rPr>
              <w:t xml:space="preserve"> </w:t>
            </w:r>
          </w:p>
        </w:tc>
        <w:tc>
          <w:tcPr>
            <w:tcW w:w="1985"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 </w:t>
            </w:r>
          </w:p>
        </w:tc>
        <w:tc>
          <w:tcPr>
            <w:tcW w:w="8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c>
          <w:tcPr>
            <w:tcW w:w="91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70"/>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A-</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Encargos Sociais Básicos</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70"/>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A1-</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roofErr w:type="spellStart"/>
            <w:r>
              <w:t>Seconci</w:t>
            </w:r>
            <w:proofErr w:type="spellEnd"/>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0,00%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A1=</w:t>
            </w:r>
          </w:p>
        </w:tc>
        <w:tc>
          <w:tcPr>
            <w:tcW w:w="932" w:type="dxa"/>
            <w:gridSpan w:val="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0,00%</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A2-</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INSS</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20,00%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A3-</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FGTS</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8,00%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A4-</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roofErr w:type="gramStart"/>
            <w:r>
              <w:t>Incra</w:t>
            </w:r>
            <w:proofErr w:type="gramEnd"/>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0,20%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A5-</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Salário Educação </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2,50%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A6-</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roofErr w:type="gramStart"/>
            <w:r>
              <w:t>Sebrae</w:t>
            </w:r>
            <w:proofErr w:type="gramEnd"/>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0,60%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ind w:right="972"/>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A7-</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Seguro contra acidente</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3,00%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A8-</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roofErr w:type="gramStart"/>
            <w:r>
              <w:t>Senai</w:t>
            </w:r>
            <w:proofErr w:type="gramEnd"/>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1,00%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A9-</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roofErr w:type="spellStart"/>
            <w:r>
              <w:rPr>
                <w:lang w:val="es-ES_tradnl"/>
              </w:rPr>
              <w:t>Sesi</w:t>
            </w:r>
            <w:proofErr w:type="spellEnd"/>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lang w:val="es-ES_tradnl"/>
              </w:rPr>
            </w:pPr>
            <w:r>
              <w:rPr>
                <w:lang w:val="es-ES_tradnl"/>
              </w:rPr>
              <w:t>1,50%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lang w:val="es-ES_tradnl"/>
              </w:rPr>
            </w:pPr>
            <w:r>
              <w:rPr>
                <w:lang w:val="es-ES_tradnl"/>
              </w:rP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r>
              <w:rPr>
                <w:lang w:val="es-ES_tradnl"/>
              </w:rP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lang w:val="es-ES_tradnl"/>
              </w:rPr>
            </w:pPr>
            <w:r>
              <w:rPr>
                <w:b/>
                <w:bCs/>
                <w:lang w:val="es-ES_tradnl"/>
              </w:rPr>
              <w:t>Total</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lang w:val="es-ES_tradnl"/>
              </w:rPr>
            </w:pPr>
            <w:r>
              <w:rPr>
                <w:b/>
                <w:bCs/>
                <w:lang w:val="es-ES_tradnl"/>
              </w:rPr>
              <w:t>36,80%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jc w:val="center"/>
              <w:rPr>
                <w:rFonts w:eastAsia="Arial Unicode MS"/>
                <w:b/>
                <w:bCs/>
                <w:lang w:val="es-ES_tradnl"/>
              </w:rPr>
            </w:pPr>
            <w:r>
              <w:rPr>
                <w:b/>
                <w:bCs/>
                <w:lang w:val="es-ES_tradnl"/>
              </w:rPr>
              <w:t xml:space="preserve">A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r>
              <w:rPr>
                <w:lang w:val="es-ES_tradnl"/>
              </w:rP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lang w:val="es-ES_tradnl"/>
              </w:rPr>
            </w:pPr>
            <w:r>
              <w:rPr>
                <w:lang w:val="es-ES_tradnl"/>
              </w:rP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s-ES_tradnl"/>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B-</w:t>
            </w:r>
          </w:p>
        </w:tc>
        <w:tc>
          <w:tcPr>
            <w:tcW w:w="5864"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Encargos Sociais Que Recebem Incidências de A</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B1-</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Descanso Semanal e Feriados</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18"/>
                <w:szCs w:val="18"/>
              </w:rPr>
            </w:pPr>
            <w:r>
              <w:rPr>
                <w:sz w:val="18"/>
                <w:szCs w:val="18"/>
              </w:rPr>
              <w:t xml:space="preserve"> </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22,90%</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B2-</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Auxílio enfermidade</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18"/>
                <w:szCs w:val="18"/>
              </w:rPr>
            </w:pPr>
            <w:r>
              <w:rPr>
                <w:sz w:val="18"/>
                <w:szCs w:val="18"/>
              </w:rPr>
              <w:t xml:space="preserve"> </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0,79%</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B3-</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Licença paternidade</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18"/>
                <w:szCs w:val="18"/>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0,34%</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B4-</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13º Salário</w:t>
            </w:r>
            <w:proofErr w:type="gramStart"/>
            <w:r>
              <w:t xml:space="preserve">  </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18"/>
                <w:szCs w:val="18"/>
              </w:rPr>
            </w:pPr>
            <w:proofErr w:type="gramEnd"/>
            <w:r>
              <w:rPr>
                <w:sz w:val="18"/>
                <w:szCs w:val="18"/>
              </w:rPr>
              <w:t xml:space="preserve"> </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10,57%</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B5-</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Dias de chuva e faltas justificadas</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18"/>
                <w:szCs w:val="18"/>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4,57%</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Total</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39,17%</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jc w:val="center"/>
              <w:rPr>
                <w:rFonts w:eastAsia="Arial Unicode MS"/>
                <w:b/>
                <w:bCs/>
              </w:rPr>
            </w:pPr>
            <w:r>
              <w:rPr>
                <w:b/>
                <w:bCs/>
              </w:rPr>
              <w:t>B</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C-</w:t>
            </w:r>
          </w:p>
        </w:tc>
        <w:tc>
          <w:tcPr>
            <w:tcW w:w="5864"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Encargos Que Não Recebem Incidências Globais de A</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C1-</w:t>
            </w:r>
          </w:p>
        </w:tc>
        <w:tc>
          <w:tcPr>
            <w:tcW w:w="5864"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Depósito por despedida injusta</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5,57%</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70"/>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C2-</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Férias</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18"/>
                <w:szCs w:val="18"/>
              </w:rPr>
            </w:pPr>
            <w:r>
              <w:rPr>
                <w:sz w:val="18"/>
                <w:szCs w:val="18"/>
              </w:rPr>
              <w:t xml:space="preserve"> </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14,06%</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70"/>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C3-</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Aviso prévio</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18"/>
                <w:szCs w:val="18"/>
              </w:rPr>
            </w:pPr>
            <w:r>
              <w:rPr>
                <w:sz w:val="18"/>
                <w:szCs w:val="18"/>
              </w:rPr>
              <w:t xml:space="preserve"> </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13,12%</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TP</w:t>
            </w:r>
            <w:r>
              <w:rPr>
                <w:b/>
                <w:bCs/>
              </w:rPr>
              <w:lastRenderedPageBreak/>
              <w:t xml:space="preserve"> =</w:t>
            </w:r>
          </w:p>
        </w:tc>
        <w:tc>
          <w:tcPr>
            <w:tcW w:w="932" w:type="dxa"/>
            <w:gridSpan w:val="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lastRenderedPageBreak/>
              <w:t>9,67</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lastRenderedPageBreak/>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Total</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32,75%</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jc w:val="center"/>
              <w:rPr>
                <w:rFonts w:eastAsia="Arial Unicode MS"/>
                <w:b/>
                <w:bCs/>
              </w:rPr>
            </w:pPr>
            <w:r>
              <w:rPr>
                <w:b/>
                <w:bCs/>
              </w:rPr>
              <w:t>C</w:t>
            </w:r>
          </w:p>
        </w:tc>
        <w:tc>
          <w:tcPr>
            <w:tcW w:w="2332" w:type="dxa"/>
            <w:gridSpan w:val="6"/>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r>
      <w:tr w:rsidR="00AA75EB" w:rsidTr="00510FAB">
        <w:trPr>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2332" w:type="dxa"/>
            <w:gridSpan w:val="6"/>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D-</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Taxa de Reincidência</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D1-</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Reincidência de A sobre B</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 x B%</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14,41%</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D2-</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Reincidência de A sobre C3</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 x C3%</w:t>
            </w: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4,83%</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Total</w:t>
            </w: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19,24%</w:t>
            </w: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jc w:val="center"/>
              <w:rPr>
                <w:rFonts w:eastAsia="Arial Unicode MS"/>
                <w:b/>
                <w:bCs/>
              </w:rPr>
            </w:pPr>
            <w:r>
              <w:rPr>
                <w:b/>
                <w:bCs/>
              </w:rPr>
              <w:t>D</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single" w:sz="8" w:space="0" w:color="auto"/>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70"/>
        </w:trPr>
        <w:tc>
          <w:tcPr>
            <w:tcW w:w="960" w:type="dxa"/>
            <w:tcBorders>
              <w:top w:val="nil"/>
              <w:left w:val="single" w:sz="8" w:space="0" w:color="auto"/>
              <w:bottom w:val="single" w:sz="8" w:space="0" w:color="auto"/>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3220" w:type="dxa"/>
            <w:tcBorders>
              <w:top w:val="nil"/>
              <w:left w:val="nil"/>
              <w:bottom w:val="single" w:sz="8" w:space="0" w:color="auto"/>
              <w:right w:val="nil"/>
            </w:tcBorders>
            <w:noWrap/>
            <w:tcMar>
              <w:top w:w="20" w:type="dxa"/>
              <w:left w:w="20" w:type="dxa"/>
              <w:bottom w:w="0" w:type="dxa"/>
              <w:right w:w="20" w:type="dxa"/>
            </w:tcMar>
            <w:vAlign w:val="bottom"/>
          </w:tcPr>
          <w:p w:rsidR="00AA75EB" w:rsidRDefault="00AA75EB" w:rsidP="00510FAB">
            <w:pPr>
              <w:rPr>
                <w:rFonts w:eastAsia="Arial Unicode MS"/>
                <w:b/>
                <w:bCs/>
              </w:rPr>
            </w:pPr>
            <w:r>
              <w:rPr>
                <w:b/>
                <w:bCs/>
              </w:rPr>
              <w:t>TOTAL DOS ENCARGOS</w:t>
            </w:r>
          </w:p>
        </w:tc>
        <w:tc>
          <w:tcPr>
            <w:tcW w:w="2644" w:type="dxa"/>
            <w:tcBorders>
              <w:top w:val="nil"/>
              <w:left w:val="nil"/>
              <w:bottom w:val="single" w:sz="8" w:space="0" w:color="auto"/>
              <w:right w:val="nil"/>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1843" w:type="dxa"/>
            <w:gridSpan w:val="3"/>
            <w:tcBorders>
              <w:top w:val="nil"/>
              <w:left w:val="nil"/>
              <w:bottom w:val="single" w:sz="8" w:space="0" w:color="auto"/>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127,96%</w:t>
            </w:r>
          </w:p>
        </w:tc>
        <w:tc>
          <w:tcPr>
            <w:tcW w:w="1985"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rPr>
                <w:rFonts w:eastAsia="Arial Unicode MS"/>
              </w:rPr>
            </w:pPr>
            <w:r>
              <w:t> </w:t>
            </w: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gridAfter w:val="1"/>
          <w:wAfter w:w="1220" w:type="dxa"/>
          <w:trHeight w:val="255"/>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32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2644"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843" w:type="dxa"/>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985"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932"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bl>
    <w:p w:rsidR="00AA75EB" w:rsidRDefault="00AA75EB" w:rsidP="00AA75EB">
      <w:pPr>
        <w:jc w:val="center"/>
        <w:rPr>
          <w:b/>
          <w:bCs/>
          <w:sz w:val="22"/>
          <w:szCs w:val="24"/>
        </w:rPr>
      </w:pPr>
    </w:p>
    <w:tbl>
      <w:tblPr>
        <w:tblW w:w="8300" w:type="dxa"/>
        <w:tblCellMar>
          <w:left w:w="0" w:type="dxa"/>
          <w:right w:w="0" w:type="dxa"/>
        </w:tblCellMar>
        <w:tblLook w:val="0000" w:firstRow="0" w:lastRow="0" w:firstColumn="0" w:lastColumn="0" w:noHBand="0" w:noVBand="0"/>
      </w:tblPr>
      <w:tblGrid>
        <w:gridCol w:w="793"/>
        <w:gridCol w:w="3387"/>
        <w:gridCol w:w="2700"/>
        <w:gridCol w:w="1420"/>
      </w:tblGrid>
      <w:tr w:rsidR="00AA75EB" w:rsidTr="00510FAB">
        <w:trPr>
          <w:trHeight w:val="255"/>
        </w:trPr>
        <w:tc>
          <w:tcPr>
            <w:tcW w:w="418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u w:val="single"/>
              </w:rPr>
            </w:pPr>
            <w:r>
              <w:rPr>
                <w:b/>
                <w:bCs/>
                <w:u w:val="single"/>
              </w:rPr>
              <w:t>Relação de variáveis:</w:t>
            </w:r>
          </w:p>
        </w:tc>
        <w:tc>
          <w:tcPr>
            <w:tcW w:w="270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142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V1</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Jornada mensal de trabalho:</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220</w:t>
            </w: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V2</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Jornada diária de trabalho:                  220/30</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220/30</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7,3333</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V3</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Total de horas anuais:</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365*7,3333</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2676,65</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V4</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Descanso semanal remunerado:</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ND*7,3333</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381,33</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V5</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Feriados:</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NF*7,3333</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95,33</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V6</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Auxílio enfermidade:</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15*7,3333*PA1</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16,50</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V7</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Licença paternidade:</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5*7,3333*PA2</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7,11</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V8</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Dias de chuva e faltas justificadas</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ND*7,3333</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95,19</w:t>
            </w: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V9</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Horas produtivas em um ano:</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V3-V4-V5-V6-V7-V8</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rPr>
            </w:pPr>
            <w:r>
              <w:t>2081,19</w:t>
            </w: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TP</w:t>
            </w:r>
          </w:p>
        </w:tc>
        <w:tc>
          <w:tcPr>
            <w:tcW w:w="0" w:type="auto"/>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Tempo de permanência do funcionário na obra em meses.</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b/>
                <w:bCs/>
                <w:u w:val="single"/>
              </w:rPr>
            </w:pPr>
            <w:r>
              <w:rPr>
                <w:b/>
                <w:bCs/>
                <w:u w:val="single"/>
              </w:rPr>
              <w:t>Cálculos:</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B1-</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(V4+V5)/V9</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B2-</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V6/V9</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B3-</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V7/V9</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B4-</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V1/V9</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B5-</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V8/V9</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C1-</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50%x(FGTS+(</w:t>
            </w:r>
            <w:proofErr w:type="spellStart"/>
            <w:r>
              <w:rPr>
                <w:lang w:val="en-US"/>
              </w:rPr>
              <w:t>FGTSxB</w:t>
            </w:r>
            <w:proofErr w:type="spellEnd"/>
            <w:r>
              <w:rPr>
                <w:lang w:val="en-US"/>
              </w:rPr>
              <w:t>))</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C2-</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1,33xV1/V9</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C3-</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r>
              <w:rPr>
                <w:lang w:val="en-US"/>
              </w:rPr>
              <w:t>V1/(V9/12xTP)</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bl>
    <w:p w:rsidR="00AA75EB" w:rsidRDefault="00AA75EB" w:rsidP="00AA75EB">
      <w:pPr>
        <w:jc w:val="center"/>
        <w:rPr>
          <w:b/>
          <w:bCs/>
          <w:sz w:val="22"/>
          <w:szCs w:val="24"/>
          <w:lang w:val="en-US"/>
        </w:rPr>
      </w:pPr>
    </w:p>
    <w:p w:rsidR="00AA75EB" w:rsidRDefault="00AA75EB" w:rsidP="00AA75EB">
      <w:pPr>
        <w:jc w:val="center"/>
        <w:rPr>
          <w:b/>
          <w:bCs/>
          <w:sz w:val="22"/>
          <w:szCs w:val="24"/>
          <w:lang w:val="en-US"/>
        </w:rPr>
      </w:pPr>
    </w:p>
    <w:tbl>
      <w:tblPr>
        <w:tblW w:w="5760" w:type="dxa"/>
        <w:tblCellMar>
          <w:left w:w="0" w:type="dxa"/>
          <w:right w:w="0" w:type="dxa"/>
        </w:tblCellMar>
        <w:tblLook w:val="0000" w:firstRow="0" w:lastRow="0" w:firstColumn="0" w:lastColumn="0" w:noHBand="0" w:noVBand="0"/>
      </w:tblPr>
      <w:tblGrid>
        <w:gridCol w:w="960"/>
        <w:gridCol w:w="960"/>
        <w:gridCol w:w="960"/>
        <w:gridCol w:w="960"/>
        <w:gridCol w:w="960"/>
        <w:gridCol w:w="960"/>
      </w:tblGrid>
      <w:tr w:rsidR="00AA75EB" w:rsidTr="00510FAB">
        <w:trPr>
          <w:trHeight w:val="270"/>
        </w:trPr>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c>
          <w:tcPr>
            <w:tcW w:w="9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lang w:val="en-US"/>
              </w:rPr>
            </w:pP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ND=</w:t>
            </w:r>
          </w:p>
        </w:tc>
        <w:tc>
          <w:tcPr>
            <w:tcW w:w="0" w:type="auto"/>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52</w:t>
            </w:r>
          </w:p>
        </w:tc>
        <w:tc>
          <w:tcPr>
            <w:tcW w:w="0" w:type="auto"/>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Nº de domingos no ano</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NF=</w:t>
            </w:r>
          </w:p>
        </w:tc>
        <w:tc>
          <w:tcPr>
            <w:tcW w:w="0" w:type="auto"/>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13</w:t>
            </w:r>
          </w:p>
        </w:tc>
        <w:tc>
          <w:tcPr>
            <w:tcW w:w="0" w:type="auto"/>
            <w:gridSpan w:val="3"/>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Nº de feriados no ano</w:t>
            </w: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 xml:space="preserve"> PA1=</w:t>
            </w:r>
          </w:p>
        </w:tc>
        <w:tc>
          <w:tcPr>
            <w:tcW w:w="0" w:type="auto"/>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15,00%</w:t>
            </w:r>
          </w:p>
        </w:tc>
        <w:tc>
          <w:tcPr>
            <w:tcW w:w="0" w:type="auto"/>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roofErr w:type="spellStart"/>
            <w:r>
              <w:t>Perc</w:t>
            </w:r>
            <w:proofErr w:type="spellEnd"/>
            <w:r>
              <w:t xml:space="preserve">. </w:t>
            </w:r>
            <w:proofErr w:type="gramStart"/>
            <w:r>
              <w:t>adesão</w:t>
            </w:r>
            <w:proofErr w:type="gramEnd"/>
            <w:r>
              <w:t xml:space="preserve"> ao auxílio enfermidade</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PA2=</w:t>
            </w:r>
          </w:p>
        </w:tc>
        <w:tc>
          <w:tcPr>
            <w:tcW w:w="0" w:type="auto"/>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19,40%</w:t>
            </w:r>
          </w:p>
        </w:tc>
        <w:tc>
          <w:tcPr>
            <w:tcW w:w="0" w:type="auto"/>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w:t>
            </w:r>
            <w:proofErr w:type="spellStart"/>
            <w:r>
              <w:t>Perc</w:t>
            </w:r>
            <w:proofErr w:type="spellEnd"/>
            <w:r>
              <w:t xml:space="preserve">. </w:t>
            </w:r>
            <w:proofErr w:type="gramStart"/>
            <w:r>
              <w:t>adesão</w:t>
            </w:r>
            <w:proofErr w:type="gramEnd"/>
            <w:r>
              <w:t xml:space="preserve"> à licença paternidade</w:t>
            </w:r>
          </w:p>
        </w:tc>
      </w:tr>
      <w:tr w:rsidR="00AA75EB" w:rsidTr="00510FAB">
        <w:trPr>
          <w:trHeight w:val="270"/>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ND=</w:t>
            </w:r>
          </w:p>
        </w:tc>
        <w:tc>
          <w:tcPr>
            <w:tcW w:w="0" w:type="auto"/>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AA75EB" w:rsidRDefault="00AA75EB" w:rsidP="00510FAB">
            <w:pPr>
              <w:jc w:val="right"/>
              <w:rPr>
                <w:rFonts w:eastAsia="Arial Unicode MS"/>
                <w:b/>
                <w:bCs/>
              </w:rPr>
            </w:pPr>
            <w:r>
              <w:rPr>
                <w:b/>
                <w:bCs/>
              </w:rPr>
              <w:t>12,98</w:t>
            </w:r>
          </w:p>
        </w:tc>
        <w:tc>
          <w:tcPr>
            <w:tcW w:w="0" w:type="auto"/>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r>
              <w:t xml:space="preserve"> Nº dias chuva e faltas justificadas</w:t>
            </w:r>
          </w:p>
        </w:tc>
      </w:tr>
      <w:tr w:rsidR="00AA75EB" w:rsidTr="00510FAB">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gridSpan w:val="4"/>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rPr>
            </w:pPr>
          </w:p>
        </w:tc>
      </w:tr>
    </w:tbl>
    <w:p w:rsidR="00AA75EB" w:rsidRDefault="00AA75EB" w:rsidP="00AA75EB">
      <w:pPr>
        <w:jc w:val="center"/>
        <w:rPr>
          <w:b/>
          <w:bCs/>
          <w:sz w:val="22"/>
          <w:szCs w:val="24"/>
        </w:rPr>
      </w:pPr>
    </w:p>
    <w:tbl>
      <w:tblPr>
        <w:tblW w:w="1920" w:type="dxa"/>
        <w:tblCellMar>
          <w:left w:w="0" w:type="dxa"/>
          <w:right w:w="0" w:type="dxa"/>
        </w:tblCellMar>
        <w:tblLook w:val="0000" w:firstRow="0" w:lastRow="0" w:firstColumn="0" w:lastColumn="0" w:noHBand="0" w:noVBand="0"/>
      </w:tblPr>
      <w:tblGrid>
        <w:gridCol w:w="960"/>
        <w:gridCol w:w="960"/>
      </w:tblGrid>
      <w:tr w:rsidR="00AA75EB" w:rsidTr="00510FAB">
        <w:trPr>
          <w:trHeight w:val="270"/>
        </w:trPr>
        <w:tc>
          <w:tcPr>
            <w:tcW w:w="960" w:type="dxa"/>
            <w:tcBorders>
              <w:top w:val="nil"/>
              <w:left w:val="nil"/>
              <w:bottom w:val="nil"/>
              <w:right w:val="nil"/>
            </w:tcBorders>
            <w:noWrap/>
            <w:tcMar>
              <w:top w:w="15" w:type="dxa"/>
              <w:left w:w="15" w:type="dxa"/>
              <w:bottom w:w="0" w:type="dxa"/>
              <w:right w:w="15" w:type="dxa"/>
            </w:tcMar>
            <w:vAlign w:val="bottom"/>
          </w:tcPr>
          <w:p w:rsidR="00AA75EB" w:rsidRDefault="00AA75EB" w:rsidP="00510FAB">
            <w:pPr>
              <w:jc w:val="right"/>
              <w:rPr>
                <w:rFonts w:eastAsia="Arial Unicode MS"/>
                <w:b/>
                <w:bCs/>
                <w:lang w:val="en-US"/>
              </w:rPr>
            </w:pPr>
            <w:r>
              <w:rPr>
                <w:b/>
                <w:bCs/>
                <w:lang w:val="en-US"/>
              </w:rPr>
              <w:t>TP =</w:t>
            </w:r>
          </w:p>
        </w:tc>
        <w:tc>
          <w:tcPr>
            <w:tcW w:w="96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tcPr>
          <w:p w:rsidR="00AA75EB" w:rsidRDefault="00AA75EB" w:rsidP="00510FAB">
            <w:pPr>
              <w:jc w:val="right"/>
              <w:rPr>
                <w:rFonts w:eastAsia="Arial Unicode MS"/>
                <w:b/>
                <w:bCs/>
                <w:lang w:val="en-US"/>
              </w:rPr>
            </w:pPr>
            <w:r>
              <w:rPr>
                <w:b/>
                <w:bCs/>
                <w:lang w:val="en-US"/>
              </w:rPr>
              <w:t>9,67</w:t>
            </w:r>
          </w:p>
        </w:tc>
      </w:tr>
      <w:tr w:rsidR="00AA75EB" w:rsidTr="00510FAB">
        <w:trPr>
          <w:trHeight w:val="255"/>
        </w:trPr>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jc w:val="center"/>
              <w:rPr>
                <w:rFonts w:eastAsia="Arial Unicode MS"/>
                <w:b/>
                <w:bCs/>
                <w:lang w:val="en-US"/>
              </w:rPr>
            </w:pPr>
            <w:r>
              <w:rPr>
                <w:b/>
                <w:bCs/>
                <w:lang w:val="en-US"/>
              </w:rPr>
              <w:lastRenderedPageBreak/>
              <w:t>C</w:t>
            </w:r>
          </w:p>
        </w:tc>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lang w:val="en-US"/>
              </w:rPr>
            </w:pPr>
          </w:p>
        </w:tc>
      </w:tr>
      <w:tr w:rsidR="00AA75EB" w:rsidTr="00510FAB">
        <w:trPr>
          <w:trHeight w:val="255"/>
        </w:trPr>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lang w:val="en-US"/>
              </w:rPr>
            </w:pPr>
            <w:r>
              <w:rPr>
                <w:lang w:val="en-US"/>
              </w:rPr>
              <w:t xml:space="preserve"> </w:t>
            </w:r>
          </w:p>
        </w:tc>
      </w:tr>
      <w:tr w:rsidR="00AA75EB" w:rsidTr="00510FAB">
        <w:trPr>
          <w:trHeight w:val="255"/>
        </w:trPr>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lang w:val="en-US"/>
              </w:rPr>
            </w:pPr>
            <w:r>
              <w:rPr>
                <w:lang w:val="en-US"/>
              </w:rPr>
              <w:t xml:space="preserve"> </w:t>
            </w:r>
          </w:p>
        </w:tc>
      </w:tr>
      <w:tr w:rsidR="00AA75EB" w:rsidTr="00510FAB">
        <w:trPr>
          <w:trHeight w:val="255"/>
        </w:trPr>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jc w:val="right"/>
              <w:rPr>
                <w:rFonts w:eastAsia="Arial Unicode MS"/>
                <w:lang w:val="en-US"/>
              </w:rPr>
            </w:pPr>
            <w:r>
              <w:rPr>
                <w:lang w:val="en-US"/>
              </w:rPr>
              <w:t>3,02%</w:t>
            </w:r>
          </w:p>
        </w:tc>
      </w:tr>
      <w:tr w:rsidR="00AA75EB" w:rsidTr="00510FAB">
        <w:trPr>
          <w:trHeight w:val="255"/>
        </w:trPr>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lang w:val="en-US"/>
              </w:rPr>
            </w:pPr>
          </w:p>
        </w:tc>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jc w:val="right"/>
              <w:rPr>
                <w:rFonts w:eastAsia="Arial Unicode MS"/>
                <w:lang w:val="en-US"/>
              </w:rPr>
            </w:pPr>
            <w:r>
              <w:rPr>
                <w:lang w:val="en-US"/>
              </w:rPr>
              <w:t>3,75%</w:t>
            </w:r>
          </w:p>
        </w:tc>
      </w:tr>
      <w:tr w:rsidR="00AA75EB" w:rsidTr="00510FAB">
        <w:trPr>
          <w:trHeight w:val="255"/>
        </w:trPr>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jc w:val="center"/>
              <w:rPr>
                <w:rFonts w:eastAsia="Arial Unicode MS"/>
                <w:b/>
                <w:bCs/>
                <w:lang w:val="en-US"/>
              </w:rPr>
            </w:pPr>
            <w:r>
              <w:rPr>
                <w:b/>
                <w:bCs/>
                <w:lang w:val="en-US"/>
              </w:rPr>
              <w:t>D</w:t>
            </w:r>
          </w:p>
        </w:tc>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jc w:val="right"/>
              <w:rPr>
                <w:rFonts w:eastAsia="Arial Unicode MS"/>
              </w:rPr>
            </w:pPr>
            <w:r>
              <w:t>6,78%</w:t>
            </w:r>
          </w:p>
        </w:tc>
      </w:tr>
      <w:tr w:rsidR="00AA75EB" w:rsidTr="00510FAB">
        <w:trPr>
          <w:trHeight w:val="255"/>
        </w:trPr>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rPr>
            </w:pPr>
          </w:p>
        </w:tc>
        <w:tc>
          <w:tcPr>
            <w:tcW w:w="0" w:type="auto"/>
            <w:tcBorders>
              <w:top w:val="nil"/>
              <w:left w:val="nil"/>
              <w:bottom w:val="nil"/>
              <w:right w:val="nil"/>
            </w:tcBorders>
            <w:noWrap/>
            <w:tcMar>
              <w:top w:w="15" w:type="dxa"/>
              <w:left w:w="15" w:type="dxa"/>
              <w:bottom w:w="0" w:type="dxa"/>
              <w:right w:w="15" w:type="dxa"/>
            </w:tcMar>
            <w:vAlign w:val="bottom"/>
          </w:tcPr>
          <w:p w:rsidR="00AA75EB" w:rsidRDefault="00AA75EB" w:rsidP="00510FAB">
            <w:pPr>
              <w:rPr>
                <w:rFonts w:eastAsia="Arial Unicode MS"/>
              </w:rPr>
            </w:pPr>
          </w:p>
        </w:tc>
      </w:tr>
    </w:tbl>
    <w:p w:rsidR="00AA75EB" w:rsidRDefault="00AA75EB" w:rsidP="00AA75EB">
      <w:pPr>
        <w:jc w:val="center"/>
        <w:rPr>
          <w:b/>
          <w:bCs/>
          <w:sz w:val="22"/>
          <w:szCs w:val="24"/>
        </w:rPr>
      </w:pPr>
    </w:p>
    <w:p w:rsidR="00AA75EB" w:rsidRDefault="00AA75EB" w:rsidP="00AA75EB">
      <w:pPr>
        <w:jc w:val="center"/>
        <w:rPr>
          <w:b/>
          <w:bCs/>
          <w:sz w:val="22"/>
          <w:szCs w:val="24"/>
        </w:rPr>
      </w:pPr>
    </w:p>
    <w:p w:rsidR="00AA75EB" w:rsidRDefault="00AA75EB" w:rsidP="00AA75EB">
      <w:pPr>
        <w:jc w:val="center"/>
        <w:rPr>
          <w:b/>
          <w:bCs/>
          <w:sz w:val="22"/>
          <w:szCs w:val="24"/>
        </w:rPr>
      </w:pPr>
    </w:p>
    <w:p w:rsidR="00AA75EB" w:rsidRDefault="00AA75EB" w:rsidP="00AA75EB">
      <w:pPr>
        <w:jc w:val="center"/>
        <w:rPr>
          <w:b/>
          <w:bCs/>
          <w:sz w:val="22"/>
          <w:szCs w:val="24"/>
        </w:rPr>
      </w:pPr>
    </w:p>
    <w:p w:rsidR="00AA75EB" w:rsidRDefault="00AA75EB" w:rsidP="00AA75EB">
      <w:pPr>
        <w:jc w:val="center"/>
        <w:rPr>
          <w:b/>
          <w:bCs/>
          <w:sz w:val="22"/>
          <w:szCs w:val="24"/>
        </w:rPr>
      </w:pPr>
    </w:p>
    <w:p w:rsidR="00AA75EB" w:rsidRDefault="00AA75EB" w:rsidP="00AA75EB">
      <w:pPr>
        <w:jc w:val="center"/>
        <w:rPr>
          <w:b/>
          <w:bCs/>
          <w:sz w:val="22"/>
          <w:szCs w:val="24"/>
        </w:rPr>
      </w:pPr>
    </w:p>
    <w:tbl>
      <w:tblPr>
        <w:tblW w:w="9459" w:type="dxa"/>
        <w:tblInd w:w="250" w:type="dxa"/>
        <w:tblLayout w:type="fixed"/>
        <w:tblCellMar>
          <w:left w:w="70" w:type="dxa"/>
          <w:right w:w="70" w:type="dxa"/>
        </w:tblCellMar>
        <w:tblLook w:val="0000" w:firstRow="0" w:lastRow="0" w:firstColumn="0" w:lastColumn="0" w:noHBand="0" w:noVBand="0"/>
      </w:tblPr>
      <w:tblGrid>
        <w:gridCol w:w="104"/>
        <w:gridCol w:w="748"/>
        <w:gridCol w:w="1668"/>
        <w:gridCol w:w="844"/>
        <w:gridCol w:w="425"/>
        <w:gridCol w:w="709"/>
        <w:gridCol w:w="902"/>
        <w:gridCol w:w="799"/>
        <w:gridCol w:w="142"/>
        <w:gridCol w:w="1559"/>
        <w:gridCol w:w="1460"/>
        <w:gridCol w:w="99"/>
      </w:tblGrid>
      <w:tr w:rsidR="00AA75EB" w:rsidTr="00510FAB">
        <w:trPr>
          <w:gridAfter w:val="1"/>
          <w:wAfter w:w="99" w:type="dxa"/>
        </w:trPr>
        <w:tc>
          <w:tcPr>
            <w:tcW w:w="9360" w:type="dxa"/>
            <w:gridSpan w:val="11"/>
            <w:tcBorders>
              <w:top w:val="single" w:sz="6" w:space="0" w:color="auto"/>
              <w:left w:val="single" w:sz="6" w:space="0" w:color="auto"/>
              <w:bottom w:val="nil"/>
              <w:right w:val="single" w:sz="6" w:space="0" w:color="auto"/>
            </w:tcBorders>
          </w:tcPr>
          <w:p w:rsidR="00AA75EB" w:rsidRDefault="00AA75EB" w:rsidP="00510FAB">
            <w:pPr>
              <w:rPr>
                <w:b/>
                <w:sz w:val="22"/>
              </w:rPr>
            </w:pPr>
            <w:r>
              <w:rPr>
                <w:b/>
                <w:sz w:val="22"/>
              </w:rPr>
              <w:t>CODEVASF</w:t>
            </w:r>
          </w:p>
        </w:tc>
      </w:tr>
      <w:tr w:rsidR="00AA75EB" w:rsidTr="00510FAB">
        <w:trPr>
          <w:gridAfter w:val="1"/>
          <w:wAfter w:w="99" w:type="dxa"/>
        </w:trPr>
        <w:tc>
          <w:tcPr>
            <w:tcW w:w="9360" w:type="dxa"/>
            <w:gridSpan w:val="11"/>
            <w:tcBorders>
              <w:top w:val="single" w:sz="6" w:space="0" w:color="auto"/>
              <w:left w:val="single" w:sz="6" w:space="0" w:color="auto"/>
              <w:bottom w:val="single" w:sz="6" w:space="0" w:color="auto"/>
              <w:right w:val="single" w:sz="6" w:space="0" w:color="auto"/>
            </w:tcBorders>
          </w:tcPr>
          <w:p w:rsidR="00AA75EB" w:rsidRDefault="00AA75EB" w:rsidP="00510FAB">
            <w:pPr>
              <w:jc w:val="center"/>
              <w:rPr>
                <w:b/>
                <w:sz w:val="22"/>
              </w:rPr>
            </w:pPr>
            <w:r>
              <w:rPr>
                <w:b/>
                <w:sz w:val="22"/>
              </w:rPr>
              <w:t>DETALHAMENTO DO BDI – OBRAS/SERVIÇOS</w:t>
            </w:r>
          </w:p>
        </w:tc>
      </w:tr>
      <w:tr w:rsidR="00AA75EB" w:rsidTr="00510FAB">
        <w:trPr>
          <w:gridBefore w:val="1"/>
          <w:wBefore w:w="104" w:type="dxa"/>
        </w:trPr>
        <w:tc>
          <w:tcPr>
            <w:tcW w:w="2416" w:type="dxa"/>
            <w:gridSpan w:val="2"/>
            <w:tcBorders>
              <w:top w:val="single" w:sz="6" w:space="0" w:color="auto"/>
              <w:left w:val="single" w:sz="6" w:space="0" w:color="auto"/>
              <w:bottom w:val="nil"/>
              <w:right w:val="single" w:sz="6" w:space="0" w:color="auto"/>
            </w:tcBorders>
          </w:tcPr>
          <w:p w:rsidR="00AA75EB" w:rsidRDefault="00AA75EB" w:rsidP="00510FAB">
            <w:pPr>
              <w:rPr>
                <w:sz w:val="22"/>
              </w:rPr>
            </w:pPr>
          </w:p>
        </w:tc>
        <w:tc>
          <w:tcPr>
            <w:tcW w:w="1269" w:type="dxa"/>
            <w:gridSpan w:val="2"/>
            <w:tcBorders>
              <w:top w:val="single" w:sz="6" w:space="0" w:color="auto"/>
              <w:left w:val="nil"/>
              <w:bottom w:val="nil"/>
              <w:right w:val="single" w:sz="6" w:space="0" w:color="auto"/>
            </w:tcBorders>
          </w:tcPr>
          <w:p w:rsidR="00AA75EB" w:rsidRDefault="00AA75EB" w:rsidP="00510FAB">
            <w:pPr>
              <w:rPr>
                <w:sz w:val="22"/>
              </w:rPr>
            </w:pPr>
            <w:r>
              <w:rPr>
                <w:sz w:val="22"/>
              </w:rPr>
              <w:t>EDITAL</w:t>
            </w:r>
          </w:p>
        </w:tc>
        <w:tc>
          <w:tcPr>
            <w:tcW w:w="2552" w:type="dxa"/>
            <w:gridSpan w:val="4"/>
            <w:tcBorders>
              <w:top w:val="single" w:sz="6" w:space="0" w:color="auto"/>
              <w:left w:val="nil"/>
              <w:bottom w:val="nil"/>
              <w:right w:val="single" w:sz="6" w:space="0" w:color="auto"/>
            </w:tcBorders>
          </w:tcPr>
          <w:p w:rsidR="00AA75EB" w:rsidRDefault="00AA75EB" w:rsidP="00510FAB">
            <w:pPr>
              <w:rPr>
                <w:sz w:val="22"/>
              </w:rPr>
            </w:pPr>
            <w:r>
              <w:rPr>
                <w:sz w:val="22"/>
              </w:rPr>
              <w:t>OBRA</w:t>
            </w:r>
          </w:p>
        </w:tc>
        <w:tc>
          <w:tcPr>
            <w:tcW w:w="1559" w:type="dxa"/>
            <w:tcBorders>
              <w:top w:val="single" w:sz="6" w:space="0" w:color="auto"/>
              <w:left w:val="nil"/>
              <w:bottom w:val="nil"/>
              <w:right w:val="single" w:sz="6" w:space="0" w:color="auto"/>
            </w:tcBorders>
          </w:tcPr>
          <w:p w:rsidR="00AA75EB" w:rsidRDefault="00AA75EB" w:rsidP="00510FAB">
            <w:pPr>
              <w:rPr>
                <w:sz w:val="22"/>
              </w:rPr>
            </w:pPr>
            <w:r>
              <w:rPr>
                <w:sz w:val="22"/>
              </w:rPr>
              <w:t>LOTE</w:t>
            </w:r>
          </w:p>
        </w:tc>
        <w:tc>
          <w:tcPr>
            <w:tcW w:w="1559" w:type="dxa"/>
            <w:gridSpan w:val="2"/>
            <w:tcBorders>
              <w:top w:val="single" w:sz="6" w:space="0" w:color="auto"/>
              <w:left w:val="nil"/>
              <w:bottom w:val="nil"/>
              <w:right w:val="single" w:sz="6" w:space="0" w:color="auto"/>
            </w:tcBorders>
          </w:tcPr>
          <w:p w:rsidR="00AA75EB" w:rsidRDefault="00AA75EB" w:rsidP="00510FAB">
            <w:pPr>
              <w:rPr>
                <w:sz w:val="22"/>
              </w:rPr>
            </w:pPr>
            <w:r>
              <w:rPr>
                <w:sz w:val="22"/>
              </w:rPr>
              <w:t>FOLHA</w:t>
            </w:r>
          </w:p>
        </w:tc>
      </w:tr>
      <w:tr w:rsidR="00AA75EB" w:rsidTr="00510FAB">
        <w:trPr>
          <w:gridBefore w:val="1"/>
          <w:wBefore w:w="104" w:type="dxa"/>
        </w:trPr>
        <w:tc>
          <w:tcPr>
            <w:tcW w:w="2416" w:type="dxa"/>
            <w:gridSpan w:val="2"/>
            <w:tcBorders>
              <w:top w:val="nil"/>
              <w:left w:val="single" w:sz="6" w:space="0" w:color="auto"/>
              <w:bottom w:val="nil"/>
              <w:right w:val="single" w:sz="6" w:space="0" w:color="auto"/>
            </w:tcBorders>
          </w:tcPr>
          <w:p w:rsidR="00AA75EB" w:rsidRDefault="00AA75EB" w:rsidP="00510FAB">
            <w:pPr>
              <w:rPr>
                <w:b/>
                <w:sz w:val="22"/>
              </w:rPr>
            </w:pPr>
            <w:r>
              <w:rPr>
                <w:b/>
                <w:sz w:val="22"/>
              </w:rPr>
              <w:t>QUADRO - PO - XV</w:t>
            </w:r>
          </w:p>
        </w:tc>
        <w:tc>
          <w:tcPr>
            <w:tcW w:w="1269" w:type="dxa"/>
            <w:gridSpan w:val="2"/>
            <w:tcBorders>
              <w:top w:val="nil"/>
              <w:left w:val="nil"/>
              <w:bottom w:val="nil"/>
              <w:right w:val="single" w:sz="6" w:space="0" w:color="auto"/>
            </w:tcBorders>
          </w:tcPr>
          <w:p w:rsidR="00AA75EB" w:rsidRDefault="00AA75EB" w:rsidP="00510FAB">
            <w:pPr>
              <w:rPr>
                <w:sz w:val="22"/>
              </w:rPr>
            </w:pPr>
          </w:p>
        </w:tc>
        <w:tc>
          <w:tcPr>
            <w:tcW w:w="2552" w:type="dxa"/>
            <w:gridSpan w:val="4"/>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jc w:val="center"/>
              <w:rPr>
                <w:sz w:val="22"/>
              </w:rPr>
            </w:pPr>
            <w:r>
              <w:rPr>
                <w:sz w:val="22"/>
              </w:rPr>
              <w:t>____ / ___</w:t>
            </w:r>
          </w:p>
        </w:tc>
      </w:tr>
      <w:tr w:rsidR="00AA75EB" w:rsidTr="00510FAB">
        <w:trPr>
          <w:gridBefore w:val="1"/>
          <w:wBefore w:w="104" w:type="dxa"/>
        </w:trPr>
        <w:tc>
          <w:tcPr>
            <w:tcW w:w="2416" w:type="dxa"/>
            <w:gridSpan w:val="2"/>
            <w:tcBorders>
              <w:top w:val="nil"/>
              <w:left w:val="single" w:sz="6" w:space="0" w:color="auto"/>
              <w:bottom w:val="nil"/>
              <w:right w:val="single" w:sz="6" w:space="0" w:color="auto"/>
            </w:tcBorders>
          </w:tcPr>
          <w:p w:rsidR="00AA75EB" w:rsidRDefault="00AA75EB" w:rsidP="00510FAB">
            <w:pPr>
              <w:rPr>
                <w:sz w:val="22"/>
              </w:rPr>
            </w:pPr>
          </w:p>
        </w:tc>
        <w:tc>
          <w:tcPr>
            <w:tcW w:w="1269" w:type="dxa"/>
            <w:gridSpan w:val="2"/>
            <w:tcBorders>
              <w:top w:val="nil"/>
              <w:left w:val="nil"/>
              <w:bottom w:val="nil"/>
              <w:right w:val="single" w:sz="6" w:space="0" w:color="auto"/>
            </w:tcBorders>
          </w:tcPr>
          <w:p w:rsidR="00AA75EB" w:rsidRDefault="00AA75EB" w:rsidP="00510FAB">
            <w:pPr>
              <w:rPr>
                <w:sz w:val="22"/>
              </w:rPr>
            </w:pPr>
          </w:p>
        </w:tc>
        <w:tc>
          <w:tcPr>
            <w:tcW w:w="2552" w:type="dxa"/>
            <w:gridSpan w:val="4"/>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jc w:val="center"/>
              <w:rPr>
                <w:sz w:val="22"/>
              </w:rPr>
            </w:pPr>
          </w:p>
        </w:tc>
      </w:tr>
      <w:tr w:rsidR="00AA75EB" w:rsidTr="00510FAB">
        <w:trPr>
          <w:gridBefore w:val="1"/>
          <w:wBefore w:w="104" w:type="dxa"/>
        </w:trPr>
        <w:tc>
          <w:tcPr>
            <w:tcW w:w="9355" w:type="dxa"/>
            <w:gridSpan w:val="11"/>
            <w:tcBorders>
              <w:top w:val="single" w:sz="6" w:space="0" w:color="auto"/>
              <w:left w:val="single" w:sz="6" w:space="0" w:color="auto"/>
              <w:bottom w:val="nil"/>
              <w:right w:val="single" w:sz="6" w:space="0" w:color="auto"/>
            </w:tcBorders>
          </w:tcPr>
          <w:p w:rsidR="00AA75EB" w:rsidRDefault="00AA75EB" w:rsidP="00510FAB">
            <w:pPr>
              <w:rPr>
                <w:sz w:val="22"/>
              </w:rPr>
            </w:pPr>
            <w:r>
              <w:rPr>
                <w:sz w:val="22"/>
              </w:rPr>
              <w:t>NOME DA EMPREITEIRA</w:t>
            </w:r>
          </w:p>
        </w:tc>
      </w:tr>
      <w:tr w:rsidR="00AA75EB" w:rsidTr="00510FAB">
        <w:trPr>
          <w:gridBefore w:val="1"/>
          <w:wBefore w:w="104" w:type="dxa"/>
        </w:trPr>
        <w:tc>
          <w:tcPr>
            <w:tcW w:w="9355" w:type="dxa"/>
            <w:gridSpan w:val="11"/>
            <w:tcBorders>
              <w:top w:val="nil"/>
              <w:left w:val="single" w:sz="6" w:space="0" w:color="auto"/>
              <w:bottom w:val="single" w:sz="6" w:space="0" w:color="auto"/>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single" w:sz="6" w:space="0" w:color="auto"/>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single" w:sz="6" w:space="0" w:color="auto"/>
              <w:left w:val="nil"/>
              <w:bottom w:val="nil"/>
              <w:right w:val="single" w:sz="6" w:space="0" w:color="auto"/>
            </w:tcBorders>
          </w:tcPr>
          <w:p w:rsidR="00AA75EB" w:rsidRDefault="00AA75EB" w:rsidP="00510FAB">
            <w:pPr>
              <w:rPr>
                <w:sz w:val="22"/>
              </w:rPr>
            </w:pPr>
          </w:p>
        </w:tc>
        <w:tc>
          <w:tcPr>
            <w:tcW w:w="941" w:type="dxa"/>
            <w:gridSpan w:val="2"/>
            <w:tcBorders>
              <w:top w:val="single" w:sz="6" w:space="0" w:color="auto"/>
              <w:left w:val="nil"/>
              <w:bottom w:val="nil"/>
              <w:right w:val="nil"/>
            </w:tcBorders>
          </w:tcPr>
          <w:p w:rsidR="00AA75EB" w:rsidRDefault="00AA75EB" w:rsidP="00510FAB">
            <w:pPr>
              <w:rPr>
                <w:sz w:val="22"/>
              </w:rPr>
            </w:pPr>
          </w:p>
        </w:tc>
        <w:tc>
          <w:tcPr>
            <w:tcW w:w="3118" w:type="dxa"/>
            <w:gridSpan w:val="3"/>
            <w:tcBorders>
              <w:top w:val="single" w:sz="6" w:space="0" w:color="auto"/>
              <w:left w:val="single" w:sz="6" w:space="0" w:color="auto"/>
              <w:bottom w:val="nil"/>
              <w:right w:val="single" w:sz="6" w:space="0" w:color="auto"/>
            </w:tcBorders>
          </w:tcPr>
          <w:p w:rsidR="00AA75EB" w:rsidRDefault="00AA75EB" w:rsidP="00510FAB">
            <w:pPr>
              <w:jc w:val="cente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ITEM</w:t>
            </w:r>
          </w:p>
        </w:tc>
        <w:tc>
          <w:tcPr>
            <w:tcW w:w="4548" w:type="dxa"/>
            <w:gridSpan w:val="5"/>
            <w:tcBorders>
              <w:top w:val="nil"/>
              <w:left w:val="nil"/>
              <w:bottom w:val="nil"/>
              <w:right w:val="single" w:sz="6" w:space="0" w:color="auto"/>
            </w:tcBorders>
          </w:tcPr>
          <w:p w:rsidR="00AA75EB" w:rsidRDefault="00AA75EB" w:rsidP="00510FAB">
            <w:pPr>
              <w:jc w:val="center"/>
              <w:rPr>
                <w:sz w:val="22"/>
              </w:rPr>
            </w:pPr>
            <w:r>
              <w:rPr>
                <w:sz w:val="22"/>
              </w:rPr>
              <w:t>COMPOSIÇÀO</w:t>
            </w:r>
          </w:p>
        </w:tc>
        <w:tc>
          <w:tcPr>
            <w:tcW w:w="941" w:type="dxa"/>
            <w:gridSpan w:val="2"/>
          </w:tcPr>
          <w:p w:rsidR="00AA75EB" w:rsidRDefault="00AA75EB" w:rsidP="00510FAB">
            <w:pPr>
              <w:jc w:val="center"/>
              <w:rPr>
                <w:sz w:val="22"/>
              </w:rPr>
            </w:pPr>
            <w:r>
              <w:rPr>
                <w:sz w:val="22"/>
              </w:rPr>
              <w:t>TAXA</w:t>
            </w:r>
          </w:p>
        </w:tc>
        <w:tc>
          <w:tcPr>
            <w:tcW w:w="3118" w:type="dxa"/>
            <w:gridSpan w:val="3"/>
            <w:tcBorders>
              <w:top w:val="nil"/>
              <w:left w:val="single" w:sz="6" w:space="0" w:color="auto"/>
              <w:bottom w:val="single" w:sz="6" w:space="0" w:color="auto"/>
              <w:right w:val="single" w:sz="6" w:space="0" w:color="auto"/>
            </w:tcBorders>
          </w:tcPr>
          <w:p w:rsidR="00AA75EB" w:rsidRDefault="00AA75EB" w:rsidP="00510FAB">
            <w:pPr>
              <w:jc w:val="center"/>
              <w:rPr>
                <w:sz w:val="22"/>
              </w:rPr>
            </w:pPr>
            <w:r>
              <w:rPr>
                <w:sz w:val="22"/>
              </w:rPr>
              <w:t>VALOR</w:t>
            </w:r>
          </w:p>
        </w:tc>
      </w:tr>
      <w:tr w:rsidR="00AA75EB" w:rsidTr="00510FAB">
        <w:trPr>
          <w:gridBefore w:val="1"/>
          <w:wBefore w:w="104" w:type="dxa"/>
        </w:trPr>
        <w:tc>
          <w:tcPr>
            <w:tcW w:w="748" w:type="dxa"/>
            <w:tcBorders>
              <w:top w:val="nil"/>
              <w:left w:val="single" w:sz="6" w:space="0" w:color="auto"/>
              <w:bottom w:val="single" w:sz="6" w:space="0" w:color="auto"/>
              <w:right w:val="single" w:sz="6" w:space="0" w:color="auto"/>
            </w:tcBorders>
          </w:tcPr>
          <w:p w:rsidR="00AA75EB" w:rsidRDefault="00AA75EB" w:rsidP="00510FAB">
            <w:pPr>
              <w:jc w:val="center"/>
              <w:rPr>
                <w:sz w:val="22"/>
              </w:rPr>
            </w:pPr>
          </w:p>
        </w:tc>
        <w:tc>
          <w:tcPr>
            <w:tcW w:w="4548" w:type="dxa"/>
            <w:gridSpan w:val="5"/>
          </w:tcPr>
          <w:p w:rsidR="00AA75EB" w:rsidRDefault="00AA75EB" w:rsidP="00510FAB">
            <w:pPr>
              <w:rPr>
                <w:sz w:val="22"/>
              </w:rPr>
            </w:pPr>
          </w:p>
        </w:tc>
        <w:tc>
          <w:tcPr>
            <w:tcW w:w="941" w:type="dxa"/>
            <w:gridSpan w:val="2"/>
            <w:tcBorders>
              <w:top w:val="nil"/>
              <w:left w:val="single" w:sz="6" w:space="0" w:color="auto"/>
              <w:bottom w:val="nil"/>
              <w:right w:val="nil"/>
            </w:tcBorders>
          </w:tcPr>
          <w:p w:rsidR="00AA75EB" w:rsidRDefault="00AA75EB" w:rsidP="00510FAB">
            <w:pPr>
              <w:jc w:val="center"/>
              <w:rPr>
                <w:sz w:val="22"/>
              </w:rPr>
            </w:pPr>
            <w:r>
              <w:rPr>
                <w:sz w:val="22"/>
              </w:rPr>
              <w:t>%</w:t>
            </w:r>
          </w:p>
        </w:tc>
        <w:tc>
          <w:tcPr>
            <w:tcW w:w="1559" w:type="dxa"/>
            <w:tcBorders>
              <w:top w:val="nil"/>
              <w:left w:val="single" w:sz="6" w:space="0" w:color="auto"/>
              <w:bottom w:val="nil"/>
              <w:right w:val="nil"/>
            </w:tcBorders>
          </w:tcPr>
          <w:p w:rsidR="00AA75EB" w:rsidRDefault="00AA75EB" w:rsidP="00510FAB">
            <w:pPr>
              <w:jc w:val="center"/>
              <w:rPr>
                <w:sz w:val="22"/>
              </w:rPr>
            </w:pPr>
            <w:r>
              <w:rPr>
                <w:sz w:val="22"/>
              </w:rPr>
              <w:t>(R$)</w:t>
            </w:r>
          </w:p>
        </w:tc>
        <w:tc>
          <w:tcPr>
            <w:tcW w:w="1559" w:type="dxa"/>
            <w:gridSpan w:val="2"/>
            <w:tcBorders>
              <w:top w:val="nil"/>
              <w:left w:val="single" w:sz="6" w:space="0" w:color="auto"/>
              <w:bottom w:val="nil"/>
              <w:right w:val="single" w:sz="6" w:space="0" w:color="auto"/>
            </w:tcBorders>
          </w:tcPr>
          <w:p w:rsidR="00AA75EB" w:rsidRDefault="00AA75EB" w:rsidP="00510FAB">
            <w:pPr>
              <w:jc w:val="center"/>
              <w:rPr>
                <w:sz w:val="22"/>
              </w:rPr>
            </w:pPr>
            <w:proofErr w:type="gramStart"/>
            <w:r>
              <w:rPr>
                <w:sz w:val="22"/>
              </w:rPr>
              <w:t xml:space="preserve">(   </w:t>
            </w:r>
            <w:proofErr w:type="gramEnd"/>
            <w:r>
              <w:rPr>
                <w:sz w:val="22"/>
              </w:rPr>
              <w:t>)  1</w:t>
            </w: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single" w:sz="6" w:space="0" w:color="auto"/>
              <w:left w:val="nil"/>
              <w:bottom w:val="nil"/>
              <w:right w:val="single" w:sz="6" w:space="0" w:color="auto"/>
            </w:tcBorders>
          </w:tcPr>
          <w:p w:rsidR="00AA75EB" w:rsidRDefault="00AA75EB" w:rsidP="00510FAB">
            <w:pPr>
              <w:rPr>
                <w:sz w:val="22"/>
              </w:rPr>
            </w:pPr>
          </w:p>
        </w:tc>
        <w:tc>
          <w:tcPr>
            <w:tcW w:w="941" w:type="dxa"/>
            <w:gridSpan w:val="2"/>
            <w:tcBorders>
              <w:top w:val="single" w:sz="6" w:space="0" w:color="auto"/>
              <w:left w:val="nil"/>
              <w:bottom w:val="nil"/>
              <w:right w:val="single" w:sz="6" w:space="0" w:color="auto"/>
            </w:tcBorders>
          </w:tcPr>
          <w:p w:rsidR="00AA75EB" w:rsidRDefault="00AA75EB" w:rsidP="00510FAB">
            <w:pPr>
              <w:rPr>
                <w:sz w:val="22"/>
              </w:rPr>
            </w:pPr>
          </w:p>
        </w:tc>
        <w:tc>
          <w:tcPr>
            <w:tcW w:w="1559" w:type="dxa"/>
            <w:tcBorders>
              <w:top w:val="single" w:sz="6" w:space="0" w:color="auto"/>
              <w:left w:val="nil"/>
              <w:bottom w:val="nil"/>
              <w:right w:val="single" w:sz="6" w:space="0" w:color="auto"/>
            </w:tcBorders>
          </w:tcPr>
          <w:p w:rsidR="00AA75EB" w:rsidRDefault="00AA75EB" w:rsidP="00510FAB">
            <w:pPr>
              <w:rPr>
                <w:sz w:val="22"/>
              </w:rPr>
            </w:pPr>
          </w:p>
        </w:tc>
        <w:tc>
          <w:tcPr>
            <w:tcW w:w="1559" w:type="dxa"/>
            <w:gridSpan w:val="2"/>
            <w:tcBorders>
              <w:top w:val="single" w:sz="6" w:space="0" w:color="auto"/>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1</w:t>
            </w: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ADMINISTRAÇÃO CENTRAL</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1.1.</w:t>
            </w: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 Escritório Central</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1.2.</w:t>
            </w: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 Viagens</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2</w:t>
            </w: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IMPOSTOS E TAXAS</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  ISS</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  PIS</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  COFINS</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3</w:t>
            </w: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TAXA DE RISCO</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4</w:t>
            </w: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DESPESAS FINANCEIRAS</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jc w:val="both"/>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r>
              <w:rPr>
                <w:sz w:val="22"/>
              </w:rPr>
              <w:t>5</w:t>
            </w:r>
          </w:p>
        </w:tc>
        <w:tc>
          <w:tcPr>
            <w:tcW w:w="4548" w:type="dxa"/>
            <w:gridSpan w:val="5"/>
            <w:tcBorders>
              <w:top w:val="nil"/>
              <w:left w:val="nil"/>
              <w:bottom w:val="nil"/>
              <w:right w:val="single" w:sz="6" w:space="0" w:color="auto"/>
            </w:tcBorders>
          </w:tcPr>
          <w:p w:rsidR="00AA75EB" w:rsidRDefault="00AA75EB" w:rsidP="00510FAB">
            <w:pPr>
              <w:jc w:val="both"/>
              <w:rPr>
                <w:sz w:val="22"/>
              </w:rPr>
            </w:pPr>
            <w:r>
              <w:rPr>
                <w:sz w:val="22"/>
              </w:rPr>
              <w:t>LUCRO</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jc w:val="center"/>
              <w:rPr>
                <w:sz w:val="22"/>
              </w:rPr>
            </w:pPr>
          </w:p>
        </w:tc>
        <w:tc>
          <w:tcPr>
            <w:tcW w:w="4548" w:type="dxa"/>
            <w:gridSpan w:val="5"/>
            <w:tcBorders>
              <w:top w:val="nil"/>
              <w:left w:val="nil"/>
              <w:bottom w:val="nil"/>
              <w:right w:val="single" w:sz="6" w:space="0" w:color="auto"/>
            </w:tcBorders>
          </w:tcPr>
          <w:p w:rsidR="00AA75EB" w:rsidRDefault="00AA75EB" w:rsidP="00510FAB">
            <w:pPr>
              <w:rPr>
                <w:sz w:val="22"/>
              </w:rPr>
            </w:pP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single" w:sz="6" w:space="0" w:color="auto"/>
              <w:left w:val="single" w:sz="6" w:space="0" w:color="auto"/>
              <w:bottom w:val="nil"/>
              <w:right w:val="single" w:sz="6" w:space="0" w:color="auto"/>
            </w:tcBorders>
          </w:tcPr>
          <w:p w:rsidR="00AA75EB" w:rsidRDefault="00AA75EB" w:rsidP="00510FAB">
            <w:pPr>
              <w:rPr>
                <w:sz w:val="22"/>
              </w:rPr>
            </w:pPr>
          </w:p>
        </w:tc>
        <w:tc>
          <w:tcPr>
            <w:tcW w:w="4548" w:type="dxa"/>
            <w:gridSpan w:val="5"/>
            <w:tcBorders>
              <w:top w:val="single" w:sz="6" w:space="0" w:color="auto"/>
              <w:left w:val="nil"/>
              <w:bottom w:val="nil"/>
              <w:right w:val="single" w:sz="6" w:space="0" w:color="auto"/>
            </w:tcBorders>
          </w:tcPr>
          <w:p w:rsidR="00AA75EB" w:rsidRDefault="00AA75EB" w:rsidP="00510FAB">
            <w:pPr>
              <w:jc w:val="center"/>
              <w:rPr>
                <w:sz w:val="22"/>
              </w:rPr>
            </w:pPr>
          </w:p>
        </w:tc>
        <w:tc>
          <w:tcPr>
            <w:tcW w:w="941" w:type="dxa"/>
            <w:gridSpan w:val="2"/>
            <w:tcBorders>
              <w:top w:val="single" w:sz="6" w:space="0" w:color="auto"/>
              <w:left w:val="nil"/>
              <w:bottom w:val="nil"/>
              <w:right w:val="single" w:sz="6" w:space="0" w:color="auto"/>
            </w:tcBorders>
          </w:tcPr>
          <w:p w:rsidR="00AA75EB" w:rsidRDefault="00AA75EB" w:rsidP="00510FAB">
            <w:pPr>
              <w:rPr>
                <w:sz w:val="22"/>
              </w:rPr>
            </w:pPr>
          </w:p>
        </w:tc>
        <w:tc>
          <w:tcPr>
            <w:tcW w:w="1559" w:type="dxa"/>
            <w:tcBorders>
              <w:top w:val="single" w:sz="6" w:space="0" w:color="auto"/>
              <w:left w:val="nil"/>
              <w:bottom w:val="nil"/>
              <w:right w:val="single" w:sz="6" w:space="0" w:color="auto"/>
            </w:tcBorders>
          </w:tcPr>
          <w:p w:rsidR="00AA75EB" w:rsidRDefault="00AA75EB" w:rsidP="00510FAB">
            <w:pPr>
              <w:rPr>
                <w:sz w:val="22"/>
              </w:rPr>
            </w:pPr>
          </w:p>
        </w:tc>
        <w:tc>
          <w:tcPr>
            <w:tcW w:w="1559" w:type="dxa"/>
            <w:gridSpan w:val="2"/>
            <w:tcBorders>
              <w:top w:val="single" w:sz="6" w:space="0" w:color="auto"/>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nil"/>
              <w:right w:val="single" w:sz="6" w:space="0" w:color="auto"/>
            </w:tcBorders>
          </w:tcPr>
          <w:p w:rsidR="00AA75EB" w:rsidRDefault="00AA75EB" w:rsidP="00510FAB">
            <w:pPr>
              <w:rPr>
                <w:sz w:val="22"/>
              </w:rPr>
            </w:pPr>
          </w:p>
        </w:tc>
        <w:tc>
          <w:tcPr>
            <w:tcW w:w="4548" w:type="dxa"/>
            <w:gridSpan w:val="5"/>
            <w:tcBorders>
              <w:top w:val="nil"/>
              <w:left w:val="nil"/>
              <w:bottom w:val="nil"/>
              <w:right w:val="single" w:sz="6" w:space="0" w:color="auto"/>
            </w:tcBorders>
          </w:tcPr>
          <w:p w:rsidR="00AA75EB" w:rsidRDefault="00AA75EB" w:rsidP="00510FAB">
            <w:pPr>
              <w:jc w:val="center"/>
              <w:rPr>
                <w:sz w:val="22"/>
              </w:rPr>
            </w:pPr>
            <w:r>
              <w:rPr>
                <w:sz w:val="22"/>
              </w:rPr>
              <w:t xml:space="preserve">T O T A I S </w:t>
            </w:r>
          </w:p>
        </w:tc>
        <w:tc>
          <w:tcPr>
            <w:tcW w:w="941" w:type="dxa"/>
            <w:gridSpan w:val="2"/>
            <w:tcBorders>
              <w:top w:val="nil"/>
              <w:left w:val="nil"/>
              <w:bottom w:val="nil"/>
              <w:right w:val="single" w:sz="6" w:space="0" w:color="auto"/>
            </w:tcBorders>
          </w:tcPr>
          <w:p w:rsidR="00AA75EB" w:rsidRDefault="00AA75EB" w:rsidP="00510FAB">
            <w:pPr>
              <w:rPr>
                <w:sz w:val="22"/>
              </w:rPr>
            </w:pPr>
          </w:p>
        </w:tc>
        <w:tc>
          <w:tcPr>
            <w:tcW w:w="1559" w:type="dxa"/>
            <w:tcBorders>
              <w:top w:val="nil"/>
              <w:left w:val="nil"/>
              <w:bottom w:val="nil"/>
              <w:right w:val="single" w:sz="6" w:space="0" w:color="auto"/>
            </w:tcBorders>
          </w:tcPr>
          <w:p w:rsidR="00AA75EB" w:rsidRDefault="00AA75EB" w:rsidP="00510FAB">
            <w:pPr>
              <w:rPr>
                <w:sz w:val="22"/>
              </w:rPr>
            </w:pPr>
          </w:p>
        </w:tc>
        <w:tc>
          <w:tcPr>
            <w:tcW w:w="1559" w:type="dxa"/>
            <w:gridSpan w:val="2"/>
            <w:tcBorders>
              <w:top w:val="nil"/>
              <w:left w:val="nil"/>
              <w:bottom w:val="nil"/>
              <w:right w:val="single" w:sz="6" w:space="0" w:color="auto"/>
            </w:tcBorders>
          </w:tcPr>
          <w:p w:rsidR="00AA75EB" w:rsidRDefault="00AA75EB" w:rsidP="00510FAB">
            <w:pPr>
              <w:rPr>
                <w:sz w:val="22"/>
              </w:rPr>
            </w:pPr>
          </w:p>
        </w:tc>
      </w:tr>
      <w:tr w:rsidR="00AA75EB" w:rsidTr="00510FAB">
        <w:trPr>
          <w:gridBefore w:val="1"/>
          <w:wBefore w:w="104" w:type="dxa"/>
        </w:trPr>
        <w:tc>
          <w:tcPr>
            <w:tcW w:w="748" w:type="dxa"/>
            <w:tcBorders>
              <w:top w:val="nil"/>
              <w:left w:val="single" w:sz="6" w:space="0" w:color="auto"/>
              <w:bottom w:val="single" w:sz="6" w:space="0" w:color="auto"/>
              <w:right w:val="single" w:sz="6" w:space="0" w:color="auto"/>
            </w:tcBorders>
          </w:tcPr>
          <w:p w:rsidR="00AA75EB" w:rsidRDefault="00AA75EB" w:rsidP="00510FAB">
            <w:pPr>
              <w:rPr>
                <w:sz w:val="22"/>
              </w:rPr>
            </w:pPr>
          </w:p>
        </w:tc>
        <w:tc>
          <w:tcPr>
            <w:tcW w:w="4548" w:type="dxa"/>
            <w:gridSpan w:val="5"/>
            <w:tcBorders>
              <w:top w:val="nil"/>
              <w:left w:val="nil"/>
              <w:bottom w:val="single" w:sz="6" w:space="0" w:color="auto"/>
              <w:right w:val="single" w:sz="6" w:space="0" w:color="auto"/>
            </w:tcBorders>
          </w:tcPr>
          <w:p w:rsidR="00AA75EB" w:rsidRDefault="00AA75EB" w:rsidP="00510FAB">
            <w:pPr>
              <w:rPr>
                <w:sz w:val="22"/>
              </w:rPr>
            </w:pPr>
          </w:p>
        </w:tc>
        <w:tc>
          <w:tcPr>
            <w:tcW w:w="941" w:type="dxa"/>
            <w:gridSpan w:val="2"/>
            <w:tcBorders>
              <w:top w:val="nil"/>
              <w:left w:val="nil"/>
              <w:bottom w:val="single" w:sz="6" w:space="0" w:color="auto"/>
              <w:right w:val="single" w:sz="6" w:space="0" w:color="auto"/>
            </w:tcBorders>
          </w:tcPr>
          <w:p w:rsidR="00AA75EB" w:rsidRDefault="00AA75EB" w:rsidP="00510FAB">
            <w:pPr>
              <w:rPr>
                <w:sz w:val="22"/>
              </w:rPr>
            </w:pPr>
          </w:p>
        </w:tc>
        <w:tc>
          <w:tcPr>
            <w:tcW w:w="1559" w:type="dxa"/>
            <w:tcBorders>
              <w:top w:val="nil"/>
              <w:left w:val="nil"/>
              <w:bottom w:val="single" w:sz="6" w:space="0" w:color="auto"/>
              <w:right w:val="single" w:sz="6" w:space="0" w:color="auto"/>
            </w:tcBorders>
          </w:tcPr>
          <w:p w:rsidR="00AA75EB" w:rsidRDefault="00AA75EB" w:rsidP="00510FAB">
            <w:pPr>
              <w:rPr>
                <w:sz w:val="22"/>
              </w:rPr>
            </w:pPr>
          </w:p>
        </w:tc>
        <w:tc>
          <w:tcPr>
            <w:tcW w:w="1559" w:type="dxa"/>
            <w:gridSpan w:val="2"/>
            <w:tcBorders>
              <w:top w:val="nil"/>
              <w:left w:val="nil"/>
              <w:bottom w:val="single" w:sz="6" w:space="0" w:color="auto"/>
              <w:right w:val="single" w:sz="6" w:space="0" w:color="auto"/>
            </w:tcBorders>
          </w:tcPr>
          <w:p w:rsidR="00AA75EB" w:rsidRDefault="00AA75EB" w:rsidP="00510FAB">
            <w:pPr>
              <w:rPr>
                <w:sz w:val="22"/>
              </w:rPr>
            </w:pPr>
          </w:p>
        </w:tc>
      </w:tr>
      <w:tr w:rsidR="00AA75EB" w:rsidTr="00510FAB">
        <w:trPr>
          <w:gridBefore w:val="1"/>
          <w:wBefore w:w="104" w:type="dxa"/>
          <w:trHeight w:val="956"/>
        </w:trPr>
        <w:tc>
          <w:tcPr>
            <w:tcW w:w="4394" w:type="dxa"/>
            <w:gridSpan w:val="5"/>
            <w:tcBorders>
              <w:top w:val="single" w:sz="6" w:space="0" w:color="auto"/>
              <w:left w:val="single" w:sz="6" w:space="0" w:color="auto"/>
              <w:bottom w:val="single" w:sz="6" w:space="0" w:color="auto"/>
              <w:right w:val="single" w:sz="6" w:space="0" w:color="auto"/>
            </w:tcBorders>
          </w:tcPr>
          <w:p w:rsidR="00AA75EB" w:rsidRDefault="00AA75EB" w:rsidP="00510FAB">
            <w:pPr>
              <w:rPr>
                <w:sz w:val="22"/>
              </w:rPr>
            </w:pPr>
            <w:r>
              <w:rPr>
                <w:sz w:val="22"/>
              </w:rPr>
              <w:t>NOME DO INFORMANTE</w:t>
            </w:r>
          </w:p>
          <w:p w:rsidR="00AA75EB" w:rsidRDefault="00AA75EB" w:rsidP="00510FAB">
            <w:pPr>
              <w:rPr>
                <w:sz w:val="22"/>
              </w:rPr>
            </w:pPr>
          </w:p>
          <w:p w:rsidR="00AA75EB" w:rsidRDefault="00AA75EB" w:rsidP="00510FAB">
            <w:pPr>
              <w:rPr>
                <w:sz w:val="22"/>
              </w:rPr>
            </w:pPr>
          </w:p>
        </w:tc>
        <w:tc>
          <w:tcPr>
            <w:tcW w:w="1701" w:type="dxa"/>
            <w:gridSpan w:val="2"/>
            <w:tcBorders>
              <w:top w:val="single" w:sz="6" w:space="0" w:color="auto"/>
              <w:left w:val="nil"/>
              <w:bottom w:val="single" w:sz="6" w:space="0" w:color="auto"/>
              <w:right w:val="single" w:sz="6" w:space="0" w:color="auto"/>
            </w:tcBorders>
          </w:tcPr>
          <w:p w:rsidR="00AA75EB" w:rsidRDefault="00AA75EB" w:rsidP="00510FAB">
            <w:pPr>
              <w:rPr>
                <w:sz w:val="22"/>
              </w:rPr>
            </w:pPr>
            <w:r>
              <w:rPr>
                <w:sz w:val="22"/>
              </w:rPr>
              <w:t>DATA</w:t>
            </w:r>
          </w:p>
        </w:tc>
        <w:tc>
          <w:tcPr>
            <w:tcW w:w="3260" w:type="dxa"/>
            <w:gridSpan w:val="4"/>
            <w:tcBorders>
              <w:top w:val="single" w:sz="6" w:space="0" w:color="auto"/>
              <w:left w:val="nil"/>
              <w:bottom w:val="single" w:sz="6" w:space="0" w:color="auto"/>
              <w:right w:val="single" w:sz="6" w:space="0" w:color="auto"/>
            </w:tcBorders>
          </w:tcPr>
          <w:p w:rsidR="00AA75EB" w:rsidRDefault="00AA75EB" w:rsidP="00510FAB">
            <w:pPr>
              <w:rPr>
                <w:sz w:val="22"/>
              </w:rPr>
            </w:pPr>
            <w:r>
              <w:rPr>
                <w:sz w:val="22"/>
              </w:rPr>
              <w:t>MOEDA 1:                 DATA __/__/__</w:t>
            </w:r>
            <w:proofErr w:type="gramStart"/>
            <w:r>
              <w:rPr>
                <w:sz w:val="22"/>
              </w:rPr>
              <w:t xml:space="preserve">  </w:t>
            </w:r>
          </w:p>
          <w:p w:rsidR="00AA75EB" w:rsidRDefault="00AA75EB" w:rsidP="00510FAB">
            <w:pPr>
              <w:rPr>
                <w:sz w:val="22"/>
              </w:rPr>
            </w:pPr>
            <w:proofErr w:type="gramEnd"/>
          </w:p>
          <w:p w:rsidR="00AA75EB" w:rsidRDefault="00AA75EB" w:rsidP="00510FAB">
            <w:pPr>
              <w:rPr>
                <w:sz w:val="22"/>
              </w:rPr>
            </w:pPr>
            <w:r>
              <w:rPr>
                <w:sz w:val="22"/>
              </w:rPr>
              <w:t>TAXA DE CAMBIO;</w:t>
            </w:r>
          </w:p>
          <w:p w:rsidR="00AA75EB" w:rsidRDefault="00AA75EB" w:rsidP="00510FAB">
            <w:pPr>
              <w:rPr>
                <w:sz w:val="22"/>
              </w:rPr>
            </w:pPr>
          </w:p>
        </w:tc>
      </w:tr>
      <w:tr w:rsidR="00AA75EB" w:rsidTr="00510FAB">
        <w:trPr>
          <w:gridBefore w:val="1"/>
          <w:wBefore w:w="104" w:type="dxa"/>
        </w:trPr>
        <w:tc>
          <w:tcPr>
            <w:tcW w:w="3260" w:type="dxa"/>
            <w:gridSpan w:val="3"/>
            <w:tcBorders>
              <w:top w:val="single" w:sz="6" w:space="0" w:color="auto"/>
              <w:left w:val="single" w:sz="6" w:space="0" w:color="auto"/>
              <w:bottom w:val="nil"/>
              <w:right w:val="nil"/>
            </w:tcBorders>
          </w:tcPr>
          <w:p w:rsidR="00AA75EB" w:rsidRDefault="00AA75EB" w:rsidP="00510FAB">
            <w:pPr>
              <w:rPr>
                <w:sz w:val="22"/>
              </w:rPr>
            </w:pPr>
            <w:r>
              <w:rPr>
                <w:sz w:val="22"/>
              </w:rPr>
              <w:t>QUALIFICAÇÃO</w:t>
            </w:r>
          </w:p>
        </w:tc>
        <w:tc>
          <w:tcPr>
            <w:tcW w:w="2835" w:type="dxa"/>
            <w:gridSpan w:val="4"/>
            <w:tcBorders>
              <w:top w:val="single" w:sz="6" w:space="0" w:color="auto"/>
              <w:left w:val="single" w:sz="6" w:space="0" w:color="auto"/>
              <w:bottom w:val="nil"/>
              <w:right w:val="nil"/>
            </w:tcBorders>
          </w:tcPr>
          <w:p w:rsidR="00AA75EB" w:rsidRDefault="00AA75EB" w:rsidP="00510FAB">
            <w:pPr>
              <w:rPr>
                <w:sz w:val="22"/>
              </w:rPr>
            </w:pPr>
            <w:r>
              <w:rPr>
                <w:sz w:val="22"/>
              </w:rPr>
              <w:t>ASSINATURA</w:t>
            </w:r>
          </w:p>
        </w:tc>
        <w:tc>
          <w:tcPr>
            <w:tcW w:w="3260" w:type="dxa"/>
            <w:gridSpan w:val="4"/>
            <w:tcBorders>
              <w:top w:val="single" w:sz="6" w:space="0" w:color="auto"/>
              <w:left w:val="single" w:sz="6" w:space="0" w:color="auto"/>
              <w:bottom w:val="nil"/>
              <w:right w:val="single" w:sz="6" w:space="0" w:color="auto"/>
            </w:tcBorders>
          </w:tcPr>
          <w:p w:rsidR="00AA75EB" w:rsidRDefault="00AA75EB" w:rsidP="00510FAB">
            <w:pPr>
              <w:rPr>
                <w:sz w:val="22"/>
              </w:rPr>
            </w:pPr>
            <w:r>
              <w:rPr>
                <w:sz w:val="22"/>
              </w:rPr>
              <w:t>A CARGO DA CODEVASF</w:t>
            </w:r>
          </w:p>
        </w:tc>
      </w:tr>
      <w:tr w:rsidR="00AA75EB" w:rsidTr="00510FAB">
        <w:trPr>
          <w:gridBefore w:val="1"/>
          <w:wBefore w:w="104" w:type="dxa"/>
        </w:trPr>
        <w:tc>
          <w:tcPr>
            <w:tcW w:w="3260" w:type="dxa"/>
            <w:gridSpan w:val="3"/>
            <w:tcBorders>
              <w:top w:val="nil"/>
              <w:left w:val="single" w:sz="6" w:space="0" w:color="auto"/>
              <w:bottom w:val="nil"/>
              <w:right w:val="nil"/>
            </w:tcBorders>
          </w:tcPr>
          <w:p w:rsidR="00AA75EB" w:rsidRDefault="00AA75EB" w:rsidP="00510FAB">
            <w:pPr>
              <w:rPr>
                <w:sz w:val="22"/>
              </w:rPr>
            </w:pPr>
          </w:p>
        </w:tc>
        <w:tc>
          <w:tcPr>
            <w:tcW w:w="2835" w:type="dxa"/>
            <w:gridSpan w:val="4"/>
            <w:tcBorders>
              <w:top w:val="nil"/>
              <w:left w:val="single" w:sz="6" w:space="0" w:color="auto"/>
              <w:bottom w:val="nil"/>
              <w:right w:val="nil"/>
            </w:tcBorders>
          </w:tcPr>
          <w:p w:rsidR="00AA75EB" w:rsidRDefault="00AA75EB" w:rsidP="00510FAB">
            <w:pPr>
              <w:rPr>
                <w:sz w:val="22"/>
              </w:rPr>
            </w:pPr>
          </w:p>
        </w:tc>
        <w:tc>
          <w:tcPr>
            <w:tcW w:w="3260" w:type="dxa"/>
            <w:gridSpan w:val="4"/>
            <w:tcBorders>
              <w:top w:val="nil"/>
              <w:left w:val="single" w:sz="6" w:space="0" w:color="auto"/>
              <w:bottom w:val="nil"/>
              <w:right w:val="single" w:sz="6" w:space="0" w:color="auto"/>
            </w:tcBorders>
          </w:tcPr>
          <w:p w:rsidR="00AA75EB" w:rsidRDefault="00AA75EB" w:rsidP="00510FAB">
            <w:pPr>
              <w:rPr>
                <w:sz w:val="22"/>
              </w:rPr>
            </w:pPr>
          </w:p>
        </w:tc>
      </w:tr>
      <w:tr w:rsidR="00AA75EB" w:rsidTr="00510FAB">
        <w:trPr>
          <w:gridBefore w:val="1"/>
          <w:wBefore w:w="104" w:type="dxa"/>
        </w:trPr>
        <w:tc>
          <w:tcPr>
            <w:tcW w:w="3260" w:type="dxa"/>
            <w:gridSpan w:val="3"/>
            <w:tcBorders>
              <w:top w:val="nil"/>
              <w:left w:val="single" w:sz="6" w:space="0" w:color="auto"/>
              <w:bottom w:val="single" w:sz="6" w:space="0" w:color="auto"/>
              <w:right w:val="nil"/>
            </w:tcBorders>
          </w:tcPr>
          <w:p w:rsidR="00AA75EB" w:rsidRDefault="00AA75EB" w:rsidP="00510FAB">
            <w:pPr>
              <w:rPr>
                <w:sz w:val="22"/>
              </w:rPr>
            </w:pPr>
          </w:p>
        </w:tc>
        <w:tc>
          <w:tcPr>
            <w:tcW w:w="2835" w:type="dxa"/>
            <w:gridSpan w:val="4"/>
            <w:tcBorders>
              <w:top w:val="nil"/>
              <w:left w:val="single" w:sz="6" w:space="0" w:color="auto"/>
              <w:bottom w:val="single" w:sz="6" w:space="0" w:color="auto"/>
              <w:right w:val="nil"/>
            </w:tcBorders>
          </w:tcPr>
          <w:p w:rsidR="00AA75EB" w:rsidRDefault="00AA75EB" w:rsidP="00510FAB">
            <w:pPr>
              <w:rPr>
                <w:sz w:val="22"/>
              </w:rPr>
            </w:pPr>
          </w:p>
        </w:tc>
        <w:tc>
          <w:tcPr>
            <w:tcW w:w="3260" w:type="dxa"/>
            <w:gridSpan w:val="4"/>
            <w:tcBorders>
              <w:top w:val="nil"/>
              <w:left w:val="single" w:sz="6" w:space="0" w:color="auto"/>
              <w:bottom w:val="single" w:sz="6" w:space="0" w:color="auto"/>
              <w:right w:val="single" w:sz="6" w:space="0" w:color="auto"/>
            </w:tcBorders>
          </w:tcPr>
          <w:p w:rsidR="00AA75EB" w:rsidRDefault="00AA75EB" w:rsidP="00510FAB">
            <w:pPr>
              <w:rPr>
                <w:sz w:val="22"/>
              </w:rPr>
            </w:pPr>
          </w:p>
        </w:tc>
      </w:tr>
    </w:tbl>
    <w:p w:rsidR="00AA75EB" w:rsidRDefault="00AA75EB" w:rsidP="00AA75EB">
      <w:pPr>
        <w:numPr>
          <w:ilvl w:val="0"/>
          <w:numId w:val="38"/>
        </w:numPr>
        <w:jc w:val="both"/>
        <w:rPr>
          <w:sz w:val="18"/>
        </w:rPr>
      </w:pPr>
      <w:r>
        <w:rPr>
          <w:sz w:val="18"/>
        </w:rPr>
        <w:t>ESPECIFICAR A MOEDA ESTRANGEIRA, CASO</w:t>
      </w:r>
      <w:proofErr w:type="gramStart"/>
      <w:r>
        <w:rPr>
          <w:sz w:val="18"/>
        </w:rPr>
        <w:t xml:space="preserve">  </w:t>
      </w:r>
      <w:proofErr w:type="gramEnd"/>
      <w:r>
        <w:rPr>
          <w:sz w:val="18"/>
        </w:rPr>
        <w:t>EXISTENTE.</w:t>
      </w:r>
    </w:p>
    <w:p w:rsidR="00AA75EB" w:rsidRDefault="00AA75EB" w:rsidP="00AA75EB">
      <w:pPr>
        <w:numPr>
          <w:ilvl w:val="0"/>
          <w:numId w:val="38"/>
        </w:numPr>
        <w:jc w:val="both"/>
        <w:rPr>
          <w:sz w:val="18"/>
        </w:rPr>
      </w:pPr>
      <w:r>
        <w:rPr>
          <w:sz w:val="18"/>
        </w:rPr>
        <w:t xml:space="preserve">CONSIDERAR A ALÍQUOTA DE </w:t>
      </w:r>
      <w:r>
        <w:rPr>
          <w:b/>
          <w:bCs/>
          <w:sz w:val="18"/>
        </w:rPr>
        <w:t>ISS DO MUNICÍPIO</w:t>
      </w:r>
      <w:r>
        <w:rPr>
          <w:sz w:val="18"/>
        </w:rPr>
        <w:t xml:space="preserve"> ONDE SERÃO EXECUTADAS AS OBRAS, SOBRE O PREÇO DE VENDA.</w:t>
      </w:r>
    </w:p>
    <w:p w:rsidR="00AA75EB" w:rsidRDefault="00AA75EB" w:rsidP="00AA75EB">
      <w:pPr>
        <w:numPr>
          <w:ilvl w:val="0"/>
          <w:numId w:val="38"/>
        </w:numPr>
        <w:jc w:val="both"/>
        <w:rPr>
          <w:sz w:val="18"/>
        </w:rPr>
      </w:pPr>
      <w:r>
        <w:rPr>
          <w:sz w:val="18"/>
        </w:rPr>
        <w:t xml:space="preserve">CONSIDERAR AS ALÍQUOTAS DE PIS E COFINS, SOBRE O PREÇO DE </w:t>
      </w:r>
      <w:proofErr w:type="gramStart"/>
      <w:r>
        <w:rPr>
          <w:sz w:val="18"/>
        </w:rPr>
        <w:t>VENDA,</w:t>
      </w:r>
      <w:proofErr w:type="gramEnd"/>
      <w:r>
        <w:rPr>
          <w:sz w:val="18"/>
        </w:rPr>
        <w:t xml:space="preserve">CONFORME PREVISTO NA LEGISLAÇÃO VIGENTE, </w:t>
      </w:r>
      <w:r>
        <w:rPr>
          <w:b/>
          <w:sz w:val="18"/>
        </w:rPr>
        <w:t xml:space="preserve">APLICADAS SOBRE O PREÇO DE VENDA DA OBRA. </w:t>
      </w:r>
    </w:p>
    <w:p w:rsidR="00AA75EB" w:rsidRDefault="00AA75EB" w:rsidP="00AA75EB">
      <w:pPr>
        <w:pStyle w:val="Corpodetexto"/>
        <w:ind w:left="1080" w:hanging="360"/>
        <w:rPr>
          <w:bCs/>
          <w:i/>
          <w:sz w:val="18"/>
        </w:rPr>
      </w:pPr>
      <w:r>
        <w:rPr>
          <w:b/>
          <w:i/>
          <w:sz w:val="18"/>
        </w:rPr>
        <w:t xml:space="preserve">3 - </w:t>
      </w:r>
      <w:r>
        <w:rPr>
          <w:bCs/>
          <w:i/>
          <w:sz w:val="18"/>
        </w:rPr>
        <w:t>NÃO</w:t>
      </w:r>
      <w:r>
        <w:rPr>
          <w:b/>
          <w:i/>
          <w:sz w:val="18"/>
        </w:rPr>
        <w:t xml:space="preserve"> DEVERÃO CONSTAR DO ITEM DESPESAS FISCAIS OS TRIBUTOS </w:t>
      </w:r>
      <w:r>
        <w:rPr>
          <w:bCs/>
          <w:i/>
          <w:sz w:val="18"/>
        </w:rPr>
        <w:t>IRPJ – CSLL – ICMS E IPI.</w:t>
      </w:r>
    </w:p>
    <w:p w:rsidR="00AA75EB" w:rsidRDefault="00AA75EB" w:rsidP="00AA75EB">
      <w:pPr>
        <w:pStyle w:val="Corpodetexto"/>
        <w:ind w:left="1080" w:hanging="360"/>
        <w:rPr>
          <w:b/>
          <w:i/>
          <w:sz w:val="18"/>
        </w:rPr>
      </w:pPr>
      <w:r>
        <w:rPr>
          <w:b/>
          <w:i/>
          <w:sz w:val="18"/>
        </w:rPr>
        <w:t>4 - NÃO DEVERÃO CONSTAR DO ITEM “DESPESAS FINANCEIRAS” A      PREVISÃO DE DESPESAS RELATIVAS A</w:t>
      </w:r>
      <w:proofErr w:type="gramStart"/>
      <w:r>
        <w:rPr>
          <w:b/>
          <w:i/>
          <w:sz w:val="18"/>
        </w:rPr>
        <w:t xml:space="preserve">  </w:t>
      </w:r>
      <w:proofErr w:type="gramEnd"/>
      <w:r>
        <w:rPr>
          <w:b/>
          <w:i/>
          <w:sz w:val="18"/>
        </w:rPr>
        <w:t>DISSÍDIOS, ETC</w:t>
      </w:r>
    </w:p>
    <w:p w:rsidR="00AA75EB" w:rsidRDefault="00AA75EB" w:rsidP="00AA75EB">
      <w:pPr>
        <w:pStyle w:val="Corpodetexto"/>
        <w:ind w:left="1080" w:hanging="360"/>
        <w:rPr>
          <w:i/>
          <w:iCs/>
          <w:sz w:val="18"/>
        </w:rPr>
      </w:pPr>
      <w:r>
        <w:t xml:space="preserve">5- </w:t>
      </w:r>
      <w:r>
        <w:rPr>
          <w:i/>
          <w:iCs/>
        </w:rPr>
        <w:t>DEVERÃO SER OBSERVADOS OS ÍNDICES MÁXIMOS</w:t>
      </w:r>
      <w:proofErr w:type="gramStart"/>
      <w:r>
        <w:rPr>
          <w:i/>
          <w:iCs/>
        </w:rPr>
        <w:t xml:space="preserve">  </w:t>
      </w:r>
      <w:proofErr w:type="gramEnd"/>
      <w:r>
        <w:rPr>
          <w:i/>
          <w:iCs/>
        </w:rPr>
        <w:t>QUE COMPÕE O BDI, CONFORME  DIVULGADO NO EDITAL PELA CODEVASF</w:t>
      </w:r>
    </w:p>
    <w:p w:rsidR="00AA75EB" w:rsidRDefault="00AA75EB" w:rsidP="00AA75EB">
      <w:pPr>
        <w:jc w:val="center"/>
        <w:rPr>
          <w:b/>
          <w:bCs/>
          <w:iCs/>
          <w:sz w:val="22"/>
        </w:rPr>
      </w:pPr>
    </w:p>
    <w:p w:rsidR="00AA75EB" w:rsidRDefault="00AA75EB" w:rsidP="00AA75EB">
      <w:pPr>
        <w:jc w:val="center"/>
        <w:rPr>
          <w:b/>
          <w:bCs/>
          <w:sz w:val="22"/>
        </w:rPr>
      </w:pPr>
      <w:r>
        <w:object w:dxaOrig="14585" w:dyaOrig="18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588pt" o:ole="">
            <v:imagedata r:id="rId6" o:title=""/>
          </v:shape>
          <o:OLEObject Type="Embed" ProgID="Excel.Sheet.8" ShapeID="_x0000_i1025" DrawAspect="Content" ObjectID="_1429526720" r:id="rId7"/>
        </w:object>
      </w:r>
    </w:p>
    <w:tbl>
      <w:tblPr>
        <w:tblW w:w="9720" w:type="dxa"/>
        <w:tblLayout w:type="fixed"/>
        <w:tblCellMar>
          <w:left w:w="0" w:type="dxa"/>
          <w:right w:w="0" w:type="dxa"/>
        </w:tblCellMar>
        <w:tblLook w:val="0000" w:firstRow="0" w:lastRow="0" w:firstColumn="0" w:lastColumn="0" w:noHBand="0" w:noVBand="0"/>
      </w:tblPr>
      <w:tblGrid>
        <w:gridCol w:w="760"/>
        <w:gridCol w:w="3940"/>
        <w:gridCol w:w="1880"/>
        <w:gridCol w:w="1880"/>
        <w:gridCol w:w="1058"/>
        <w:gridCol w:w="142"/>
        <w:gridCol w:w="60"/>
      </w:tblGrid>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 w:val="28"/>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pStyle w:val="Captulo"/>
              <w:keepNext w:val="0"/>
              <w:spacing w:before="0" w:after="0"/>
              <w:rPr>
                <w:rFonts w:ascii="Times New Roman" w:eastAsia="Arial Unicode MS" w:hAnsi="Times New Roman" w:cs="Times New Roman"/>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 w:val="28"/>
                <w:szCs w:val="28"/>
              </w:rPr>
            </w:pPr>
            <w:r>
              <w:rPr>
                <w:sz w:val="28"/>
                <w:szCs w:val="28"/>
              </w:rPr>
              <w:t xml:space="preserve">3 - </w:t>
            </w:r>
            <w:proofErr w:type="gramStart"/>
            <w:r>
              <w:rPr>
                <w:sz w:val="28"/>
                <w:szCs w:val="28"/>
              </w:rPr>
              <w:t>TAXA</w:t>
            </w:r>
            <w:proofErr w:type="gramEnd"/>
            <w:r>
              <w:rPr>
                <w:sz w:val="28"/>
                <w:szCs w:val="28"/>
              </w:rPr>
              <w:t xml:space="preserve"> DE RISCO</w:t>
            </w:r>
          </w:p>
        </w:tc>
      </w:tr>
      <w:tr w:rsidR="00AA75EB" w:rsidTr="00510FAB">
        <w:trPr>
          <w:gridAfter w:val="2"/>
          <w:wAfter w:w="202" w:type="dxa"/>
          <w:trHeight w:val="1215"/>
        </w:trPr>
        <w:tc>
          <w:tcPr>
            <w:tcW w:w="9518" w:type="dxa"/>
            <w:gridSpan w:val="5"/>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Cs w:val="28"/>
              </w:rPr>
            </w:pPr>
            <w:r>
              <w:rPr>
                <w:szCs w:val="28"/>
              </w:rPr>
              <w:lastRenderedPageBreak/>
              <w:t>DEFINIÇÃO: A Taxa de Risco se aplica para empreitadas por preço unitário, preço fixo, global ou integral, para cobrir eventuais incertezas decorrentes de omissão de serviços, quantitativos irrealistas ou insuficientes, projetos mal feitos ou indefinidos, especificações deficientes, inexistência de sondagem do terreno, etc.</w:t>
            </w:r>
          </w:p>
        </w:tc>
      </w:tr>
      <w:tr w:rsidR="00AA75EB" w:rsidTr="00510FAB">
        <w:trPr>
          <w:gridAfter w:val="2"/>
          <w:wAfter w:w="202" w:type="dxa"/>
          <w:trHeight w:val="765"/>
        </w:trPr>
        <w:tc>
          <w:tcPr>
            <w:tcW w:w="9518" w:type="dxa"/>
            <w:gridSpan w:val="5"/>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Cs w:val="28"/>
              </w:rPr>
            </w:pPr>
            <w:r>
              <w:rPr>
                <w:szCs w:val="28"/>
              </w:rPr>
              <w:t>Essa taxa é determinada em percentual sobre o Custo Direto da obra e depende de uma análise global do risco do empreendimento em termos orçamentários.</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Vamos definir o percentual de 1,74 % sobre o Custo Direto, que equivale a R$ </w:t>
            </w:r>
            <w:proofErr w:type="gramStart"/>
            <w:r>
              <w:rPr>
                <w:szCs w:val="28"/>
              </w:rPr>
              <w:t>17.400,00</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4 - DESPESAS FINANCEIRAS (DF)</w:t>
            </w:r>
          </w:p>
        </w:tc>
      </w:tr>
      <w:tr w:rsidR="00AA75EB" w:rsidTr="00510FAB">
        <w:trPr>
          <w:gridAfter w:val="2"/>
          <w:wAfter w:w="202" w:type="dxa"/>
          <w:trHeight w:val="1200"/>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DEFINIÇÃO: As Despesas Financeiras são gastos relacionados a pagamentos </w:t>
            </w:r>
            <w:proofErr w:type="gramStart"/>
            <w:r>
              <w:rPr>
                <w:szCs w:val="28"/>
              </w:rPr>
              <w:t>à</w:t>
            </w:r>
            <w:proofErr w:type="gramEnd"/>
            <w:r>
              <w:rPr>
                <w:szCs w:val="28"/>
              </w:rPr>
              <w:t xml:space="preserve"> prazo e compreende, uma parte pela perda monetária decorrente da defasagem entre a data do efetivo desembolso e a data da receita correspondente e a outra parte, de juros correspondentes ao financiamento da obra paga pelo executor.</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Vamos admitir o percentual de 1,20 % sobre o Custo Direto, que equivale a R$ </w:t>
            </w:r>
            <w:proofErr w:type="gramStart"/>
            <w:r>
              <w:rPr>
                <w:szCs w:val="28"/>
              </w:rPr>
              <w:t>12.000,00</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5 - LUCRO (L)</w:t>
            </w:r>
          </w:p>
        </w:tc>
      </w:tr>
      <w:tr w:rsidR="00AA75EB" w:rsidTr="00510FAB">
        <w:trPr>
          <w:gridAfter w:val="2"/>
          <w:wAfter w:w="202" w:type="dxa"/>
          <w:trHeight w:val="1875"/>
        </w:trPr>
        <w:tc>
          <w:tcPr>
            <w:tcW w:w="9518" w:type="dxa"/>
            <w:gridSpan w:val="5"/>
            <w:tcBorders>
              <w:top w:val="nil"/>
              <w:left w:val="nil"/>
              <w:bottom w:val="nil"/>
              <w:right w:val="nil"/>
            </w:tcBorders>
            <w:tcMar>
              <w:top w:w="20" w:type="dxa"/>
              <w:left w:w="20" w:type="dxa"/>
              <w:bottom w:w="0" w:type="dxa"/>
              <w:right w:w="20" w:type="dxa"/>
            </w:tcMar>
          </w:tcPr>
          <w:p w:rsidR="00AA75EB" w:rsidRDefault="00AA75EB" w:rsidP="00510FAB">
            <w:pPr>
              <w:ind w:right="3057"/>
              <w:rPr>
                <w:rFonts w:eastAsia="Arial Unicode MS"/>
                <w:szCs w:val="28"/>
              </w:rPr>
            </w:pPr>
            <w:r>
              <w:rPr>
                <w:szCs w:val="28"/>
              </w:rPr>
              <w:t xml:space="preserve">DEFINIÇÃO: Lucro ou margem é uma parcela destinada a remunerar, o custo de oportunidade do capital aplicado, capacidade administrativa, gerencial e </w:t>
            </w:r>
            <w:proofErr w:type="gramStart"/>
            <w:r>
              <w:rPr>
                <w:szCs w:val="28"/>
              </w:rPr>
              <w:t>tecnológico adquirida</w:t>
            </w:r>
            <w:proofErr w:type="gramEnd"/>
            <w:r>
              <w:rPr>
                <w:szCs w:val="28"/>
              </w:rPr>
              <w:t xml:space="preserve"> ao longo de anos de experiência no ramo, responsabilidade pela administração do contrato e condução da obra através da estrutura organizacional da empresa e investimentos na formação profissional do seu pessoal e criar a capacidade de reinvestir no próprio negócio.</w:t>
            </w:r>
          </w:p>
        </w:tc>
      </w:tr>
      <w:tr w:rsidR="00AA75EB" w:rsidTr="00510FAB">
        <w:trPr>
          <w:gridAfter w:val="2"/>
          <w:wAfter w:w="202" w:type="dxa"/>
          <w:trHeight w:val="915"/>
        </w:trPr>
        <w:tc>
          <w:tcPr>
            <w:tcW w:w="9518" w:type="dxa"/>
            <w:gridSpan w:val="5"/>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b/>
                <w:bCs/>
                <w:szCs w:val="28"/>
              </w:rPr>
            </w:pPr>
            <w:r>
              <w:rPr>
                <w:b/>
                <w:bCs/>
                <w:szCs w:val="28"/>
              </w:rPr>
              <w:t>O Acórdão 325/2007-PL-TCU recomenda que o percentual de lucro máximo seja de 9,96 % (sobre custo direto - já incluso BDI) e para a Administração Central o percentual máximo é de 8,03 %.</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Este valor incide sobre o faturamento </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Nesta instrução, vamos calcular o lucro para que o BDI seja 30 </w:t>
            </w:r>
            <w:proofErr w:type="gramStart"/>
            <w:r>
              <w:rPr>
                <w:szCs w:val="28"/>
              </w:rPr>
              <w:t>%</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BDI</w:t>
            </w:r>
            <w:proofErr w:type="gramStart"/>
            <w:r>
              <w:rPr>
                <w:szCs w:val="28"/>
              </w:rPr>
              <w:t xml:space="preserve">  </w:t>
            </w:r>
            <w:proofErr w:type="gramEnd"/>
            <w:r>
              <w:rPr>
                <w:szCs w:val="28"/>
              </w:rPr>
              <w:t>= [ ( 1+ AC + R + DF) / ( 1 - ( I + L) ) ]   -   1</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Assim sendo, teremos:     0,30</w:t>
            </w:r>
            <w:proofErr w:type="gramStart"/>
            <w:r>
              <w:rPr>
                <w:szCs w:val="28"/>
              </w:rPr>
              <w:t xml:space="preserve">  </w:t>
            </w:r>
            <w:proofErr w:type="gramEnd"/>
            <w:r>
              <w:rPr>
                <w:szCs w:val="28"/>
              </w:rPr>
              <w:t>=  [ ( 1 + 0,0801 + 0,0174+ 0,012 )  / ( 1 - ( 0,0715 + L ) ]  - 1</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Resposta: L = 7,50 %</w:t>
            </w:r>
            <w:proofErr w:type="gramStart"/>
            <w:r>
              <w:rPr>
                <w:szCs w:val="28"/>
              </w:rPr>
              <w:t xml:space="preserve">  </w:t>
            </w:r>
            <w:proofErr w:type="gramEnd"/>
            <w:r>
              <w:rPr>
                <w:szCs w:val="28"/>
              </w:rPr>
              <w:t xml:space="preserve">sobre o faturamento </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Assim, o Preço de Venda (PV) = Faturamento pode ser calculado como:</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PREÇO DE VENDA = CUSTO DIRETO x </w:t>
            </w:r>
            <w:proofErr w:type="gramStart"/>
            <w:r>
              <w:rPr>
                <w:szCs w:val="28"/>
              </w:rPr>
              <w:t>1,</w:t>
            </w:r>
            <w:proofErr w:type="gramEnd"/>
            <w:r>
              <w:rPr>
                <w:szCs w:val="28"/>
              </w:rPr>
              <w:t>BDI</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lastRenderedPageBreak/>
              <w:t xml:space="preserve">PV = CD x </w:t>
            </w:r>
            <w:proofErr w:type="gramStart"/>
            <w:r>
              <w:rPr>
                <w:szCs w:val="28"/>
              </w:rPr>
              <w:t>1,</w:t>
            </w:r>
            <w:proofErr w:type="gramEnd"/>
            <w:r>
              <w:rPr>
                <w:szCs w:val="28"/>
              </w:rPr>
              <w:t>BDI</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Para este exemplo, temos:</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PV = 1.000.000,00 x 1,30</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PV = R$ 1.300.000,00</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b/>
                <w:bCs/>
                <w:szCs w:val="28"/>
              </w:rPr>
            </w:pPr>
            <w:r>
              <w:rPr>
                <w:b/>
                <w:bCs/>
                <w:szCs w:val="28"/>
              </w:rPr>
              <w:t>PASSO 3: DETALHAMENTO DO BDI</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CD = R$ 1.000.000,00</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1- ADMINISTRAÇÃO CENTRAL:</w:t>
            </w:r>
            <w:proofErr w:type="gramStart"/>
            <w:r>
              <w:rPr>
                <w:szCs w:val="28"/>
              </w:rPr>
              <w:t xml:space="preserve">  </w:t>
            </w:r>
            <w:proofErr w:type="gramEnd"/>
            <w:r>
              <w:rPr>
                <w:szCs w:val="28"/>
              </w:rPr>
              <w:t>8,01%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2- IMPOSTOS E TAXAS         </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ISS</w:t>
            </w:r>
            <w:proofErr w:type="gramStart"/>
            <w:r>
              <w:rPr>
                <w:szCs w:val="28"/>
              </w:rPr>
              <w:t xml:space="preserve">  </w:t>
            </w:r>
            <w:proofErr w:type="gramEnd"/>
            <w:r>
              <w:rPr>
                <w:szCs w:val="28"/>
              </w:rPr>
              <w:t>-  3,5 % do PV   ou  3 % x 1,30   =  3,90 % do CD</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PIS</w:t>
            </w:r>
            <w:proofErr w:type="gramStart"/>
            <w:r>
              <w:rPr>
                <w:szCs w:val="28"/>
              </w:rPr>
              <w:t xml:space="preserve">  </w:t>
            </w:r>
            <w:proofErr w:type="gramEnd"/>
            <w:r>
              <w:rPr>
                <w:szCs w:val="28"/>
              </w:rPr>
              <w:t>- 0,65 % do PV ou 0,65 % x 1,30 = 0,85 % do CD</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w:t>
            </w:r>
            <w:proofErr w:type="spellStart"/>
            <w:proofErr w:type="gramStart"/>
            <w:r>
              <w:rPr>
                <w:szCs w:val="28"/>
              </w:rPr>
              <w:t>Cofins</w:t>
            </w:r>
            <w:proofErr w:type="spellEnd"/>
            <w:proofErr w:type="gramEnd"/>
            <w:r>
              <w:rPr>
                <w:szCs w:val="28"/>
              </w:rPr>
              <w:t xml:space="preserve"> -  3 % do PV ou 3 % x 1,30  = 3,90 % do CD</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TOTAL:</w:t>
            </w:r>
            <w:proofErr w:type="gramStart"/>
            <w:r>
              <w:rPr>
                <w:szCs w:val="28"/>
              </w:rPr>
              <w:t xml:space="preserve">  </w:t>
            </w:r>
            <w:proofErr w:type="gramEnd"/>
            <w:r>
              <w:rPr>
                <w:szCs w:val="28"/>
              </w:rPr>
              <w:t>9,30 %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3- TAXA DE RISCO:</w:t>
            </w:r>
            <w:proofErr w:type="gramStart"/>
            <w:r>
              <w:rPr>
                <w:szCs w:val="28"/>
              </w:rPr>
              <w:t xml:space="preserve">  </w:t>
            </w:r>
            <w:proofErr w:type="gramEnd"/>
            <w:r>
              <w:rPr>
                <w:szCs w:val="28"/>
              </w:rPr>
              <w:t>1,74 %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4-</w:t>
            </w:r>
            <w:proofErr w:type="gramStart"/>
            <w:r>
              <w:rPr>
                <w:szCs w:val="28"/>
              </w:rPr>
              <w:t xml:space="preserve">  </w:t>
            </w:r>
            <w:proofErr w:type="gramEnd"/>
            <w:r>
              <w:rPr>
                <w:szCs w:val="28"/>
              </w:rPr>
              <w:t>DESPESAS FINANCEIRAS:   1,20 %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5- LUCRO:</w:t>
            </w:r>
            <w:proofErr w:type="gramStart"/>
            <w:r>
              <w:rPr>
                <w:szCs w:val="28"/>
              </w:rPr>
              <w:t xml:space="preserve">  </w:t>
            </w:r>
            <w:proofErr w:type="gramEnd"/>
            <w:r>
              <w:rPr>
                <w:szCs w:val="28"/>
              </w:rPr>
              <w:t>7,50 % do PV ou  7,50 % x 1,30 = 9,75 %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Somatório do BDI</w:t>
            </w:r>
            <w:proofErr w:type="gramStart"/>
            <w:r>
              <w:rPr>
                <w:szCs w:val="28"/>
              </w:rPr>
              <w:t xml:space="preserve">  </w:t>
            </w:r>
            <w:proofErr w:type="gramEnd"/>
            <w:r>
              <w:rPr>
                <w:szCs w:val="28"/>
              </w:rPr>
              <w:t>=  30 %</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O Preço de venda também pode ser escrito da seguinte forma:</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200" w:type="dxa"/>
            <w:gridSpan w:val="2"/>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PREÇO DE VENDA (R$) = CUSTO DIRETO (R$) + BDI (R$) </w:t>
            </w:r>
          </w:p>
        </w:tc>
      </w:tr>
      <w:tr w:rsidR="00AA75EB" w:rsidTr="00510FAB">
        <w:trPr>
          <w:gridAfter w:val="2"/>
          <w:wAfter w:w="202" w:type="dxa"/>
          <w:trHeight w:val="375"/>
        </w:trPr>
        <w:tc>
          <w:tcPr>
            <w:tcW w:w="9518"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PV (R$) = CD (R$) + BDI (R$) </w:t>
            </w:r>
          </w:p>
        </w:tc>
      </w:tr>
    </w:tbl>
    <w:p w:rsidR="00AA75EB" w:rsidRDefault="00AA75EB" w:rsidP="00AA75EB">
      <w:pPr>
        <w:jc w:val="center"/>
        <w:rPr>
          <w:b/>
          <w:bCs/>
        </w:rPr>
      </w:pPr>
    </w:p>
    <w:p w:rsidR="00AA75EB" w:rsidRDefault="00AA75EB" w:rsidP="00AA75EB">
      <w:pPr>
        <w:jc w:val="center"/>
        <w:rPr>
          <w:b/>
          <w:bCs/>
        </w:rPr>
      </w:pPr>
    </w:p>
    <w:p w:rsidR="00AA75EB" w:rsidRDefault="00AA75EB" w:rsidP="00AA75EB">
      <w:pPr>
        <w:jc w:val="center"/>
        <w:rPr>
          <w:b/>
          <w:bCs/>
        </w:rPr>
      </w:pPr>
    </w:p>
    <w:p w:rsidR="00AA75EB" w:rsidRDefault="00AA75EB" w:rsidP="00AA75EB">
      <w:pPr>
        <w:jc w:val="center"/>
        <w:rPr>
          <w:b/>
          <w:bCs/>
        </w:rPr>
      </w:pPr>
      <w:r>
        <w:rPr>
          <w:b/>
          <w:bCs/>
        </w:rPr>
        <w:t>DETALHAMENTO DO BDI - FORNECIMENTO</w:t>
      </w:r>
    </w:p>
    <w:p w:rsidR="00AA75EB" w:rsidRDefault="00AA75EB" w:rsidP="00AA75EB">
      <w:pPr>
        <w:jc w:val="center"/>
        <w:rPr>
          <w:b/>
          <w:bCs/>
        </w:rPr>
      </w:pPr>
    </w:p>
    <w:p w:rsidR="00AA75EB" w:rsidRDefault="00AA75EB" w:rsidP="00AA75EB">
      <w:pPr>
        <w:jc w:val="center"/>
        <w:rPr>
          <w:b/>
          <w:bCs/>
        </w:rPr>
      </w:pPr>
      <w:r>
        <w:rPr>
          <w:b/>
          <w:bCs/>
        </w:rPr>
        <w:t>CD: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3260"/>
        <w:gridCol w:w="1134"/>
        <w:gridCol w:w="1013"/>
        <w:gridCol w:w="1582"/>
        <w:gridCol w:w="1583"/>
      </w:tblGrid>
      <w:tr w:rsidR="00AA75EB" w:rsidTr="00510FAB">
        <w:tblPrEx>
          <w:tblCellMar>
            <w:top w:w="0" w:type="dxa"/>
            <w:bottom w:w="0" w:type="dxa"/>
          </w:tblCellMar>
        </w:tblPrEx>
        <w:tc>
          <w:tcPr>
            <w:tcW w:w="921" w:type="dxa"/>
          </w:tcPr>
          <w:p w:rsidR="00AA75EB" w:rsidRDefault="00AA75EB" w:rsidP="00510FAB">
            <w:pPr>
              <w:jc w:val="center"/>
              <w:rPr>
                <w:b/>
                <w:bCs/>
              </w:rPr>
            </w:pPr>
            <w:r>
              <w:rPr>
                <w:b/>
                <w:bCs/>
              </w:rPr>
              <w:lastRenderedPageBreak/>
              <w:t>Item</w:t>
            </w:r>
          </w:p>
        </w:tc>
        <w:tc>
          <w:tcPr>
            <w:tcW w:w="3260" w:type="dxa"/>
          </w:tcPr>
          <w:p w:rsidR="00AA75EB" w:rsidRDefault="00AA75EB" w:rsidP="00510FAB">
            <w:pPr>
              <w:jc w:val="center"/>
              <w:rPr>
                <w:b/>
                <w:bCs/>
              </w:rPr>
            </w:pPr>
            <w:r>
              <w:rPr>
                <w:b/>
                <w:bCs/>
              </w:rPr>
              <w:t>Descrição</w:t>
            </w:r>
          </w:p>
        </w:tc>
        <w:tc>
          <w:tcPr>
            <w:tcW w:w="1134" w:type="dxa"/>
          </w:tcPr>
          <w:p w:rsidR="00AA75EB" w:rsidRDefault="00AA75EB" w:rsidP="00510FAB">
            <w:pPr>
              <w:jc w:val="center"/>
              <w:rPr>
                <w:b/>
                <w:bCs/>
              </w:rPr>
            </w:pPr>
            <w:r>
              <w:rPr>
                <w:b/>
                <w:bCs/>
              </w:rPr>
              <w:t>%</w:t>
            </w:r>
          </w:p>
          <w:p w:rsidR="00AA75EB" w:rsidRDefault="00AA75EB" w:rsidP="00510FAB">
            <w:pPr>
              <w:jc w:val="center"/>
              <w:rPr>
                <w:b/>
                <w:bCs/>
              </w:rPr>
            </w:pPr>
            <w:r>
              <w:rPr>
                <w:b/>
                <w:bCs/>
              </w:rPr>
              <w:t>PV</w:t>
            </w:r>
          </w:p>
        </w:tc>
        <w:tc>
          <w:tcPr>
            <w:tcW w:w="1013" w:type="dxa"/>
          </w:tcPr>
          <w:p w:rsidR="00AA75EB" w:rsidRDefault="00AA75EB" w:rsidP="00510FAB">
            <w:pPr>
              <w:jc w:val="center"/>
              <w:rPr>
                <w:b/>
                <w:bCs/>
              </w:rPr>
            </w:pPr>
            <w:r>
              <w:rPr>
                <w:b/>
                <w:bCs/>
              </w:rPr>
              <w:t>%</w:t>
            </w:r>
          </w:p>
          <w:p w:rsidR="00AA75EB" w:rsidRDefault="00AA75EB" w:rsidP="00510FAB">
            <w:pPr>
              <w:jc w:val="center"/>
              <w:rPr>
                <w:b/>
                <w:bCs/>
              </w:rPr>
            </w:pPr>
            <w:r>
              <w:rPr>
                <w:b/>
                <w:bCs/>
              </w:rPr>
              <w:t>CD</w:t>
            </w:r>
          </w:p>
        </w:tc>
        <w:tc>
          <w:tcPr>
            <w:tcW w:w="1582" w:type="dxa"/>
          </w:tcPr>
          <w:p w:rsidR="00AA75EB" w:rsidRDefault="00AA75EB" w:rsidP="00510FAB">
            <w:pPr>
              <w:jc w:val="center"/>
              <w:rPr>
                <w:b/>
                <w:bCs/>
              </w:rPr>
            </w:pPr>
            <w:r>
              <w:rPr>
                <w:b/>
                <w:bCs/>
              </w:rPr>
              <w:t>Valor</w:t>
            </w:r>
          </w:p>
          <w:p w:rsidR="00AA75EB" w:rsidRDefault="00AA75EB" w:rsidP="00510FAB">
            <w:pPr>
              <w:jc w:val="center"/>
              <w:rPr>
                <w:b/>
                <w:bCs/>
              </w:rPr>
            </w:pPr>
            <w:r>
              <w:rPr>
                <w:b/>
                <w:bCs/>
              </w:rPr>
              <w:t>(RS)</w:t>
            </w:r>
          </w:p>
        </w:tc>
        <w:tc>
          <w:tcPr>
            <w:tcW w:w="1583" w:type="dxa"/>
          </w:tcPr>
          <w:p w:rsidR="00AA75EB" w:rsidRDefault="00AA75EB" w:rsidP="00510FAB">
            <w:pPr>
              <w:jc w:val="center"/>
              <w:rPr>
                <w:b/>
                <w:bCs/>
              </w:rPr>
            </w:pPr>
            <w:r>
              <w:rPr>
                <w:b/>
                <w:bCs/>
              </w:rPr>
              <w:t>BDI</w:t>
            </w:r>
          </w:p>
          <w:p w:rsidR="00AA75EB" w:rsidRDefault="00AA75EB" w:rsidP="00510FAB">
            <w:pPr>
              <w:jc w:val="center"/>
              <w:rPr>
                <w:b/>
                <w:bCs/>
              </w:rPr>
            </w:pPr>
            <w:r>
              <w:rPr>
                <w:b/>
                <w:bCs/>
              </w:rPr>
              <w:t>(R$)</w:t>
            </w:r>
          </w:p>
        </w:tc>
      </w:tr>
      <w:tr w:rsidR="00AA75EB" w:rsidTr="00510FAB">
        <w:tblPrEx>
          <w:tblCellMar>
            <w:top w:w="0" w:type="dxa"/>
            <w:bottom w:w="0" w:type="dxa"/>
          </w:tblCellMar>
        </w:tblPrEx>
        <w:trPr>
          <w:trHeight w:val="1050"/>
        </w:trPr>
        <w:tc>
          <w:tcPr>
            <w:tcW w:w="921" w:type="dxa"/>
          </w:tcPr>
          <w:p w:rsidR="00AA75EB" w:rsidRDefault="00AA75EB" w:rsidP="00510FAB">
            <w:pPr>
              <w:jc w:val="center"/>
              <w:rPr>
                <w:b/>
                <w:bCs/>
              </w:rPr>
            </w:pPr>
            <w:r>
              <w:rPr>
                <w:b/>
                <w:bCs/>
              </w:rPr>
              <w:t>1</w:t>
            </w:r>
          </w:p>
          <w:p w:rsidR="00AA75EB" w:rsidRDefault="00AA75EB" w:rsidP="00510FAB">
            <w:pPr>
              <w:jc w:val="center"/>
              <w:rPr>
                <w:b/>
                <w:bCs/>
              </w:rPr>
            </w:pPr>
            <w:r>
              <w:rPr>
                <w:b/>
                <w:bCs/>
              </w:rPr>
              <w:t>1.1</w:t>
            </w:r>
          </w:p>
          <w:p w:rsidR="00AA75EB" w:rsidRDefault="00AA75EB" w:rsidP="00510FAB">
            <w:pPr>
              <w:jc w:val="center"/>
              <w:rPr>
                <w:b/>
                <w:bCs/>
              </w:rPr>
            </w:pPr>
            <w:r>
              <w:rPr>
                <w:b/>
                <w:bCs/>
              </w:rPr>
              <w:t>1.2</w:t>
            </w:r>
          </w:p>
          <w:p w:rsidR="00AA75EB" w:rsidRDefault="00AA75EB" w:rsidP="00510FAB">
            <w:pPr>
              <w:jc w:val="center"/>
              <w:rPr>
                <w:b/>
                <w:bCs/>
              </w:rPr>
            </w:pPr>
          </w:p>
        </w:tc>
        <w:tc>
          <w:tcPr>
            <w:tcW w:w="3260" w:type="dxa"/>
          </w:tcPr>
          <w:p w:rsidR="00AA75EB" w:rsidRDefault="00AA75EB" w:rsidP="00510FAB">
            <w:pPr>
              <w:rPr>
                <w:b/>
                <w:bCs/>
              </w:rPr>
            </w:pPr>
            <w:r>
              <w:rPr>
                <w:b/>
                <w:bCs/>
              </w:rPr>
              <w:t>ADMINISTRAÇÃO CENTRAL</w:t>
            </w:r>
          </w:p>
          <w:p w:rsidR="00AA75EB" w:rsidRDefault="00AA75EB" w:rsidP="00510FAB">
            <w:pPr>
              <w:rPr>
                <w:b/>
                <w:bCs/>
              </w:rPr>
            </w:pPr>
            <w:r>
              <w:rPr>
                <w:b/>
                <w:bCs/>
              </w:rPr>
              <w:t>Escritório Central</w:t>
            </w:r>
          </w:p>
          <w:p w:rsidR="00AA75EB" w:rsidRDefault="00AA75EB" w:rsidP="00510FAB">
            <w:pPr>
              <w:rPr>
                <w:b/>
                <w:bCs/>
              </w:rPr>
            </w:pPr>
            <w:r>
              <w:rPr>
                <w:b/>
                <w:bCs/>
              </w:rPr>
              <w:t>Viagens</w:t>
            </w:r>
          </w:p>
        </w:tc>
        <w:tc>
          <w:tcPr>
            <w:tcW w:w="1134" w:type="dxa"/>
          </w:tcPr>
          <w:p w:rsidR="00AA75EB" w:rsidRDefault="00AA75EB" w:rsidP="00510FAB">
            <w:pPr>
              <w:jc w:val="center"/>
              <w:rPr>
                <w:b/>
                <w:bCs/>
              </w:rPr>
            </w:pPr>
            <w:r>
              <w:rPr>
                <w:b/>
                <w:bCs/>
              </w:rPr>
              <w:t>-</w:t>
            </w:r>
          </w:p>
        </w:tc>
        <w:tc>
          <w:tcPr>
            <w:tcW w:w="1013" w:type="dxa"/>
          </w:tcPr>
          <w:p w:rsidR="00AA75EB" w:rsidRDefault="00AA75EB" w:rsidP="00510FAB">
            <w:pPr>
              <w:jc w:val="center"/>
              <w:rPr>
                <w:b/>
                <w:bCs/>
              </w:rPr>
            </w:pPr>
            <w:r>
              <w:rPr>
                <w:b/>
                <w:bCs/>
              </w:rPr>
              <w:t>8,01</w:t>
            </w:r>
          </w:p>
        </w:tc>
        <w:tc>
          <w:tcPr>
            <w:tcW w:w="1582" w:type="dxa"/>
          </w:tcPr>
          <w:p w:rsidR="00AA75EB" w:rsidRDefault="00AA75EB" w:rsidP="00510FAB">
            <w:pPr>
              <w:jc w:val="center"/>
              <w:rPr>
                <w:b/>
                <w:bCs/>
              </w:rPr>
            </w:pPr>
          </w:p>
        </w:tc>
        <w:tc>
          <w:tcPr>
            <w:tcW w:w="1583" w:type="dxa"/>
          </w:tcPr>
          <w:p w:rsidR="00AA75EB" w:rsidRDefault="00AA75EB" w:rsidP="00510FAB">
            <w:pPr>
              <w:jc w:val="center"/>
              <w:rPr>
                <w:b/>
                <w:bCs/>
              </w:rPr>
            </w:pPr>
          </w:p>
        </w:tc>
      </w:tr>
      <w:tr w:rsidR="00AA75EB" w:rsidTr="00510FAB">
        <w:tblPrEx>
          <w:tblCellMar>
            <w:top w:w="0" w:type="dxa"/>
            <w:bottom w:w="0" w:type="dxa"/>
          </w:tblCellMar>
        </w:tblPrEx>
        <w:tc>
          <w:tcPr>
            <w:tcW w:w="921" w:type="dxa"/>
          </w:tcPr>
          <w:p w:rsidR="00AA75EB" w:rsidRDefault="00AA75EB" w:rsidP="00510FAB">
            <w:pPr>
              <w:jc w:val="center"/>
              <w:rPr>
                <w:b/>
                <w:bCs/>
              </w:rPr>
            </w:pPr>
            <w:r>
              <w:rPr>
                <w:b/>
                <w:bCs/>
              </w:rPr>
              <w:t>2</w:t>
            </w:r>
          </w:p>
          <w:p w:rsidR="00AA75EB" w:rsidRDefault="00AA75EB" w:rsidP="00510FAB">
            <w:pPr>
              <w:jc w:val="center"/>
              <w:rPr>
                <w:b/>
                <w:bCs/>
              </w:rPr>
            </w:pPr>
            <w:r>
              <w:rPr>
                <w:b/>
                <w:bCs/>
              </w:rPr>
              <w:t>2.1</w:t>
            </w:r>
          </w:p>
          <w:p w:rsidR="00AA75EB" w:rsidRDefault="00AA75EB" w:rsidP="00510FAB">
            <w:pPr>
              <w:jc w:val="center"/>
              <w:rPr>
                <w:b/>
                <w:bCs/>
              </w:rPr>
            </w:pPr>
            <w:r>
              <w:rPr>
                <w:b/>
                <w:bCs/>
              </w:rPr>
              <w:t>2.2</w:t>
            </w:r>
          </w:p>
          <w:p w:rsidR="00AA75EB" w:rsidRDefault="00AA75EB" w:rsidP="00510FAB">
            <w:pPr>
              <w:jc w:val="center"/>
              <w:rPr>
                <w:b/>
                <w:bCs/>
              </w:rPr>
            </w:pPr>
          </w:p>
          <w:p w:rsidR="00AA75EB" w:rsidRDefault="00AA75EB" w:rsidP="00510FAB">
            <w:pPr>
              <w:jc w:val="center"/>
              <w:rPr>
                <w:b/>
                <w:bCs/>
              </w:rPr>
            </w:pPr>
          </w:p>
        </w:tc>
        <w:tc>
          <w:tcPr>
            <w:tcW w:w="3260" w:type="dxa"/>
          </w:tcPr>
          <w:p w:rsidR="00AA75EB" w:rsidRDefault="00AA75EB" w:rsidP="00510FAB">
            <w:pPr>
              <w:rPr>
                <w:b/>
                <w:bCs/>
              </w:rPr>
            </w:pPr>
            <w:r>
              <w:rPr>
                <w:b/>
                <w:bCs/>
              </w:rPr>
              <w:t>IMPOSTOS E TAXAS</w:t>
            </w:r>
          </w:p>
          <w:p w:rsidR="00AA75EB" w:rsidRDefault="00AA75EB" w:rsidP="00510FAB">
            <w:pPr>
              <w:rPr>
                <w:b/>
                <w:bCs/>
              </w:rPr>
            </w:pPr>
            <w:r>
              <w:rPr>
                <w:b/>
                <w:bCs/>
              </w:rPr>
              <w:t>PIS</w:t>
            </w:r>
          </w:p>
          <w:p w:rsidR="00AA75EB" w:rsidRDefault="00AA75EB" w:rsidP="00510FAB">
            <w:pPr>
              <w:rPr>
                <w:b/>
                <w:bCs/>
              </w:rPr>
            </w:pPr>
            <w:r>
              <w:rPr>
                <w:b/>
                <w:bCs/>
              </w:rPr>
              <w:t>COFINS</w:t>
            </w:r>
          </w:p>
        </w:tc>
        <w:tc>
          <w:tcPr>
            <w:tcW w:w="1134" w:type="dxa"/>
          </w:tcPr>
          <w:p w:rsidR="00AA75EB" w:rsidRDefault="00AA75EB" w:rsidP="00510FAB">
            <w:pPr>
              <w:jc w:val="center"/>
              <w:rPr>
                <w:b/>
                <w:bCs/>
              </w:rPr>
            </w:pPr>
            <w:r>
              <w:rPr>
                <w:b/>
                <w:bCs/>
              </w:rPr>
              <w:t>3,65</w:t>
            </w:r>
          </w:p>
          <w:p w:rsidR="00AA75EB" w:rsidRDefault="00AA75EB" w:rsidP="00510FAB">
            <w:pPr>
              <w:jc w:val="center"/>
              <w:rPr>
                <w:b/>
                <w:bCs/>
              </w:rPr>
            </w:pPr>
            <w:r>
              <w:rPr>
                <w:b/>
                <w:bCs/>
              </w:rPr>
              <w:t>0,65</w:t>
            </w:r>
          </w:p>
          <w:p w:rsidR="00AA75EB" w:rsidRDefault="00AA75EB" w:rsidP="00510FAB">
            <w:pPr>
              <w:jc w:val="center"/>
              <w:rPr>
                <w:b/>
                <w:bCs/>
              </w:rPr>
            </w:pPr>
            <w:r>
              <w:rPr>
                <w:b/>
                <w:bCs/>
              </w:rPr>
              <w:t>3,00</w:t>
            </w:r>
          </w:p>
        </w:tc>
        <w:tc>
          <w:tcPr>
            <w:tcW w:w="1013" w:type="dxa"/>
          </w:tcPr>
          <w:p w:rsidR="00AA75EB" w:rsidRDefault="00AA75EB" w:rsidP="00510FAB">
            <w:pPr>
              <w:jc w:val="center"/>
              <w:rPr>
                <w:b/>
                <w:bCs/>
              </w:rPr>
            </w:pPr>
            <w:r>
              <w:rPr>
                <w:b/>
                <w:bCs/>
              </w:rPr>
              <w:t>4,30</w:t>
            </w:r>
          </w:p>
          <w:p w:rsidR="00AA75EB" w:rsidRDefault="00AA75EB" w:rsidP="00510FAB">
            <w:pPr>
              <w:jc w:val="center"/>
              <w:rPr>
                <w:b/>
                <w:bCs/>
              </w:rPr>
            </w:pPr>
            <w:r>
              <w:rPr>
                <w:b/>
                <w:bCs/>
              </w:rPr>
              <w:t>0,76</w:t>
            </w:r>
          </w:p>
          <w:p w:rsidR="00AA75EB" w:rsidRDefault="00AA75EB" w:rsidP="00510FAB">
            <w:pPr>
              <w:jc w:val="center"/>
              <w:rPr>
                <w:b/>
                <w:bCs/>
              </w:rPr>
            </w:pPr>
            <w:r>
              <w:rPr>
                <w:b/>
                <w:bCs/>
              </w:rPr>
              <w:t>3,54</w:t>
            </w:r>
          </w:p>
        </w:tc>
        <w:tc>
          <w:tcPr>
            <w:tcW w:w="1582" w:type="dxa"/>
          </w:tcPr>
          <w:p w:rsidR="00AA75EB" w:rsidRDefault="00AA75EB" w:rsidP="00510FAB">
            <w:pPr>
              <w:jc w:val="center"/>
              <w:rPr>
                <w:b/>
                <w:bCs/>
              </w:rPr>
            </w:pPr>
          </w:p>
        </w:tc>
        <w:tc>
          <w:tcPr>
            <w:tcW w:w="1583" w:type="dxa"/>
          </w:tcPr>
          <w:p w:rsidR="00AA75EB" w:rsidRDefault="00AA75EB" w:rsidP="00510FAB">
            <w:pPr>
              <w:jc w:val="center"/>
              <w:rPr>
                <w:b/>
                <w:bCs/>
              </w:rPr>
            </w:pPr>
          </w:p>
        </w:tc>
      </w:tr>
      <w:tr w:rsidR="00AA75EB" w:rsidTr="00510FAB">
        <w:tblPrEx>
          <w:tblCellMar>
            <w:top w:w="0" w:type="dxa"/>
            <w:bottom w:w="0" w:type="dxa"/>
          </w:tblCellMar>
        </w:tblPrEx>
        <w:tc>
          <w:tcPr>
            <w:tcW w:w="921" w:type="dxa"/>
          </w:tcPr>
          <w:p w:rsidR="00AA75EB" w:rsidRDefault="00AA75EB" w:rsidP="00510FAB">
            <w:pPr>
              <w:jc w:val="center"/>
              <w:rPr>
                <w:b/>
                <w:bCs/>
              </w:rPr>
            </w:pPr>
            <w:r>
              <w:rPr>
                <w:b/>
                <w:bCs/>
              </w:rPr>
              <w:t>3</w:t>
            </w:r>
          </w:p>
        </w:tc>
        <w:tc>
          <w:tcPr>
            <w:tcW w:w="3260" w:type="dxa"/>
          </w:tcPr>
          <w:p w:rsidR="00AA75EB" w:rsidRDefault="00AA75EB" w:rsidP="00510FAB">
            <w:pPr>
              <w:rPr>
                <w:b/>
                <w:bCs/>
              </w:rPr>
            </w:pPr>
            <w:r>
              <w:rPr>
                <w:b/>
                <w:bCs/>
              </w:rPr>
              <w:t>TAXA DE RISCO</w:t>
            </w:r>
          </w:p>
        </w:tc>
        <w:tc>
          <w:tcPr>
            <w:tcW w:w="1134" w:type="dxa"/>
          </w:tcPr>
          <w:p w:rsidR="00AA75EB" w:rsidRDefault="00AA75EB" w:rsidP="00510FAB">
            <w:pPr>
              <w:jc w:val="center"/>
              <w:rPr>
                <w:b/>
                <w:bCs/>
              </w:rPr>
            </w:pPr>
            <w:r>
              <w:rPr>
                <w:b/>
                <w:bCs/>
              </w:rPr>
              <w:t>-</w:t>
            </w:r>
          </w:p>
        </w:tc>
        <w:tc>
          <w:tcPr>
            <w:tcW w:w="1013" w:type="dxa"/>
          </w:tcPr>
          <w:p w:rsidR="00AA75EB" w:rsidRDefault="00AA75EB" w:rsidP="00510FAB">
            <w:pPr>
              <w:jc w:val="center"/>
              <w:rPr>
                <w:b/>
                <w:bCs/>
              </w:rPr>
            </w:pPr>
            <w:r>
              <w:rPr>
                <w:b/>
                <w:bCs/>
              </w:rPr>
              <w:t>0,65</w:t>
            </w:r>
          </w:p>
        </w:tc>
        <w:tc>
          <w:tcPr>
            <w:tcW w:w="1582" w:type="dxa"/>
          </w:tcPr>
          <w:p w:rsidR="00AA75EB" w:rsidRDefault="00AA75EB" w:rsidP="00510FAB">
            <w:pPr>
              <w:jc w:val="center"/>
              <w:rPr>
                <w:b/>
                <w:bCs/>
              </w:rPr>
            </w:pPr>
          </w:p>
        </w:tc>
        <w:tc>
          <w:tcPr>
            <w:tcW w:w="1583" w:type="dxa"/>
          </w:tcPr>
          <w:p w:rsidR="00AA75EB" w:rsidRDefault="00AA75EB" w:rsidP="00510FAB">
            <w:pPr>
              <w:jc w:val="center"/>
              <w:rPr>
                <w:b/>
                <w:bCs/>
              </w:rPr>
            </w:pPr>
          </w:p>
        </w:tc>
      </w:tr>
      <w:tr w:rsidR="00AA75EB" w:rsidTr="00510FAB">
        <w:tblPrEx>
          <w:tblCellMar>
            <w:top w:w="0" w:type="dxa"/>
            <w:bottom w:w="0" w:type="dxa"/>
          </w:tblCellMar>
        </w:tblPrEx>
        <w:tc>
          <w:tcPr>
            <w:tcW w:w="921" w:type="dxa"/>
          </w:tcPr>
          <w:p w:rsidR="00AA75EB" w:rsidRDefault="00AA75EB" w:rsidP="00510FAB">
            <w:pPr>
              <w:jc w:val="center"/>
              <w:rPr>
                <w:b/>
                <w:bCs/>
              </w:rPr>
            </w:pPr>
            <w:r>
              <w:rPr>
                <w:b/>
                <w:bCs/>
              </w:rPr>
              <w:t>4</w:t>
            </w:r>
          </w:p>
          <w:p w:rsidR="00AA75EB" w:rsidRDefault="00AA75EB" w:rsidP="00510FAB">
            <w:pPr>
              <w:jc w:val="center"/>
              <w:rPr>
                <w:b/>
                <w:bCs/>
              </w:rPr>
            </w:pPr>
          </w:p>
        </w:tc>
        <w:tc>
          <w:tcPr>
            <w:tcW w:w="3260" w:type="dxa"/>
          </w:tcPr>
          <w:p w:rsidR="00AA75EB" w:rsidRDefault="00AA75EB" w:rsidP="00510FAB">
            <w:pPr>
              <w:rPr>
                <w:b/>
                <w:bCs/>
              </w:rPr>
            </w:pPr>
            <w:r>
              <w:rPr>
                <w:b/>
                <w:bCs/>
              </w:rPr>
              <w:t>DESPESAS FINANCEIRAS</w:t>
            </w:r>
          </w:p>
        </w:tc>
        <w:tc>
          <w:tcPr>
            <w:tcW w:w="1134" w:type="dxa"/>
          </w:tcPr>
          <w:p w:rsidR="00AA75EB" w:rsidRDefault="00AA75EB" w:rsidP="00510FAB">
            <w:pPr>
              <w:jc w:val="center"/>
              <w:rPr>
                <w:b/>
                <w:bCs/>
              </w:rPr>
            </w:pPr>
            <w:r>
              <w:rPr>
                <w:b/>
                <w:bCs/>
              </w:rPr>
              <w:t>-</w:t>
            </w:r>
          </w:p>
        </w:tc>
        <w:tc>
          <w:tcPr>
            <w:tcW w:w="1013" w:type="dxa"/>
          </w:tcPr>
          <w:p w:rsidR="00AA75EB" w:rsidRDefault="00AA75EB" w:rsidP="00510FAB">
            <w:pPr>
              <w:jc w:val="center"/>
              <w:rPr>
                <w:b/>
                <w:bCs/>
              </w:rPr>
            </w:pPr>
            <w:r>
              <w:rPr>
                <w:b/>
                <w:bCs/>
              </w:rPr>
              <w:t>1,20</w:t>
            </w:r>
          </w:p>
        </w:tc>
        <w:tc>
          <w:tcPr>
            <w:tcW w:w="1582" w:type="dxa"/>
          </w:tcPr>
          <w:p w:rsidR="00AA75EB" w:rsidRDefault="00AA75EB" w:rsidP="00510FAB">
            <w:pPr>
              <w:jc w:val="center"/>
              <w:rPr>
                <w:b/>
                <w:bCs/>
              </w:rPr>
            </w:pPr>
          </w:p>
        </w:tc>
        <w:tc>
          <w:tcPr>
            <w:tcW w:w="1583" w:type="dxa"/>
          </w:tcPr>
          <w:p w:rsidR="00AA75EB" w:rsidRDefault="00AA75EB" w:rsidP="00510FAB">
            <w:pPr>
              <w:jc w:val="center"/>
              <w:rPr>
                <w:b/>
                <w:bCs/>
              </w:rPr>
            </w:pPr>
          </w:p>
        </w:tc>
      </w:tr>
      <w:tr w:rsidR="00AA75EB" w:rsidTr="00510FAB">
        <w:tblPrEx>
          <w:tblCellMar>
            <w:top w:w="0" w:type="dxa"/>
            <w:bottom w:w="0" w:type="dxa"/>
          </w:tblCellMar>
        </w:tblPrEx>
        <w:tc>
          <w:tcPr>
            <w:tcW w:w="921" w:type="dxa"/>
          </w:tcPr>
          <w:p w:rsidR="00AA75EB" w:rsidRDefault="00AA75EB" w:rsidP="00510FAB">
            <w:pPr>
              <w:jc w:val="center"/>
              <w:rPr>
                <w:b/>
                <w:bCs/>
              </w:rPr>
            </w:pPr>
            <w:r>
              <w:rPr>
                <w:b/>
                <w:bCs/>
              </w:rPr>
              <w:t>5</w:t>
            </w:r>
          </w:p>
        </w:tc>
        <w:tc>
          <w:tcPr>
            <w:tcW w:w="3260" w:type="dxa"/>
          </w:tcPr>
          <w:p w:rsidR="00AA75EB" w:rsidRDefault="00AA75EB" w:rsidP="00510FAB">
            <w:pPr>
              <w:rPr>
                <w:b/>
                <w:bCs/>
              </w:rPr>
            </w:pPr>
            <w:r>
              <w:rPr>
                <w:b/>
                <w:bCs/>
              </w:rPr>
              <w:t>LUCRO</w:t>
            </w:r>
          </w:p>
        </w:tc>
        <w:tc>
          <w:tcPr>
            <w:tcW w:w="1134" w:type="dxa"/>
          </w:tcPr>
          <w:p w:rsidR="00AA75EB" w:rsidRDefault="00AA75EB" w:rsidP="00510FAB">
            <w:pPr>
              <w:jc w:val="center"/>
              <w:rPr>
                <w:b/>
                <w:bCs/>
              </w:rPr>
            </w:pPr>
            <w:r>
              <w:rPr>
                <w:b/>
                <w:bCs/>
              </w:rPr>
              <w:t>3,25</w:t>
            </w:r>
          </w:p>
        </w:tc>
        <w:tc>
          <w:tcPr>
            <w:tcW w:w="1013" w:type="dxa"/>
          </w:tcPr>
          <w:p w:rsidR="00AA75EB" w:rsidRDefault="00AA75EB" w:rsidP="00510FAB">
            <w:pPr>
              <w:jc w:val="center"/>
              <w:rPr>
                <w:b/>
                <w:bCs/>
              </w:rPr>
            </w:pPr>
            <w:r>
              <w:rPr>
                <w:b/>
                <w:bCs/>
              </w:rPr>
              <w:t>3,84</w:t>
            </w:r>
          </w:p>
        </w:tc>
        <w:tc>
          <w:tcPr>
            <w:tcW w:w="1582" w:type="dxa"/>
          </w:tcPr>
          <w:p w:rsidR="00AA75EB" w:rsidRDefault="00AA75EB" w:rsidP="00510FAB">
            <w:pPr>
              <w:jc w:val="center"/>
              <w:rPr>
                <w:b/>
                <w:bCs/>
              </w:rPr>
            </w:pPr>
          </w:p>
        </w:tc>
        <w:tc>
          <w:tcPr>
            <w:tcW w:w="1583" w:type="dxa"/>
          </w:tcPr>
          <w:p w:rsidR="00AA75EB" w:rsidRDefault="00AA75EB" w:rsidP="00510FAB">
            <w:pPr>
              <w:jc w:val="center"/>
              <w:rPr>
                <w:b/>
                <w:bCs/>
              </w:rPr>
            </w:pPr>
          </w:p>
        </w:tc>
      </w:tr>
      <w:tr w:rsidR="00AA75EB" w:rsidTr="00510FAB">
        <w:tblPrEx>
          <w:tblCellMar>
            <w:top w:w="0" w:type="dxa"/>
            <w:bottom w:w="0" w:type="dxa"/>
          </w:tblCellMar>
        </w:tblPrEx>
        <w:tc>
          <w:tcPr>
            <w:tcW w:w="921" w:type="dxa"/>
          </w:tcPr>
          <w:p w:rsidR="00AA75EB" w:rsidRDefault="00AA75EB" w:rsidP="00510FAB">
            <w:pPr>
              <w:jc w:val="center"/>
              <w:rPr>
                <w:b/>
                <w:bCs/>
              </w:rPr>
            </w:pPr>
            <w:r>
              <w:rPr>
                <w:b/>
                <w:bCs/>
              </w:rPr>
              <w:t>-</w:t>
            </w:r>
          </w:p>
        </w:tc>
        <w:tc>
          <w:tcPr>
            <w:tcW w:w="3260" w:type="dxa"/>
          </w:tcPr>
          <w:p w:rsidR="00AA75EB" w:rsidRDefault="00AA75EB" w:rsidP="00510FAB">
            <w:pPr>
              <w:jc w:val="center"/>
              <w:rPr>
                <w:b/>
                <w:bCs/>
              </w:rPr>
            </w:pPr>
            <w:r>
              <w:rPr>
                <w:b/>
                <w:bCs/>
              </w:rPr>
              <w:t>-</w:t>
            </w:r>
          </w:p>
        </w:tc>
        <w:tc>
          <w:tcPr>
            <w:tcW w:w="1134" w:type="dxa"/>
          </w:tcPr>
          <w:p w:rsidR="00AA75EB" w:rsidRDefault="00AA75EB" w:rsidP="00510FAB">
            <w:pPr>
              <w:jc w:val="center"/>
              <w:rPr>
                <w:b/>
                <w:bCs/>
              </w:rPr>
            </w:pPr>
            <w:r>
              <w:rPr>
                <w:b/>
                <w:bCs/>
              </w:rPr>
              <w:t>BDI</w:t>
            </w:r>
          </w:p>
        </w:tc>
        <w:tc>
          <w:tcPr>
            <w:tcW w:w="1013" w:type="dxa"/>
          </w:tcPr>
          <w:p w:rsidR="00AA75EB" w:rsidRDefault="00AA75EB" w:rsidP="00510FAB">
            <w:pPr>
              <w:jc w:val="center"/>
              <w:rPr>
                <w:b/>
                <w:bCs/>
              </w:rPr>
            </w:pPr>
            <w:r>
              <w:rPr>
                <w:b/>
                <w:bCs/>
              </w:rPr>
              <w:t>18,00</w:t>
            </w:r>
          </w:p>
        </w:tc>
        <w:tc>
          <w:tcPr>
            <w:tcW w:w="1582" w:type="dxa"/>
          </w:tcPr>
          <w:p w:rsidR="00AA75EB" w:rsidRDefault="00AA75EB" w:rsidP="00510FAB">
            <w:pPr>
              <w:jc w:val="center"/>
              <w:rPr>
                <w:b/>
                <w:bCs/>
              </w:rPr>
            </w:pPr>
          </w:p>
        </w:tc>
        <w:tc>
          <w:tcPr>
            <w:tcW w:w="1583" w:type="dxa"/>
          </w:tcPr>
          <w:p w:rsidR="00AA75EB" w:rsidRDefault="00AA75EB" w:rsidP="00510FAB">
            <w:pPr>
              <w:jc w:val="center"/>
              <w:rPr>
                <w:b/>
                <w:bCs/>
              </w:rPr>
            </w:pPr>
          </w:p>
        </w:tc>
      </w:tr>
      <w:tr w:rsidR="00AA75EB" w:rsidTr="00510FAB">
        <w:tblPrEx>
          <w:tblCellMar>
            <w:top w:w="0" w:type="dxa"/>
            <w:bottom w:w="0" w:type="dxa"/>
          </w:tblCellMar>
        </w:tblPrEx>
        <w:tc>
          <w:tcPr>
            <w:tcW w:w="9493" w:type="dxa"/>
            <w:gridSpan w:val="6"/>
          </w:tcPr>
          <w:p w:rsidR="00AA75EB" w:rsidRDefault="00AA75EB" w:rsidP="00510FAB">
            <w:pPr>
              <w:jc w:val="center"/>
              <w:rPr>
                <w:b/>
                <w:bCs/>
              </w:rPr>
            </w:pPr>
            <w:r>
              <w:rPr>
                <w:b/>
                <w:bCs/>
              </w:rPr>
              <w:t xml:space="preserve">                                                                                                                     PV = </w:t>
            </w:r>
            <w:proofErr w:type="gramStart"/>
            <w:r>
              <w:rPr>
                <w:b/>
                <w:bCs/>
              </w:rPr>
              <w:t>R$ ...</w:t>
            </w:r>
            <w:proofErr w:type="gramEnd"/>
            <w:r>
              <w:rPr>
                <w:b/>
                <w:bCs/>
              </w:rPr>
              <w:t>................</w:t>
            </w:r>
          </w:p>
          <w:p w:rsidR="00AA75EB" w:rsidRDefault="00AA75EB" w:rsidP="00510FAB">
            <w:pPr>
              <w:jc w:val="center"/>
              <w:rPr>
                <w:b/>
                <w:bCs/>
              </w:rPr>
            </w:pPr>
          </w:p>
          <w:p w:rsidR="00AA75EB" w:rsidRDefault="00AA75EB" w:rsidP="00510FAB">
            <w:pPr>
              <w:pStyle w:val="Corpodetexto"/>
              <w:ind w:left="1080" w:hanging="360"/>
              <w:rPr>
                <w:i/>
                <w:iCs/>
              </w:rPr>
            </w:pPr>
            <w:proofErr w:type="gramStart"/>
            <w:r>
              <w:rPr>
                <w:i/>
                <w:iCs/>
              </w:rPr>
              <w:t>NOTA:</w:t>
            </w:r>
            <w:proofErr w:type="gramEnd"/>
            <w:r>
              <w:rPr>
                <w:i/>
                <w:iCs/>
              </w:rPr>
              <w:t>1 - DEVERÃO SER OBSERVADOS OS ÍNDICES MÁXIMOS  QUE COMPÕE O BDI, CONFORME  DIVULGADO NO EDITAL PELA CODEVASF</w:t>
            </w:r>
          </w:p>
          <w:p w:rsidR="00AA75EB" w:rsidRDefault="00AA75EB" w:rsidP="00510FAB">
            <w:pPr>
              <w:numPr>
                <w:ilvl w:val="0"/>
                <w:numId w:val="42"/>
              </w:numPr>
              <w:jc w:val="both"/>
              <w:rPr>
                <w:sz w:val="18"/>
              </w:rPr>
            </w:pPr>
            <w:r>
              <w:rPr>
                <w:sz w:val="18"/>
              </w:rPr>
              <w:t>ESPECIFICAR A MOEDA ESTRANGEIRA, CASO</w:t>
            </w:r>
            <w:proofErr w:type="gramStart"/>
            <w:r>
              <w:rPr>
                <w:sz w:val="18"/>
              </w:rPr>
              <w:t xml:space="preserve">  </w:t>
            </w:r>
            <w:proofErr w:type="gramEnd"/>
            <w:r>
              <w:rPr>
                <w:sz w:val="18"/>
              </w:rPr>
              <w:t>EXISTENTE.</w:t>
            </w:r>
          </w:p>
          <w:p w:rsidR="00AA75EB" w:rsidRDefault="00AA75EB" w:rsidP="00510FAB">
            <w:pPr>
              <w:numPr>
                <w:ilvl w:val="0"/>
                <w:numId w:val="42"/>
              </w:numPr>
              <w:jc w:val="both"/>
              <w:rPr>
                <w:sz w:val="18"/>
              </w:rPr>
            </w:pPr>
            <w:r>
              <w:rPr>
                <w:sz w:val="18"/>
              </w:rPr>
              <w:t xml:space="preserve">CONSIDERAR AS ALÍQUOTAS DE PIS E COFINS, SOBRE O PREÇO DE </w:t>
            </w:r>
            <w:proofErr w:type="gramStart"/>
            <w:r>
              <w:rPr>
                <w:sz w:val="18"/>
              </w:rPr>
              <w:t>VENDA,</w:t>
            </w:r>
            <w:proofErr w:type="gramEnd"/>
            <w:r>
              <w:rPr>
                <w:sz w:val="18"/>
              </w:rPr>
              <w:t xml:space="preserve">CONFORME PREVISTO NA LEGISLAÇÃO VIGENTE, </w:t>
            </w:r>
            <w:r>
              <w:rPr>
                <w:b/>
                <w:sz w:val="18"/>
              </w:rPr>
              <w:t xml:space="preserve">APLICADAS SOBRE O PREÇO DE VENDA DA OBRA. </w:t>
            </w:r>
          </w:p>
          <w:p w:rsidR="00AA75EB" w:rsidRDefault="00AA75EB" w:rsidP="00510FAB">
            <w:pPr>
              <w:pStyle w:val="Corpodetexto"/>
              <w:ind w:left="1080" w:hanging="87"/>
              <w:rPr>
                <w:bCs/>
                <w:i/>
                <w:sz w:val="18"/>
              </w:rPr>
            </w:pPr>
            <w:r>
              <w:rPr>
                <w:b/>
                <w:i/>
                <w:sz w:val="18"/>
              </w:rPr>
              <w:t>4-</w:t>
            </w:r>
            <w:r>
              <w:rPr>
                <w:bCs/>
                <w:i/>
                <w:sz w:val="18"/>
              </w:rPr>
              <w:t>NÃO</w:t>
            </w:r>
            <w:r>
              <w:rPr>
                <w:b/>
                <w:i/>
                <w:sz w:val="18"/>
              </w:rPr>
              <w:t xml:space="preserve"> DEVERÃO CONSTAR DO ITEM DESPESAS FISCAIS OS TRIBUTOS </w:t>
            </w:r>
            <w:r>
              <w:rPr>
                <w:bCs/>
                <w:i/>
                <w:sz w:val="18"/>
              </w:rPr>
              <w:t>IRPJ – CSLL – ICMS E IPI.</w:t>
            </w:r>
          </w:p>
          <w:p w:rsidR="00AA75EB" w:rsidRDefault="00AA75EB" w:rsidP="00510FAB">
            <w:pPr>
              <w:pStyle w:val="Corpodetexto"/>
              <w:ind w:left="1080" w:hanging="87"/>
              <w:rPr>
                <w:b/>
                <w:i/>
                <w:sz w:val="18"/>
              </w:rPr>
            </w:pPr>
            <w:r>
              <w:rPr>
                <w:b/>
                <w:i/>
                <w:sz w:val="18"/>
              </w:rPr>
              <w:t>5-NÃO DEVERÃO CONSTAR DO ITEM “DESPESAS FINANCEIRAS” A      PREVISÃO DE DESPESAS RELATIVAS A</w:t>
            </w:r>
            <w:proofErr w:type="gramStart"/>
            <w:r>
              <w:rPr>
                <w:b/>
                <w:i/>
                <w:sz w:val="18"/>
              </w:rPr>
              <w:t xml:space="preserve">  </w:t>
            </w:r>
            <w:proofErr w:type="gramEnd"/>
            <w:r>
              <w:rPr>
                <w:b/>
                <w:i/>
                <w:sz w:val="18"/>
              </w:rPr>
              <w:t>DISSÍDIOS, ETC</w:t>
            </w:r>
          </w:p>
          <w:p w:rsidR="00AA75EB" w:rsidRDefault="00AA75EB" w:rsidP="00510FAB">
            <w:pPr>
              <w:pStyle w:val="Corpodetexto"/>
              <w:ind w:left="1080" w:hanging="360"/>
              <w:rPr>
                <w:i/>
                <w:iCs/>
                <w:sz w:val="18"/>
              </w:rPr>
            </w:pPr>
          </w:p>
          <w:p w:rsidR="00AA75EB" w:rsidRDefault="00AA75EB" w:rsidP="00510FAB">
            <w:pPr>
              <w:pStyle w:val="PT"/>
              <w:suppressAutoHyphens/>
              <w:overflowPunct/>
              <w:autoSpaceDE/>
              <w:autoSpaceDN/>
              <w:adjustRightInd/>
              <w:spacing w:line="240" w:lineRule="auto"/>
              <w:textAlignment w:val="auto"/>
              <w:rPr>
                <w:rFonts w:ascii="Times New Roman" w:eastAsia="Times New Roman" w:hAnsi="Times New Roman" w:cs="Times New Roman"/>
                <w:spacing w:val="0"/>
                <w:szCs w:val="20"/>
                <w:lang w:val="pt-PT" w:eastAsia="ar-SA"/>
              </w:rPr>
            </w:pPr>
          </w:p>
          <w:p w:rsidR="00AA75EB" w:rsidRDefault="00AA75EB" w:rsidP="00510FAB">
            <w:pPr>
              <w:pStyle w:val="PT"/>
              <w:suppressAutoHyphens/>
              <w:overflowPunct/>
              <w:autoSpaceDE/>
              <w:autoSpaceDN/>
              <w:adjustRightInd/>
              <w:spacing w:line="240" w:lineRule="auto"/>
              <w:textAlignment w:val="auto"/>
              <w:rPr>
                <w:rFonts w:ascii="Times New Roman" w:eastAsia="Times New Roman" w:hAnsi="Times New Roman" w:cs="Times New Roman"/>
                <w:spacing w:val="0"/>
                <w:szCs w:val="20"/>
                <w:lang w:eastAsia="ar-SA"/>
              </w:rPr>
            </w:pPr>
          </w:p>
        </w:tc>
      </w:tr>
    </w:tbl>
    <w:p w:rsidR="00AA75EB" w:rsidRDefault="00AA75EB" w:rsidP="00AA75EB">
      <w:pPr>
        <w:jc w:val="center"/>
        <w:rPr>
          <w:b/>
          <w:bCs/>
        </w:rPr>
      </w:pPr>
    </w:p>
    <w:p w:rsidR="00AA75EB" w:rsidRDefault="00AA75EB" w:rsidP="00AA75EB">
      <w:pPr>
        <w:jc w:val="center"/>
        <w:rPr>
          <w:b/>
          <w:bCs/>
        </w:rPr>
      </w:pPr>
    </w:p>
    <w:p w:rsidR="00AA75EB" w:rsidRDefault="00AA75EB" w:rsidP="00AA75EB">
      <w:pPr>
        <w:jc w:val="center"/>
        <w:rPr>
          <w:b/>
          <w:bCs/>
        </w:rPr>
      </w:pPr>
    </w:p>
    <w:p w:rsidR="00AA75EB" w:rsidRDefault="00AA75EB" w:rsidP="00AA75EB">
      <w:pPr>
        <w:jc w:val="center"/>
        <w:rPr>
          <w:b/>
          <w:bCs/>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tbl>
      <w:tblPr>
        <w:tblW w:w="10400" w:type="dxa"/>
        <w:tblLayout w:type="fixed"/>
        <w:tblCellMar>
          <w:left w:w="0" w:type="dxa"/>
          <w:right w:w="0" w:type="dxa"/>
        </w:tblCellMar>
        <w:tblLook w:val="0000" w:firstRow="0" w:lastRow="0" w:firstColumn="0" w:lastColumn="0" w:noHBand="0" w:noVBand="0"/>
      </w:tblPr>
      <w:tblGrid>
        <w:gridCol w:w="760"/>
        <w:gridCol w:w="3940"/>
        <w:gridCol w:w="1880"/>
        <w:gridCol w:w="1880"/>
        <w:gridCol w:w="1880"/>
        <w:gridCol w:w="60"/>
      </w:tblGrid>
      <w:tr w:rsidR="00AA75EB" w:rsidTr="00510FAB">
        <w:trPr>
          <w:gridAfter w:val="1"/>
          <w:wAfter w:w="60" w:type="dxa"/>
          <w:trHeight w:val="375"/>
        </w:trPr>
        <w:tc>
          <w:tcPr>
            <w:tcW w:w="10340" w:type="dxa"/>
            <w:gridSpan w:val="5"/>
            <w:tcBorders>
              <w:top w:val="nil"/>
              <w:left w:val="single" w:sz="8" w:space="0" w:color="auto"/>
              <w:bottom w:val="nil"/>
              <w:right w:val="nil"/>
            </w:tcBorders>
            <w:shd w:val="clear" w:color="auto" w:fill="FFFFFF"/>
            <w:tcMar>
              <w:top w:w="20" w:type="dxa"/>
              <w:left w:w="20" w:type="dxa"/>
              <w:bottom w:w="0" w:type="dxa"/>
              <w:right w:w="20" w:type="dxa"/>
            </w:tcMar>
            <w:vAlign w:val="bottom"/>
          </w:tcPr>
          <w:p w:rsidR="00AA75EB" w:rsidRDefault="00AA75EB" w:rsidP="00510FAB">
            <w:pPr>
              <w:pStyle w:val="Captulo"/>
              <w:spacing w:before="0" w:after="0"/>
              <w:rPr>
                <w:rFonts w:ascii="Times New Roman" w:eastAsia="Times New Roman" w:hAnsi="Times New Roman" w:cs="Times New Roman"/>
                <w:sz w:val="24"/>
              </w:rPr>
            </w:pPr>
            <w:r>
              <w:rPr>
                <w:rFonts w:ascii="Times New Roman" w:eastAsia="Times New Roman" w:hAnsi="Times New Roman" w:cs="Times New Roman"/>
                <w:sz w:val="24"/>
              </w:rPr>
              <w:lastRenderedPageBreak/>
              <w:t>INSTRUÇÃO PARA O PREENCHIMENTO DO QUADRO PO-XV -</w:t>
            </w:r>
          </w:p>
        </w:tc>
      </w:tr>
      <w:tr w:rsidR="00AA75EB" w:rsidTr="00510FAB">
        <w:trPr>
          <w:gridAfter w:val="1"/>
          <w:wAfter w:w="60" w:type="dxa"/>
          <w:trHeight w:val="375"/>
        </w:trPr>
        <w:tc>
          <w:tcPr>
            <w:tcW w:w="10340" w:type="dxa"/>
            <w:gridSpan w:val="5"/>
            <w:tcBorders>
              <w:top w:val="nil"/>
              <w:left w:val="single" w:sz="8" w:space="0" w:color="auto"/>
              <w:bottom w:val="nil"/>
              <w:right w:val="nil"/>
            </w:tcBorders>
            <w:shd w:val="clear" w:color="auto" w:fill="FFFFFF"/>
            <w:tcMar>
              <w:top w:w="20" w:type="dxa"/>
              <w:left w:w="20" w:type="dxa"/>
              <w:bottom w:w="0" w:type="dxa"/>
              <w:right w:w="20" w:type="dxa"/>
            </w:tcMar>
            <w:vAlign w:val="bottom"/>
          </w:tcPr>
          <w:p w:rsidR="00AA75EB" w:rsidRDefault="00AA75EB" w:rsidP="00510FAB">
            <w:pPr>
              <w:rPr>
                <w:rFonts w:eastAsia="Arial Unicode MS"/>
                <w:szCs w:val="28"/>
              </w:rPr>
            </w:pPr>
            <w:r>
              <w:rPr>
                <w:szCs w:val="28"/>
              </w:rPr>
              <w:t> </w:t>
            </w:r>
          </w:p>
        </w:tc>
      </w:tr>
      <w:tr w:rsidR="00AA75EB" w:rsidTr="00510FAB">
        <w:trPr>
          <w:gridAfter w:val="1"/>
          <w:wAfter w:w="60" w:type="dxa"/>
          <w:trHeight w:val="375"/>
        </w:trPr>
        <w:tc>
          <w:tcPr>
            <w:tcW w:w="10340" w:type="dxa"/>
            <w:gridSpan w:val="5"/>
            <w:tcBorders>
              <w:top w:val="nil"/>
              <w:left w:val="single" w:sz="8" w:space="0" w:color="auto"/>
              <w:bottom w:val="nil"/>
              <w:right w:val="nil"/>
            </w:tcBorders>
            <w:shd w:val="clear" w:color="auto" w:fill="FFFFFF"/>
            <w:tcMar>
              <w:top w:w="20" w:type="dxa"/>
              <w:left w:w="20" w:type="dxa"/>
              <w:bottom w:w="0" w:type="dxa"/>
              <w:right w:w="20" w:type="dxa"/>
            </w:tcMar>
            <w:vAlign w:val="bottom"/>
          </w:tcPr>
          <w:p w:rsidR="00AA75EB" w:rsidRDefault="00AA75EB" w:rsidP="00510FAB">
            <w:pPr>
              <w:rPr>
                <w:rFonts w:eastAsia="Arial Unicode MS"/>
                <w:b/>
                <w:bCs/>
                <w:szCs w:val="28"/>
              </w:rPr>
            </w:pPr>
            <w:r>
              <w:rPr>
                <w:szCs w:val="28"/>
              </w:rPr>
              <w:t xml:space="preserve">     </w:t>
            </w:r>
            <w:r>
              <w:rPr>
                <w:b/>
                <w:bCs/>
                <w:szCs w:val="28"/>
              </w:rPr>
              <w:t>QUADRO PO-XV - DETALHAMENTO DO BDI - FORNECIMENTO</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w:t>
            </w:r>
            <w:proofErr w:type="gramStart"/>
            <w:r>
              <w:rPr>
                <w:szCs w:val="28"/>
              </w:rPr>
              <w:t>CAMPO :</w:t>
            </w:r>
            <w:proofErr w:type="gramEnd"/>
            <w:r>
              <w:rPr>
                <w:szCs w:val="28"/>
              </w:rPr>
              <w:t xml:space="preserve"> EDITAL ===============&gt; Colocar o número do Edital .  </w:t>
            </w:r>
            <w:proofErr w:type="gramStart"/>
            <w:r>
              <w:rPr>
                <w:szCs w:val="28"/>
              </w:rPr>
              <w:t>Exemplo :</w:t>
            </w:r>
            <w:proofErr w:type="gramEnd"/>
            <w:r>
              <w:rPr>
                <w:szCs w:val="28"/>
              </w:rPr>
              <w:t xml:space="preserve"> </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w:t>
            </w:r>
            <w:proofErr w:type="gramStart"/>
            <w:r>
              <w:rPr>
                <w:szCs w:val="28"/>
              </w:rPr>
              <w:t>CAMPO :</w:t>
            </w:r>
            <w:proofErr w:type="gramEnd"/>
            <w:r>
              <w:rPr>
                <w:szCs w:val="28"/>
              </w:rPr>
              <w:t xml:space="preserve"> LOTE   ========&gt; Colocar o número do lote , caso a licitação seja dividida em lotes</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w:t>
            </w:r>
            <w:proofErr w:type="gramStart"/>
            <w:r>
              <w:rPr>
                <w:szCs w:val="28"/>
              </w:rPr>
              <w:t>ou</w:t>
            </w:r>
            <w:proofErr w:type="gramEnd"/>
            <w:r>
              <w:rPr>
                <w:szCs w:val="28"/>
              </w:rPr>
              <w:t xml:space="preserve"> escrever ÚNICO  em caso contrário.</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w:t>
            </w:r>
            <w:proofErr w:type="gramStart"/>
            <w:r>
              <w:rPr>
                <w:szCs w:val="28"/>
              </w:rPr>
              <w:t>CAMPO :</w:t>
            </w:r>
            <w:proofErr w:type="gramEnd"/>
            <w:r>
              <w:rPr>
                <w:szCs w:val="28"/>
              </w:rPr>
              <w:t xml:space="preserve"> OBRA ==============&gt; Citar o nome da obra que está sendo licitada.</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w:t>
            </w:r>
            <w:proofErr w:type="gramStart"/>
            <w:r>
              <w:rPr>
                <w:szCs w:val="28"/>
              </w:rPr>
              <w:t>CAMPO :</w:t>
            </w:r>
            <w:proofErr w:type="gramEnd"/>
            <w:r>
              <w:rPr>
                <w:szCs w:val="28"/>
              </w:rPr>
              <w:t xml:space="preserve"> FOLHA ============&gt; Numerar a folha em relação ao total .  </w:t>
            </w:r>
            <w:proofErr w:type="gramStart"/>
            <w:r>
              <w:rPr>
                <w:szCs w:val="28"/>
              </w:rPr>
              <w:t>Exemplo :</w:t>
            </w:r>
            <w:proofErr w:type="gramEnd"/>
            <w:r>
              <w:rPr>
                <w:szCs w:val="28"/>
              </w:rPr>
              <w:t xml:space="preserve"> 07/11</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b/>
                <w:bCs/>
                <w:szCs w:val="28"/>
              </w:rPr>
            </w:pPr>
            <w:r>
              <w:rPr>
                <w:b/>
                <w:bCs/>
                <w:szCs w:val="28"/>
              </w:rPr>
              <w:t>RECOMENDAÇÕES DO TCU:</w:t>
            </w:r>
          </w:p>
        </w:tc>
      </w:tr>
      <w:tr w:rsidR="00AA75EB" w:rsidTr="00510FAB">
        <w:trPr>
          <w:gridAfter w:val="1"/>
          <w:wAfter w:w="60" w:type="dxa"/>
          <w:trHeight w:val="1590"/>
        </w:trPr>
        <w:tc>
          <w:tcPr>
            <w:tcW w:w="10340" w:type="dxa"/>
            <w:gridSpan w:val="5"/>
            <w:tcBorders>
              <w:top w:val="nil"/>
              <w:left w:val="nil"/>
              <w:bottom w:val="nil"/>
              <w:right w:val="nil"/>
            </w:tcBorders>
            <w:tcMar>
              <w:top w:w="20" w:type="dxa"/>
              <w:left w:w="20" w:type="dxa"/>
              <w:bottom w:w="0" w:type="dxa"/>
              <w:right w:w="20" w:type="dxa"/>
            </w:tcMar>
          </w:tcPr>
          <w:p w:rsidR="00AA75EB" w:rsidRDefault="00AA75EB" w:rsidP="00510FAB">
            <w:pPr>
              <w:ind w:right="519"/>
              <w:rPr>
                <w:rFonts w:eastAsia="Arial Unicode MS"/>
                <w:i/>
                <w:iCs/>
                <w:szCs w:val="28"/>
              </w:rPr>
            </w:pPr>
            <w:r>
              <w:rPr>
                <w:i/>
                <w:iCs/>
                <w:szCs w:val="28"/>
              </w:rPr>
              <w:t xml:space="preserve">De acordo com o Acórdão 325/2007-TCU-Plenário, o item o Administração Local, visando a maior transparência, deve constar na planilha orçamentária e não no BDI. Os tributos IRPJ e CSLL não devem integrar o cálculo do BDI, nem tampouco a planilha de custo direto, por se constituírem em tributos de natureza direta e </w:t>
            </w:r>
            <w:proofErr w:type="spellStart"/>
            <w:r>
              <w:rPr>
                <w:i/>
                <w:iCs/>
                <w:szCs w:val="28"/>
              </w:rPr>
              <w:t>personalística</w:t>
            </w:r>
            <w:proofErr w:type="spellEnd"/>
            <w:r>
              <w:rPr>
                <w:i/>
                <w:iCs/>
                <w:szCs w:val="28"/>
              </w:rPr>
              <w:t>, que oneram pessoalmente o contratado, não devendo ser repassado à contratante.</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b/>
                <w:bCs/>
                <w:szCs w:val="28"/>
              </w:rPr>
            </w:pPr>
            <w:r>
              <w:rPr>
                <w:b/>
                <w:bCs/>
                <w:szCs w:val="28"/>
              </w:rPr>
              <w:t>PASSO 1: CÁLCULO DO CUSTO DIRETO (CD)</w:t>
            </w:r>
          </w:p>
        </w:tc>
      </w:tr>
      <w:tr w:rsidR="00AA75EB" w:rsidTr="00510FAB">
        <w:trPr>
          <w:gridAfter w:val="1"/>
          <w:wAfter w:w="60" w:type="dxa"/>
          <w:trHeight w:val="1530"/>
        </w:trPr>
        <w:tc>
          <w:tcPr>
            <w:tcW w:w="10340" w:type="dxa"/>
            <w:gridSpan w:val="5"/>
            <w:tcBorders>
              <w:top w:val="nil"/>
              <w:left w:val="nil"/>
              <w:bottom w:val="nil"/>
              <w:right w:val="nil"/>
            </w:tcBorders>
            <w:tcMar>
              <w:top w:w="20" w:type="dxa"/>
              <w:left w:w="20" w:type="dxa"/>
              <w:bottom w:w="0" w:type="dxa"/>
              <w:right w:w="20" w:type="dxa"/>
            </w:tcMar>
          </w:tcPr>
          <w:p w:rsidR="00AA75EB" w:rsidRDefault="00AA75EB" w:rsidP="00510FAB">
            <w:pPr>
              <w:ind w:right="802"/>
              <w:rPr>
                <w:rFonts w:eastAsia="Arial Unicode MS"/>
                <w:i/>
                <w:iCs/>
                <w:szCs w:val="28"/>
              </w:rPr>
            </w:pPr>
            <w:r>
              <w:rPr>
                <w:i/>
                <w:iCs/>
                <w:szCs w:val="28"/>
              </w:rPr>
              <w:t xml:space="preserve">DEFINIÇÃO: O Custo Direto é resultado da soma de todos os custos unitários dos serviços necessários para a construção da edificação, obtidos pela aplicação dos consumos dos insumos sobre os preços de mercado, multiplicados pelas respectivas quantidades, mais os custos da </w:t>
            </w:r>
            <w:proofErr w:type="spellStart"/>
            <w:proofErr w:type="gramStart"/>
            <w:r>
              <w:rPr>
                <w:i/>
                <w:iCs/>
                <w:szCs w:val="28"/>
              </w:rPr>
              <w:t>infra-estrutura</w:t>
            </w:r>
            <w:proofErr w:type="spellEnd"/>
            <w:proofErr w:type="gramEnd"/>
            <w:r>
              <w:rPr>
                <w:i/>
                <w:iCs/>
                <w:szCs w:val="28"/>
              </w:rPr>
              <w:t xml:space="preserve"> necessária para a realização da obra (Administração Local, Canteiros de Obras e Mobilização/Desmobilização)</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Como exemplo, vamos considerar um Custo de direto CD = R$ </w:t>
            </w:r>
            <w:proofErr w:type="gramStart"/>
            <w:r>
              <w:rPr>
                <w:szCs w:val="28"/>
              </w:rPr>
              <w:t>1.000.000,00</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b/>
                <w:bCs/>
                <w:szCs w:val="28"/>
              </w:rPr>
            </w:pPr>
            <w:r>
              <w:rPr>
                <w:b/>
                <w:bCs/>
                <w:szCs w:val="28"/>
              </w:rPr>
              <w:t>PASSO 2: CÁLCULO DO BDI</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1- ADMINISTRAÇÃO CENTRAL (AC)</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Existem basicamente dois tipos de custos ou despesas da Administração Central:</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a) Despesas específicas da Administração Central: </w:t>
            </w:r>
          </w:p>
        </w:tc>
      </w:tr>
      <w:tr w:rsidR="00AA75EB" w:rsidTr="00510FAB">
        <w:trPr>
          <w:gridAfter w:val="1"/>
          <w:wAfter w:w="60" w:type="dxa"/>
          <w:trHeight w:val="660"/>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i/>
                <w:iCs/>
                <w:szCs w:val="28"/>
              </w:rPr>
            </w:pPr>
            <w:r>
              <w:rPr>
                <w:i/>
                <w:iCs/>
                <w:szCs w:val="28"/>
              </w:rPr>
              <w:t>DEFINIÇÃO: São despesas claramente definidas para atender determinadas obras pagas total ou parcialmente pela Administração Central.</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b) Rateio da Administração Central</w:t>
            </w:r>
          </w:p>
        </w:tc>
      </w:tr>
      <w:tr w:rsidR="00AA75EB" w:rsidTr="00510FAB">
        <w:trPr>
          <w:gridAfter w:val="1"/>
          <w:wAfter w:w="60" w:type="dxa"/>
          <w:trHeight w:val="750"/>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i/>
                <w:iCs/>
                <w:szCs w:val="28"/>
              </w:rPr>
            </w:pPr>
            <w:r>
              <w:rPr>
                <w:i/>
                <w:iCs/>
                <w:szCs w:val="28"/>
              </w:rPr>
              <w:lastRenderedPageBreak/>
              <w:t>DEFINIÇÃO: Rateio é a parcela de despesa da Administração Central, debitada a determinada obra segundo os critérios estabelecidos pela direção da empresa.</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r>
              <w:rPr>
                <w:szCs w:val="28"/>
              </w:rPr>
              <w:t xml:space="preserve">Vamos considerar o valor de R$ 80.100,00, que equivale a 8,01 % do Custo </w:t>
            </w:r>
            <w:proofErr w:type="gramStart"/>
            <w:r>
              <w:rPr>
                <w:szCs w:val="28"/>
              </w:rPr>
              <w:t>Direto</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2- IMPOSTOS E TAXAS (I)</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i/>
                <w:iCs/>
                <w:szCs w:val="28"/>
              </w:rPr>
            </w:pPr>
            <w:r>
              <w:rPr>
                <w:i/>
                <w:iCs/>
                <w:szCs w:val="28"/>
              </w:rPr>
              <w:t xml:space="preserve">DEFINIÇÃO: A lei determina que este valor </w:t>
            </w:r>
            <w:proofErr w:type="gramStart"/>
            <w:r>
              <w:rPr>
                <w:i/>
                <w:iCs/>
                <w:szCs w:val="28"/>
              </w:rPr>
              <w:t>deve</w:t>
            </w:r>
            <w:proofErr w:type="gramEnd"/>
            <w:r>
              <w:rPr>
                <w:i/>
                <w:iCs/>
                <w:szCs w:val="28"/>
              </w:rPr>
              <w:t xml:space="preserve"> incidir sobre o faturamento </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Vamos admitir ISS = 0 % (fornecimento), PIS = 0,65% e </w:t>
            </w:r>
            <w:proofErr w:type="spellStart"/>
            <w:proofErr w:type="gramStart"/>
            <w:r>
              <w:rPr>
                <w:szCs w:val="28"/>
              </w:rPr>
              <w:t>Cofins</w:t>
            </w:r>
            <w:proofErr w:type="spellEnd"/>
            <w:proofErr w:type="gramEnd"/>
            <w:r>
              <w:rPr>
                <w:szCs w:val="28"/>
              </w:rPr>
              <w:t xml:space="preserve"> = 3%, com total de 3,65 % sobre o faturamento</w:t>
            </w:r>
          </w:p>
        </w:tc>
      </w:tr>
      <w:tr w:rsidR="00AA75EB" w:rsidTr="00510FAB">
        <w:trPr>
          <w:gridAfter w:val="1"/>
          <w:wAfter w:w="60" w:type="dxa"/>
          <w:trHeight w:val="70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Exemplo: Se tivermos o </w:t>
            </w:r>
            <w:proofErr w:type="spellStart"/>
            <w:proofErr w:type="gramStart"/>
            <w:r>
              <w:rPr>
                <w:szCs w:val="28"/>
              </w:rPr>
              <w:t>Cofins</w:t>
            </w:r>
            <w:proofErr w:type="spellEnd"/>
            <w:proofErr w:type="gramEnd"/>
            <w:r>
              <w:rPr>
                <w:szCs w:val="28"/>
              </w:rPr>
              <w:t xml:space="preserve"> igual a 3% sobre o faturamento e tivermos BDI de 18 %, o valor a  ser considerado no Detalhamento do BDI será 3% x 1,18 , ou seja 3,54%</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3 - </w:t>
            </w:r>
            <w:proofErr w:type="gramStart"/>
            <w:r>
              <w:rPr>
                <w:szCs w:val="28"/>
              </w:rPr>
              <w:t>TAXA</w:t>
            </w:r>
            <w:proofErr w:type="gramEnd"/>
            <w:r>
              <w:rPr>
                <w:szCs w:val="28"/>
              </w:rPr>
              <w:t xml:space="preserve"> DE RISCO</w:t>
            </w:r>
          </w:p>
        </w:tc>
      </w:tr>
      <w:tr w:rsidR="00AA75EB" w:rsidTr="00510FAB">
        <w:trPr>
          <w:gridAfter w:val="1"/>
          <w:wAfter w:w="60" w:type="dxa"/>
          <w:trHeight w:val="1215"/>
        </w:trPr>
        <w:tc>
          <w:tcPr>
            <w:tcW w:w="10340" w:type="dxa"/>
            <w:gridSpan w:val="5"/>
            <w:tcBorders>
              <w:top w:val="nil"/>
              <w:left w:val="nil"/>
              <w:bottom w:val="nil"/>
              <w:right w:val="nil"/>
            </w:tcBorders>
            <w:tcMar>
              <w:top w:w="20" w:type="dxa"/>
              <w:left w:w="20" w:type="dxa"/>
              <w:bottom w:w="0" w:type="dxa"/>
              <w:right w:w="20" w:type="dxa"/>
            </w:tcMar>
          </w:tcPr>
          <w:p w:rsidR="00AA75EB" w:rsidRDefault="00AA75EB" w:rsidP="00510FAB">
            <w:pPr>
              <w:ind w:right="802"/>
              <w:rPr>
                <w:rFonts w:eastAsia="Arial Unicode MS"/>
                <w:i/>
                <w:iCs/>
                <w:szCs w:val="28"/>
              </w:rPr>
            </w:pPr>
            <w:r>
              <w:rPr>
                <w:i/>
                <w:iCs/>
                <w:szCs w:val="28"/>
              </w:rPr>
              <w:t>DEFINIÇÃO: A Taxa de Risco se aplica para empreitadas por preço unitário, preço fixo, global ou integral, para cobrir eventuais incertezas decorrentes de omissão de serviços, quantitativos irrealistas ou insuficientes, projetos mal feitos ou indefinidos, especificações deficientes, inexistência de sondagem do terreno, etc.</w:t>
            </w:r>
          </w:p>
        </w:tc>
      </w:tr>
      <w:tr w:rsidR="00AA75EB" w:rsidTr="00510FAB">
        <w:trPr>
          <w:gridAfter w:val="1"/>
          <w:wAfter w:w="60" w:type="dxa"/>
          <w:trHeight w:val="765"/>
        </w:trPr>
        <w:tc>
          <w:tcPr>
            <w:tcW w:w="10340" w:type="dxa"/>
            <w:gridSpan w:val="5"/>
            <w:tcBorders>
              <w:top w:val="nil"/>
              <w:left w:val="nil"/>
              <w:bottom w:val="nil"/>
              <w:right w:val="nil"/>
            </w:tcBorders>
            <w:tcMar>
              <w:top w:w="20" w:type="dxa"/>
              <w:left w:w="20" w:type="dxa"/>
              <w:bottom w:w="0" w:type="dxa"/>
              <w:right w:w="20" w:type="dxa"/>
            </w:tcMar>
          </w:tcPr>
          <w:p w:rsidR="00AA75EB" w:rsidRDefault="00AA75EB" w:rsidP="00510FAB">
            <w:pPr>
              <w:ind w:right="661"/>
              <w:rPr>
                <w:rFonts w:eastAsia="Arial Unicode MS"/>
                <w:szCs w:val="28"/>
              </w:rPr>
            </w:pPr>
            <w:r>
              <w:rPr>
                <w:szCs w:val="28"/>
              </w:rPr>
              <w:t>Essa taxa é determinada em percentual sobre o Custo Direto da obra e depende de uma análise global do risco do empreendimento em termos orçamentários.</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r>
              <w:rPr>
                <w:szCs w:val="28"/>
              </w:rPr>
              <w:t xml:space="preserve">Vamos definir o percentual de 0,65% sobre o Custo Direto, que equivale a R$ </w:t>
            </w:r>
            <w:proofErr w:type="gramStart"/>
            <w:r>
              <w:rPr>
                <w:szCs w:val="28"/>
              </w:rPr>
              <w:t>6.500,00</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r>
              <w:rPr>
                <w:szCs w:val="28"/>
              </w:rPr>
              <w:t>4 - DESPESAS FINANCEIRAS (DF)</w:t>
            </w:r>
          </w:p>
        </w:tc>
      </w:tr>
      <w:tr w:rsidR="00AA75EB" w:rsidTr="00510FAB">
        <w:trPr>
          <w:gridAfter w:val="1"/>
          <w:wAfter w:w="60" w:type="dxa"/>
          <w:trHeight w:val="1200"/>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i/>
                <w:iCs/>
                <w:szCs w:val="28"/>
              </w:rPr>
            </w:pPr>
            <w:r>
              <w:rPr>
                <w:i/>
                <w:iCs/>
                <w:szCs w:val="28"/>
              </w:rPr>
              <w:t xml:space="preserve">DEFINIÇÃO: As Despesas Financeiras são gastos relacionados a pagamentos </w:t>
            </w:r>
            <w:proofErr w:type="gramStart"/>
            <w:r>
              <w:rPr>
                <w:i/>
                <w:iCs/>
                <w:szCs w:val="28"/>
              </w:rPr>
              <w:t>à</w:t>
            </w:r>
            <w:proofErr w:type="gramEnd"/>
            <w:r>
              <w:rPr>
                <w:i/>
                <w:iCs/>
                <w:szCs w:val="28"/>
              </w:rPr>
              <w:t xml:space="preserve"> prazo e compreende, uma parte pela perda monetária decorrente da defasagem entre a data do efetivo desembolso e a data da receita correspondente e a outra parte, de juros correspondentes ao financiamento da obra paga pelo executor.</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r>
              <w:rPr>
                <w:szCs w:val="28"/>
              </w:rPr>
              <w:t xml:space="preserve">Vamos admitir o percentual de 1,20 % sobre o Custo Direto, que equivale a R$ </w:t>
            </w:r>
            <w:proofErr w:type="gramStart"/>
            <w:r>
              <w:rPr>
                <w:szCs w:val="28"/>
              </w:rPr>
              <w:t>12.000,00</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ind w:right="661"/>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ind w:right="661"/>
              <w:rPr>
                <w:rFonts w:eastAsia="Arial Unicode MS"/>
                <w:szCs w:val="28"/>
              </w:rPr>
            </w:pPr>
            <w:r>
              <w:rPr>
                <w:szCs w:val="28"/>
              </w:rPr>
              <w:t>5 - BENEFÍCIO/LUCRO (L)</w:t>
            </w:r>
          </w:p>
        </w:tc>
      </w:tr>
      <w:tr w:rsidR="00AA75EB" w:rsidTr="00510FAB">
        <w:trPr>
          <w:gridAfter w:val="1"/>
          <w:wAfter w:w="60" w:type="dxa"/>
          <w:trHeight w:val="1875"/>
        </w:trPr>
        <w:tc>
          <w:tcPr>
            <w:tcW w:w="10340" w:type="dxa"/>
            <w:gridSpan w:val="5"/>
            <w:tcBorders>
              <w:top w:val="nil"/>
              <w:left w:val="nil"/>
              <w:bottom w:val="nil"/>
              <w:right w:val="nil"/>
            </w:tcBorders>
            <w:tcMar>
              <w:top w:w="20" w:type="dxa"/>
              <w:left w:w="20" w:type="dxa"/>
              <w:bottom w:w="0" w:type="dxa"/>
              <w:right w:w="20" w:type="dxa"/>
            </w:tcMar>
          </w:tcPr>
          <w:p w:rsidR="00AA75EB" w:rsidRDefault="00AA75EB" w:rsidP="00510FAB">
            <w:pPr>
              <w:ind w:right="802"/>
              <w:rPr>
                <w:rFonts w:eastAsia="Arial Unicode MS"/>
                <w:i/>
                <w:iCs/>
                <w:szCs w:val="28"/>
              </w:rPr>
            </w:pPr>
            <w:r>
              <w:rPr>
                <w:i/>
                <w:iCs/>
                <w:szCs w:val="28"/>
              </w:rPr>
              <w:t xml:space="preserve">DEFINIÇÃO: Lucro ou margem é uma parcela destinada a remunerar, o custo de oportunidade do capital aplicado, capacidade administrativa, gerencial e </w:t>
            </w:r>
            <w:proofErr w:type="gramStart"/>
            <w:r>
              <w:rPr>
                <w:i/>
                <w:iCs/>
                <w:szCs w:val="28"/>
              </w:rPr>
              <w:t>tecnológico adquirida</w:t>
            </w:r>
            <w:proofErr w:type="gramEnd"/>
            <w:r>
              <w:rPr>
                <w:i/>
                <w:iCs/>
                <w:szCs w:val="28"/>
              </w:rPr>
              <w:t xml:space="preserve"> ao longo de anos de experiência no ramo, responsabilidade pela administração do contrato e condução da obra através da estrutura organizacional da empresa e investimentos na formação profissional do seu pessoal e criar a capacidade de reinvestir no próprio negócio.</w:t>
            </w:r>
          </w:p>
        </w:tc>
      </w:tr>
      <w:tr w:rsidR="00AA75EB" w:rsidTr="00510FAB">
        <w:trPr>
          <w:gridAfter w:val="1"/>
          <w:wAfter w:w="60" w:type="dxa"/>
          <w:trHeight w:val="1320"/>
        </w:trPr>
        <w:tc>
          <w:tcPr>
            <w:tcW w:w="10340" w:type="dxa"/>
            <w:gridSpan w:val="5"/>
            <w:tcBorders>
              <w:top w:val="nil"/>
              <w:left w:val="nil"/>
              <w:bottom w:val="nil"/>
              <w:right w:val="nil"/>
            </w:tcBorders>
            <w:tcMar>
              <w:top w:w="20" w:type="dxa"/>
              <w:left w:w="20" w:type="dxa"/>
              <w:bottom w:w="0" w:type="dxa"/>
              <w:right w:w="20" w:type="dxa"/>
            </w:tcMar>
          </w:tcPr>
          <w:p w:rsidR="00AA75EB" w:rsidRDefault="00AA75EB" w:rsidP="00510FAB">
            <w:pPr>
              <w:ind w:right="802"/>
              <w:rPr>
                <w:rFonts w:eastAsia="Arial Unicode MS"/>
                <w:b/>
                <w:bCs/>
                <w:szCs w:val="28"/>
              </w:rPr>
            </w:pPr>
            <w:r>
              <w:rPr>
                <w:b/>
                <w:bCs/>
                <w:szCs w:val="28"/>
              </w:rPr>
              <w:t>O Acórdão 325/2007-PL-TCU recomenda que o percentual de lucro máximo seja de 9,96 % (sobre custo direto - já incluso BDI) e para a Administração Central o percentual máximo é de 8,03 %.</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lastRenderedPageBreak/>
              <w:t xml:space="preserve">Este valor incide sobre o faturamento </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Nesta instrução, vamos calcular o lucro para que o BDI seja 18 </w:t>
            </w:r>
            <w:proofErr w:type="gramStart"/>
            <w:r>
              <w:rPr>
                <w:szCs w:val="28"/>
              </w:rPr>
              <w:t>%</w:t>
            </w:r>
            <w:proofErr w:type="gramEnd"/>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BDI</w:t>
            </w:r>
            <w:proofErr w:type="gramStart"/>
            <w:r>
              <w:rPr>
                <w:szCs w:val="28"/>
              </w:rPr>
              <w:t xml:space="preserve">  </w:t>
            </w:r>
            <w:proofErr w:type="gramEnd"/>
            <w:r>
              <w:rPr>
                <w:szCs w:val="28"/>
              </w:rPr>
              <w:t>= [ ( 1+ AC + R + DF) / ( 1 - ( I + L) ) ]   -   1</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Assim sendo, teremos:     0,18</w:t>
            </w:r>
            <w:proofErr w:type="gramStart"/>
            <w:r>
              <w:rPr>
                <w:szCs w:val="28"/>
              </w:rPr>
              <w:t xml:space="preserve">  </w:t>
            </w:r>
            <w:proofErr w:type="gramEnd"/>
            <w:r>
              <w:rPr>
                <w:szCs w:val="28"/>
              </w:rPr>
              <w:t>=  [ ( 1 + 0,0801 + 0,0065+ 0,012 )  / ( 1 - ( 0,0365 + L ) ]  - 1</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Resposta: L = 3,25 %</w:t>
            </w:r>
            <w:proofErr w:type="gramStart"/>
            <w:r>
              <w:rPr>
                <w:szCs w:val="28"/>
              </w:rPr>
              <w:t xml:space="preserve">  </w:t>
            </w:r>
            <w:proofErr w:type="gramEnd"/>
            <w:r>
              <w:rPr>
                <w:szCs w:val="28"/>
              </w:rPr>
              <w:t xml:space="preserve">sobre o faturamento </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Assim, o Preço de Venda (PV) = Faturamento pode ser calculado como:</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PREÇO DE VENDA = CUSTO DIRETO x </w:t>
            </w:r>
            <w:proofErr w:type="gramStart"/>
            <w:r>
              <w:rPr>
                <w:szCs w:val="28"/>
              </w:rPr>
              <w:t>1,</w:t>
            </w:r>
            <w:proofErr w:type="gramEnd"/>
            <w:r>
              <w:rPr>
                <w:szCs w:val="28"/>
              </w:rPr>
              <w:t>BDI</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PV = CD x </w:t>
            </w:r>
            <w:proofErr w:type="gramStart"/>
            <w:r>
              <w:rPr>
                <w:szCs w:val="28"/>
              </w:rPr>
              <w:t>1,</w:t>
            </w:r>
            <w:proofErr w:type="gramEnd"/>
            <w:r>
              <w:rPr>
                <w:szCs w:val="28"/>
              </w:rPr>
              <w:t>BDI</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Para este exemplo, temos:</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PV = 1.000.000,00 x 1,18</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PV = R$ 1.180.000,00</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b/>
                <w:bCs/>
                <w:szCs w:val="28"/>
              </w:rPr>
            </w:pPr>
            <w:r>
              <w:rPr>
                <w:b/>
                <w:bCs/>
                <w:szCs w:val="28"/>
              </w:rPr>
              <w:t>PASSO 3: DETALHAMENTO DO BDI</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CD = R$ 1.000.000,00</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1- ADMINISTRAÇÃO CENTRAL:</w:t>
            </w:r>
            <w:proofErr w:type="gramStart"/>
            <w:r>
              <w:rPr>
                <w:szCs w:val="28"/>
              </w:rPr>
              <w:t xml:space="preserve">  </w:t>
            </w:r>
            <w:proofErr w:type="gramEnd"/>
            <w:r>
              <w:rPr>
                <w:szCs w:val="28"/>
              </w:rPr>
              <w:t>8,01%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2- IMPOSTOS E TAXAS         </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ISS</w:t>
            </w:r>
            <w:proofErr w:type="gramStart"/>
            <w:r>
              <w:rPr>
                <w:szCs w:val="28"/>
              </w:rPr>
              <w:t xml:space="preserve">  </w:t>
            </w:r>
            <w:proofErr w:type="gramEnd"/>
            <w:r>
              <w:rPr>
                <w:szCs w:val="28"/>
              </w:rPr>
              <w:t>-  0 % (fornecimento) do PV   ou  0 % x 1,18   =  0 % do CD</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PIS</w:t>
            </w:r>
            <w:proofErr w:type="gramStart"/>
            <w:r>
              <w:rPr>
                <w:szCs w:val="28"/>
              </w:rPr>
              <w:t xml:space="preserve">  </w:t>
            </w:r>
            <w:proofErr w:type="gramEnd"/>
            <w:r>
              <w:rPr>
                <w:szCs w:val="28"/>
              </w:rPr>
              <w:t>- 0,65 % do PV ou 0,65 % x 1,18 = 0,76 % do CD</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w:t>
            </w:r>
            <w:proofErr w:type="spellStart"/>
            <w:proofErr w:type="gramStart"/>
            <w:r>
              <w:rPr>
                <w:szCs w:val="28"/>
              </w:rPr>
              <w:t>Cofins</w:t>
            </w:r>
            <w:proofErr w:type="spellEnd"/>
            <w:proofErr w:type="gramEnd"/>
            <w:r>
              <w:rPr>
                <w:szCs w:val="28"/>
              </w:rPr>
              <w:t xml:space="preserve"> -  3 % do PV ou 3 % x 1,18  = 3,54 % do CD</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 xml:space="preserve">     TOTAL:</w:t>
            </w:r>
            <w:proofErr w:type="gramStart"/>
            <w:r>
              <w:rPr>
                <w:szCs w:val="28"/>
              </w:rPr>
              <w:t xml:space="preserve">  </w:t>
            </w:r>
            <w:proofErr w:type="gramEnd"/>
            <w:r>
              <w:rPr>
                <w:szCs w:val="28"/>
              </w:rPr>
              <w:t>9,30 %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3- TAXA DE RISCO:</w:t>
            </w:r>
            <w:proofErr w:type="gramStart"/>
            <w:r>
              <w:rPr>
                <w:szCs w:val="28"/>
              </w:rPr>
              <w:t xml:space="preserve">  </w:t>
            </w:r>
            <w:proofErr w:type="gramEnd"/>
            <w:r>
              <w:rPr>
                <w:szCs w:val="28"/>
              </w:rPr>
              <w:t>0,65 %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4-</w:t>
            </w:r>
            <w:proofErr w:type="gramStart"/>
            <w:r>
              <w:rPr>
                <w:szCs w:val="28"/>
              </w:rPr>
              <w:t xml:space="preserve">  </w:t>
            </w:r>
            <w:proofErr w:type="gramEnd"/>
            <w:r>
              <w:rPr>
                <w:szCs w:val="28"/>
              </w:rPr>
              <w:t>DESPESAS FINANCEIRAS:   1,20 %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lastRenderedPageBreak/>
              <w:t>5- LUCRO:</w:t>
            </w:r>
            <w:proofErr w:type="gramStart"/>
            <w:r>
              <w:rPr>
                <w:szCs w:val="28"/>
              </w:rPr>
              <w:t xml:space="preserve">  </w:t>
            </w:r>
            <w:proofErr w:type="gramEnd"/>
            <w:r>
              <w:rPr>
                <w:szCs w:val="28"/>
              </w:rPr>
              <w:t>3,25 % do PV ou  3,25 % x 1,18 = 3,84 % do CD</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noWrap/>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Somatório do BDI</w:t>
            </w:r>
            <w:proofErr w:type="gramStart"/>
            <w:r>
              <w:rPr>
                <w:szCs w:val="28"/>
              </w:rPr>
              <w:t xml:space="preserve">  </w:t>
            </w:r>
            <w:proofErr w:type="gramEnd"/>
            <w:r>
              <w:rPr>
                <w:szCs w:val="28"/>
              </w:rPr>
              <w:t>=  18 %</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r>
              <w:rPr>
                <w:szCs w:val="28"/>
              </w:rPr>
              <w:t>O Preço de venda também pode ser escrito da seguinte forma:</w:t>
            </w:r>
          </w:p>
        </w:tc>
      </w:tr>
      <w:tr w:rsidR="00AA75EB" w:rsidTr="00510FAB">
        <w:trPr>
          <w:trHeight w:val="375"/>
        </w:trPr>
        <w:tc>
          <w:tcPr>
            <w:tcW w:w="7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394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188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Cs w:val="28"/>
              </w:rPr>
            </w:pPr>
          </w:p>
        </w:tc>
        <w:tc>
          <w:tcPr>
            <w:tcW w:w="60" w:type="dxa"/>
            <w:tcBorders>
              <w:top w:val="nil"/>
              <w:left w:val="nil"/>
              <w:bottom w:val="nil"/>
              <w:right w:val="nil"/>
            </w:tcBorders>
            <w:tcMar>
              <w:top w:w="20" w:type="dxa"/>
              <w:left w:w="20" w:type="dxa"/>
              <w:bottom w:w="0" w:type="dxa"/>
              <w:right w:w="20" w:type="dxa"/>
            </w:tcMar>
            <w:vAlign w:val="bottom"/>
          </w:tcPr>
          <w:p w:rsidR="00AA75EB" w:rsidRDefault="00AA75EB" w:rsidP="00510FAB">
            <w:pPr>
              <w:rPr>
                <w:rFonts w:eastAsia="Arial Unicode MS"/>
                <w:sz w:val="28"/>
                <w:szCs w:val="28"/>
              </w:rPr>
            </w:pP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PREÇO DE VENDA (R$) = CUSTO DIRETO (R$) + BDI (R$) </w:t>
            </w:r>
          </w:p>
        </w:tc>
      </w:tr>
      <w:tr w:rsidR="00AA75EB" w:rsidTr="00510FAB">
        <w:trPr>
          <w:gridAfter w:val="1"/>
          <w:wAfter w:w="60" w:type="dxa"/>
          <w:trHeight w:val="375"/>
        </w:trPr>
        <w:tc>
          <w:tcPr>
            <w:tcW w:w="10340" w:type="dxa"/>
            <w:gridSpan w:val="5"/>
            <w:tcBorders>
              <w:top w:val="nil"/>
              <w:left w:val="nil"/>
              <w:bottom w:val="nil"/>
              <w:right w:val="nil"/>
            </w:tcBorders>
            <w:tcMar>
              <w:top w:w="20" w:type="dxa"/>
              <w:left w:w="20" w:type="dxa"/>
              <w:bottom w:w="0" w:type="dxa"/>
              <w:right w:w="20" w:type="dxa"/>
            </w:tcMar>
            <w:vAlign w:val="bottom"/>
          </w:tcPr>
          <w:p w:rsidR="00AA75EB" w:rsidRDefault="00AA75EB" w:rsidP="00510FAB">
            <w:pPr>
              <w:jc w:val="center"/>
              <w:rPr>
                <w:rFonts w:eastAsia="Arial Unicode MS"/>
                <w:szCs w:val="28"/>
              </w:rPr>
            </w:pPr>
            <w:r>
              <w:rPr>
                <w:szCs w:val="28"/>
              </w:rPr>
              <w:t xml:space="preserve">  PV (R$) = CD (R$) + BDI (R$) </w:t>
            </w:r>
          </w:p>
        </w:tc>
      </w:tr>
    </w:tbl>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2"/>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r>
        <w:rPr>
          <w:b/>
          <w:bCs/>
          <w:sz w:val="28"/>
        </w:rPr>
        <w:t>ANEXO</w:t>
      </w:r>
      <w:proofErr w:type="gramStart"/>
      <w:r>
        <w:rPr>
          <w:b/>
          <w:bCs/>
          <w:sz w:val="28"/>
        </w:rPr>
        <w:t xml:space="preserve">  </w:t>
      </w:r>
      <w:proofErr w:type="gramEnd"/>
      <w:r>
        <w:rPr>
          <w:b/>
          <w:bCs/>
          <w:sz w:val="28"/>
        </w:rPr>
        <w:t>IV</w:t>
      </w:r>
    </w:p>
    <w:p w:rsidR="00AA75EB" w:rsidRDefault="00AA75EB" w:rsidP="00AA75EB">
      <w:pPr>
        <w:jc w:val="center"/>
        <w:rPr>
          <w:b/>
          <w:bCs/>
          <w:sz w:val="28"/>
        </w:rPr>
      </w:pPr>
      <w:r>
        <w:rPr>
          <w:b/>
          <w:bCs/>
          <w:sz w:val="28"/>
        </w:rPr>
        <w:t>PLANILHAS DE PREÇOS UNITÁRIOS</w:t>
      </w: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jc w:val="center"/>
        <w:rPr>
          <w:b/>
          <w:bCs/>
          <w:sz w:val="28"/>
        </w:rPr>
      </w:pPr>
    </w:p>
    <w:p w:rsidR="00AA75EB" w:rsidRDefault="00AA75EB" w:rsidP="00AA75EB">
      <w:pPr>
        <w:pStyle w:val="Lista"/>
        <w:tabs>
          <w:tab w:val="clear" w:pos="2694"/>
        </w:tabs>
        <w:spacing w:before="0" w:after="0"/>
        <w:rPr>
          <w:rFonts w:cs="Times New Roman"/>
          <w:sz w:val="22"/>
          <w:vertAlign w:val="superscript"/>
        </w:rPr>
      </w:pPr>
    </w:p>
    <w:p w:rsidR="000C1740" w:rsidRDefault="00AA75EB">
      <w:bookmarkStart w:id="0" w:name="_GoBack"/>
      <w:bookmarkEnd w:id="0"/>
    </w:p>
    <w:sectPr w:rsidR="000C1740">
      <w:headerReference w:type="default" r:id="rId8"/>
      <w:footerReference w:type="default" r:id="rId9"/>
      <w:headerReference w:type="first" r:id="rId10"/>
      <w:footerReference w:type="first" r:id="rId11"/>
      <w:footnotePr>
        <w:pos w:val="beneathText"/>
      </w:footnotePr>
      <w:pgSz w:w="11905" w:h="16837"/>
      <w:pgMar w:top="1115" w:right="851" w:bottom="1418" w:left="1418" w:header="1059" w:footer="82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panose1 w:val="00000000000000000000"/>
    <w:charset w:val="00"/>
    <w:family w:val="auto"/>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G Times">
    <w:panose1 w:val="00000000000000000000"/>
    <w:charset w:val="00"/>
    <w:family w:val="roman"/>
    <w:notTrueType/>
    <w:pitch w:val="variable"/>
    <w:sig w:usb0="00000003" w:usb1="00000000" w:usb2="00000000" w:usb3="00000000" w:csb0="00000001" w:csb1="00000000"/>
  </w:font>
  <w:font w:name="Consola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BA7" w:rsidRDefault="00AA75EB">
    <w:pPr>
      <w:ind w:right="360"/>
      <w:rPr>
        <w:sz w:val="22"/>
      </w:rPr>
    </w:pPr>
    <w:r>
      <w:rPr>
        <w:noProof/>
        <w:lang w:eastAsia="pt-BR"/>
      </w:rPr>
      <mc:AlternateContent>
        <mc:Choice Requires="wps">
          <w:drawing>
            <wp:anchor distT="0" distB="0" distL="0" distR="0" simplePos="0" relativeHeight="251659264" behindDoc="0" locked="0" layoutInCell="1" allowOverlap="1">
              <wp:simplePos x="0" y="0"/>
              <wp:positionH relativeFrom="page">
                <wp:posOffset>6844665</wp:posOffset>
              </wp:positionH>
              <wp:positionV relativeFrom="paragraph">
                <wp:posOffset>635</wp:posOffset>
              </wp:positionV>
              <wp:extent cx="146050" cy="144780"/>
              <wp:effectExtent l="5715" t="635" r="635" b="6985"/>
              <wp:wrapSquare wrapText="largest"/>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47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BA7" w:rsidRDefault="00AA75EB">
                          <w:pPr>
                            <w:pStyle w:val="Rodap"/>
                          </w:pPr>
                          <w:r>
                            <w:rPr>
                              <w:rStyle w:val="Nmerodepgina"/>
                              <w:sz w:val="20"/>
                              <w:vertAlign w:val="baseline"/>
                            </w:rPr>
                            <w:fldChar w:fldCharType="begin"/>
                          </w:r>
                          <w:r>
                            <w:rPr>
                              <w:rStyle w:val="Nmerodepgina"/>
                              <w:sz w:val="20"/>
                              <w:vertAlign w:val="baseline"/>
                            </w:rPr>
                            <w:instrText xml:space="preserve"> </w:instrText>
                          </w:r>
                          <w:r>
                            <w:rPr>
                              <w:rStyle w:val="Nmerodepgina"/>
                              <w:sz w:val="20"/>
                              <w:vertAlign w:val="baseline"/>
                            </w:rPr>
                            <w:instrText xml:space="preserve">PAGE </w:instrText>
                          </w:r>
                          <w:r>
                            <w:rPr>
                              <w:rStyle w:val="Nmerodepgina"/>
                              <w:sz w:val="20"/>
                              <w:vertAlign w:val="baseline"/>
                            </w:rPr>
                            <w:fldChar w:fldCharType="separate"/>
                          </w:r>
                          <w:r>
                            <w:rPr>
                              <w:rStyle w:val="Nmerodepgina"/>
                              <w:noProof/>
                              <w:sz w:val="20"/>
                              <w:vertAlign w:val="baseline"/>
                            </w:rPr>
                            <w:t>1</w:t>
                          </w:r>
                          <w:r>
                            <w:rPr>
                              <w:rStyle w:val="Nmerodepgina"/>
                              <w:sz w:val="20"/>
                              <w:vertAlign w:val="baselin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7" type="#_x0000_t202" style="position:absolute;margin-left:538.95pt;margin-top:.05pt;width:11.5pt;height:11.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" stroked="f">
              <v:fill opacity="0"/>
              <v:textbox inset="0,0,0,0">
                <w:txbxContent>
                  <w:p w:rsidR="00314BA7" w:rsidRDefault="00AA75EB">
                    <w:pPr>
                      <w:pStyle w:val="Rodap"/>
                    </w:pPr>
                    <w:r>
                      <w:rPr>
                        <w:rStyle w:val="Nmerodepgina"/>
                        <w:sz w:val="20"/>
                        <w:vertAlign w:val="baseline"/>
                      </w:rPr>
                      <w:fldChar w:fldCharType="begin"/>
                    </w:r>
                    <w:r>
                      <w:rPr>
                        <w:rStyle w:val="Nmerodepgina"/>
                        <w:sz w:val="20"/>
                        <w:vertAlign w:val="baseline"/>
                      </w:rPr>
                      <w:instrText xml:space="preserve"> </w:instrText>
                    </w:r>
                    <w:r>
                      <w:rPr>
                        <w:rStyle w:val="Nmerodepgina"/>
                        <w:sz w:val="20"/>
                        <w:vertAlign w:val="baseline"/>
                      </w:rPr>
                      <w:instrText xml:space="preserve">PAGE </w:instrText>
                    </w:r>
                    <w:r>
                      <w:rPr>
                        <w:rStyle w:val="Nmerodepgina"/>
                        <w:sz w:val="20"/>
                        <w:vertAlign w:val="baseline"/>
                      </w:rPr>
                      <w:fldChar w:fldCharType="separate"/>
                    </w:r>
                    <w:r>
                      <w:rPr>
                        <w:rStyle w:val="Nmerodepgina"/>
                        <w:noProof/>
                        <w:sz w:val="20"/>
                        <w:vertAlign w:val="baseline"/>
                      </w:rPr>
                      <w:t>1</w:t>
                    </w:r>
                    <w:r>
                      <w:rPr>
                        <w:rStyle w:val="Nmerodepgina"/>
                        <w:sz w:val="20"/>
                        <w:vertAlign w:val="baseline"/>
                      </w:rPr>
                      <w:fldChar w:fldCharType="end"/>
                    </w:r>
                  </w:p>
                </w:txbxContent>
              </v:textbox>
              <w10:wrap type="square" side="largest" anchorx="page"/>
            </v:shape>
          </w:pict>
        </mc:Fallback>
      </mc:AlternateContent>
    </w:r>
    <w:r w:rsidRPr="00B71549">
      <w:t xml:space="preserve"> </w:t>
    </w:r>
    <w:r w:rsidRPr="00B71549">
      <w:rPr>
        <w:sz w:val="22"/>
      </w:rPr>
      <w:t>\\srv20\LICITACAO\PASTA PUBLIC</w:t>
    </w:r>
    <w:r>
      <w:rPr>
        <w:sz w:val="22"/>
      </w:rPr>
      <w:t>A</w:t>
    </w:r>
    <w:r w:rsidRPr="00B71549">
      <w:rPr>
        <w:sz w:val="22"/>
      </w:rPr>
      <w:t>\MINUTAS DE EDITAI</w:t>
    </w:r>
    <w:r>
      <w:rPr>
        <w:sz w:val="22"/>
      </w:rPr>
      <w:t>S</w:t>
    </w:r>
    <w:r w:rsidRPr="00B71549">
      <w:rPr>
        <w:sz w:val="22"/>
      </w:rPr>
      <w:t>\</w:t>
    </w:r>
    <w:r>
      <w:rPr>
        <w:sz w:val="22"/>
      </w:rPr>
      <w:t>Minutas Edital 2013\Diniz</w:t>
    </w:r>
    <w:r>
      <w:rPr>
        <w:sz w:val="2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BA7" w:rsidRDefault="00AA75E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BA7" w:rsidRDefault="00AA75EB">
    <w:pPr>
      <w:pStyle w:val="Cabealho"/>
      <w:jc w:val="center"/>
      <w:rPr>
        <w:b/>
        <w:sz w:val="22"/>
        <w:vertAlign w:val="baseline"/>
        <w:lang w:val="pt-BR"/>
      </w:rPr>
    </w:pPr>
    <w:r>
      <w:rPr>
        <w:b/>
        <w:noProof/>
        <w:sz w:val="20"/>
        <w:vertAlign w:val="baseline"/>
        <w:lang w:eastAsia="pt-BR"/>
      </w:rPr>
      <mc:AlternateContent>
        <mc:Choice Requires="wps">
          <w:drawing>
            <wp:anchor distT="0" distB="0" distL="114935" distR="114935" simplePos="0" relativeHeight="251660288" behindDoc="0" locked="0" layoutInCell="1" allowOverlap="1">
              <wp:simplePos x="0" y="0"/>
              <wp:positionH relativeFrom="column">
                <wp:posOffset>4581525</wp:posOffset>
              </wp:positionH>
              <wp:positionV relativeFrom="paragraph">
                <wp:posOffset>-522605</wp:posOffset>
              </wp:positionV>
              <wp:extent cx="1807845" cy="654685"/>
              <wp:effectExtent l="0" t="1270" r="1905" b="127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BA7" w:rsidRDefault="00AA75EB">
                          <w:pPr>
                            <w:jc w:val="both"/>
                            <w:rPr>
                              <w:rFonts w:ascii="Arial" w:hAnsi="Arial" w:cs="Arial"/>
                              <w:sz w:val="16"/>
                              <w:vertAlign w:val="baseline"/>
                              <w:lang w:val="fr-FR"/>
                            </w:rPr>
                          </w:pPr>
                          <w:r>
                            <w:rPr>
                              <w:rFonts w:ascii="Arial" w:hAnsi="Arial" w:cs="Arial"/>
                              <w:sz w:val="16"/>
                              <w:vertAlign w:val="baseline"/>
                              <w:lang w:val="fr-FR"/>
                            </w:rPr>
                            <w:t>Fls.: _________________________</w:t>
                          </w:r>
                        </w:p>
                        <w:p w:rsidR="00314BA7" w:rsidRDefault="00AA75EB">
                          <w:pPr>
                            <w:pStyle w:val="Rodap"/>
                            <w:spacing w:before="120" w:after="120"/>
                            <w:jc w:val="both"/>
                            <w:rPr>
                              <w:rFonts w:ascii="Arial" w:hAnsi="Arial" w:cs="Arial"/>
                              <w:sz w:val="16"/>
                              <w:szCs w:val="18"/>
                              <w:vertAlign w:val="baseline"/>
                              <w:lang w:val="fr-FR"/>
                            </w:rPr>
                          </w:pPr>
                          <w:r>
                            <w:rPr>
                              <w:rFonts w:ascii="Arial" w:hAnsi="Arial" w:cs="Arial"/>
                              <w:sz w:val="16"/>
                              <w:szCs w:val="18"/>
                              <w:vertAlign w:val="baseline"/>
                              <w:lang w:val="fr-FR"/>
                            </w:rPr>
                            <w:t xml:space="preserve">Proc.: </w:t>
                          </w:r>
                          <w:r w:rsidRPr="00FB1135">
                            <w:rPr>
                              <w:rFonts w:ascii="Arial" w:hAnsi="Arial" w:cs="Arial"/>
                              <w:sz w:val="16"/>
                              <w:szCs w:val="18"/>
                              <w:vertAlign w:val="baseline"/>
                              <w:lang w:val="fr-FR"/>
                            </w:rPr>
                            <w:t>59540.000302/2013-46</w:t>
                          </w:r>
                        </w:p>
                        <w:p w:rsidR="00314BA7" w:rsidRDefault="00AA75EB">
                          <w:pPr>
                            <w:jc w:val="both"/>
                            <w:rPr>
                              <w:rFonts w:ascii="Arial" w:hAnsi="Arial" w:cs="Arial"/>
                              <w:sz w:val="16"/>
                              <w:vertAlign w:val="baseline"/>
                              <w:lang w:val="fr-FR"/>
                            </w:rPr>
                          </w:pPr>
                          <w:r>
                            <w:rPr>
                              <w:rFonts w:ascii="Arial" w:hAnsi="Arial" w:cs="Arial"/>
                              <w:sz w:val="16"/>
                              <w:vertAlign w:val="baseline"/>
                              <w:lang w:val="fr-FR"/>
                            </w:rPr>
                            <w:t>_____________________________</w:t>
                          </w:r>
                        </w:p>
                        <w:p w:rsidR="00314BA7" w:rsidRDefault="00AA75EB">
                          <w:pPr>
                            <w:jc w:val="center"/>
                            <w:rPr>
                              <w:rFonts w:ascii="Arial" w:hAnsi="Arial" w:cs="Arial"/>
                              <w:sz w:val="16"/>
                              <w:vertAlign w:val="baseline"/>
                              <w:lang w:val="fr-FR"/>
                            </w:rPr>
                          </w:pPr>
                          <w:r>
                            <w:rPr>
                              <w:rFonts w:ascii="Arial" w:hAnsi="Arial" w:cs="Arial"/>
                              <w:sz w:val="16"/>
                              <w:vertAlign w:val="baseline"/>
                              <w:lang w:val="fr-FR"/>
                            </w:rPr>
                            <w:t>PR/SL</w:t>
                          </w:r>
                        </w:p>
                        <w:p w:rsidR="00314BA7" w:rsidRDefault="00AA75EB">
                          <w:pPr>
                            <w:rPr>
                              <w:sz w:val="18"/>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360.75pt;margin-top:-41.15pt;width:142.35pt;height:51.5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" stroked="f">
              <v:textbox inset="0,0,0,0">
                <w:txbxContent>
                  <w:p w:rsidR="00314BA7" w:rsidRDefault="00AA75EB">
                    <w:pPr>
                      <w:jc w:val="both"/>
                      <w:rPr>
                        <w:rFonts w:ascii="Arial" w:hAnsi="Arial" w:cs="Arial"/>
                        <w:sz w:val="16"/>
                        <w:vertAlign w:val="baseline"/>
                        <w:lang w:val="fr-FR"/>
                      </w:rPr>
                    </w:pPr>
                    <w:r>
                      <w:rPr>
                        <w:rFonts w:ascii="Arial" w:hAnsi="Arial" w:cs="Arial"/>
                        <w:sz w:val="16"/>
                        <w:vertAlign w:val="baseline"/>
                        <w:lang w:val="fr-FR"/>
                      </w:rPr>
                      <w:t>Fls.: _________________________</w:t>
                    </w:r>
                  </w:p>
                  <w:p w:rsidR="00314BA7" w:rsidRDefault="00AA75EB">
                    <w:pPr>
                      <w:pStyle w:val="Rodap"/>
                      <w:spacing w:before="120" w:after="120"/>
                      <w:jc w:val="both"/>
                      <w:rPr>
                        <w:rFonts w:ascii="Arial" w:hAnsi="Arial" w:cs="Arial"/>
                        <w:sz w:val="16"/>
                        <w:szCs w:val="18"/>
                        <w:vertAlign w:val="baseline"/>
                        <w:lang w:val="fr-FR"/>
                      </w:rPr>
                    </w:pPr>
                    <w:r>
                      <w:rPr>
                        <w:rFonts w:ascii="Arial" w:hAnsi="Arial" w:cs="Arial"/>
                        <w:sz w:val="16"/>
                        <w:szCs w:val="18"/>
                        <w:vertAlign w:val="baseline"/>
                        <w:lang w:val="fr-FR"/>
                      </w:rPr>
                      <w:t xml:space="preserve">Proc.: </w:t>
                    </w:r>
                    <w:r w:rsidRPr="00FB1135">
                      <w:rPr>
                        <w:rFonts w:ascii="Arial" w:hAnsi="Arial" w:cs="Arial"/>
                        <w:sz w:val="16"/>
                        <w:szCs w:val="18"/>
                        <w:vertAlign w:val="baseline"/>
                        <w:lang w:val="fr-FR"/>
                      </w:rPr>
                      <w:t>59540.000302/2013-46</w:t>
                    </w:r>
                  </w:p>
                  <w:p w:rsidR="00314BA7" w:rsidRDefault="00AA75EB">
                    <w:pPr>
                      <w:jc w:val="both"/>
                      <w:rPr>
                        <w:rFonts w:ascii="Arial" w:hAnsi="Arial" w:cs="Arial"/>
                        <w:sz w:val="16"/>
                        <w:vertAlign w:val="baseline"/>
                        <w:lang w:val="fr-FR"/>
                      </w:rPr>
                    </w:pPr>
                    <w:r>
                      <w:rPr>
                        <w:rFonts w:ascii="Arial" w:hAnsi="Arial" w:cs="Arial"/>
                        <w:sz w:val="16"/>
                        <w:vertAlign w:val="baseline"/>
                        <w:lang w:val="fr-FR"/>
                      </w:rPr>
                      <w:t>_____________________________</w:t>
                    </w:r>
                  </w:p>
                  <w:p w:rsidR="00314BA7" w:rsidRDefault="00AA75EB">
                    <w:pPr>
                      <w:jc w:val="center"/>
                      <w:rPr>
                        <w:rFonts w:ascii="Arial" w:hAnsi="Arial" w:cs="Arial"/>
                        <w:sz w:val="16"/>
                        <w:vertAlign w:val="baseline"/>
                        <w:lang w:val="fr-FR"/>
                      </w:rPr>
                    </w:pPr>
                    <w:r>
                      <w:rPr>
                        <w:rFonts w:ascii="Arial" w:hAnsi="Arial" w:cs="Arial"/>
                        <w:sz w:val="16"/>
                        <w:vertAlign w:val="baseline"/>
                        <w:lang w:val="fr-FR"/>
                      </w:rPr>
                      <w:t>PR/SL</w:t>
                    </w:r>
                  </w:p>
                  <w:p w:rsidR="00314BA7" w:rsidRDefault="00AA75EB">
                    <w:pPr>
                      <w:rPr>
                        <w:sz w:val="18"/>
                        <w:lang w:val="fr-FR"/>
                      </w:rPr>
                    </w:pPr>
                  </w:p>
                </w:txbxContent>
              </v:textbox>
            </v:shape>
          </w:pict>
        </mc:Fallback>
      </mc:AlternateContent>
    </w:r>
  </w:p>
  <w:p w:rsidR="00314BA7" w:rsidRDefault="00AA75EB">
    <w:pPr>
      <w:pStyle w:val="Cabealho"/>
      <w:jc w:val="center"/>
      <w:rPr>
        <w:rFonts w:ascii="Arial" w:hAnsi="Arial" w:cs="Arial"/>
        <w:b/>
        <w:sz w:val="20"/>
        <w:vertAlign w:val="baseline"/>
      </w:rPr>
    </w:pPr>
    <w:r>
      <w:rPr>
        <w:rFonts w:ascii="Arial" w:hAnsi="Arial" w:cs="Arial"/>
        <w:b/>
        <w:sz w:val="20"/>
        <w:vertAlign w:val="baseline"/>
      </w:rPr>
      <w:t>MINISTÉRIO DA INTEGRAÇÃO NACIONAL – MI</w:t>
    </w:r>
  </w:p>
  <w:p w:rsidR="00314BA7" w:rsidRDefault="00AA75EB">
    <w:pPr>
      <w:pStyle w:val="Cabealho"/>
      <w:jc w:val="center"/>
      <w:rPr>
        <w:b/>
        <w:sz w:val="22"/>
        <w:vertAlign w:val="baseline"/>
      </w:rPr>
    </w:pPr>
    <w:r>
      <w:rPr>
        <w:rFonts w:ascii="Arial" w:hAnsi="Arial" w:cs="Arial"/>
        <w:b/>
        <w:sz w:val="20"/>
        <w:vertAlign w:val="baseline"/>
      </w:rPr>
      <w:t>COMPANHIA DE DESENVOLVIMENTO DOS VALES DO SÃO FRANCISCO E DO PARNAÍBA</w:t>
    </w:r>
  </w:p>
  <w:p w:rsidR="00314BA7" w:rsidRDefault="00AA75E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BA7" w:rsidRDefault="00AA75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1636"/>
        </w:tabs>
        <w:ind w:left="1636" w:hanging="360"/>
      </w:p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4">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5">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6">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7">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8">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9">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1">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4">
    <w:nsid w:val="00000012"/>
    <w:multiLevelType w:val="singleLevel"/>
    <w:tmpl w:val="00000012"/>
    <w:name w:val="WW8Num19"/>
    <w:lvl w:ilvl="0">
      <w:start w:val="1"/>
      <w:numFmt w:val="upperRoman"/>
      <w:lvlText w:val="%1."/>
      <w:lvlJc w:val="left"/>
      <w:pPr>
        <w:tabs>
          <w:tab w:val="num" w:pos="1854"/>
        </w:tabs>
        <w:ind w:left="1854" w:hanging="180"/>
      </w:pPr>
    </w:lvl>
  </w:abstractNum>
  <w:abstractNum w:abstractNumId="15">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6">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18">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9">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0">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1">
    <w:nsid w:val="055D7C40"/>
    <w:multiLevelType w:val="multilevel"/>
    <w:tmpl w:val="C750EFFA"/>
    <w:lvl w:ilvl="0">
      <w:start w:val="1"/>
      <w:numFmt w:val="upperRoman"/>
      <w:lvlText w:val="%1."/>
      <w:lvlJc w:val="left"/>
      <w:pPr>
        <w:ind w:left="1741" w:hanging="720"/>
      </w:pPr>
      <w:rPr>
        <w:rFonts w:hint="default"/>
      </w:rPr>
    </w:lvl>
    <w:lvl w:ilvl="1">
      <w:start w:val="1"/>
      <w:numFmt w:val="decimal"/>
      <w:isLgl/>
      <w:lvlText w:val="%1.%2."/>
      <w:lvlJc w:val="left"/>
      <w:pPr>
        <w:ind w:left="1381" w:hanging="360"/>
      </w:pPr>
      <w:rPr>
        <w:rFonts w:hint="default"/>
      </w:rPr>
    </w:lvl>
    <w:lvl w:ilvl="2">
      <w:start w:val="1"/>
      <w:numFmt w:val="decimal"/>
      <w:isLgl/>
      <w:lvlText w:val="%1.%2.%3."/>
      <w:lvlJc w:val="left"/>
      <w:pPr>
        <w:ind w:left="1741" w:hanging="720"/>
      </w:pPr>
      <w:rPr>
        <w:rFonts w:hint="default"/>
      </w:rPr>
    </w:lvl>
    <w:lvl w:ilvl="3">
      <w:start w:val="1"/>
      <w:numFmt w:val="decimal"/>
      <w:isLgl/>
      <w:lvlText w:val="%1.%2.%3.%4."/>
      <w:lvlJc w:val="left"/>
      <w:pPr>
        <w:ind w:left="1741" w:hanging="720"/>
      </w:pPr>
      <w:rPr>
        <w:rFonts w:hint="default"/>
      </w:rPr>
    </w:lvl>
    <w:lvl w:ilvl="4">
      <w:start w:val="1"/>
      <w:numFmt w:val="decimal"/>
      <w:isLgl/>
      <w:lvlText w:val="%1.%2.%3.%4.%5."/>
      <w:lvlJc w:val="left"/>
      <w:pPr>
        <w:ind w:left="2101" w:hanging="1080"/>
      </w:pPr>
      <w:rPr>
        <w:rFonts w:hint="default"/>
      </w:rPr>
    </w:lvl>
    <w:lvl w:ilvl="5">
      <w:start w:val="1"/>
      <w:numFmt w:val="decimal"/>
      <w:isLgl/>
      <w:lvlText w:val="%1.%2.%3.%4.%5.%6."/>
      <w:lvlJc w:val="left"/>
      <w:pPr>
        <w:ind w:left="2101" w:hanging="1080"/>
      </w:pPr>
      <w:rPr>
        <w:rFonts w:hint="default"/>
      </w:rPr>
    </w:lvl>
    <w:lvl w:ilvl="6">
      <w:start w:val="1"/>
      <w:numFmt w:val="decimal"/>
      <w:isLgl/>
      <w:lvlText w:val="%1.%2.%3.%4.%5.%6.%7."/>
      <w:lvlJc w:val="left"/>
      <w:pPr>
        <w:ind w:left="2461" w:hanging="1440"/>
      </w:pPr>
      <w:rPr>
        <w:rFonts w:hint="default"/>
      </w:rPr>
    </w:lvl>
    <w:lvl w:ilvl="7">
      <w:start w:val="1"/>
      <w:numFmt w:val="decimal"/>
      <w:isLgl/>
      <w:lvlText w:val="%1.%2.%3.%4.%5.%6.%7.%8."/>
      <w:lvlJc w:val="left"/>
      <w:pPr>
        <w:ind w:left="2461" w:hanging="1440"/>
      </w:pPr>
      <w:rPr>
        <w:rFonts w:hint="default"/>
      </w:rPr>
    </w:lvl>
    <w:lvl w:ilvl="8">
      <w:start w:val="1"/>
      <w:numFmt w:val="decimal"/>
      <w:isLgl/>
      <w:lvlText w:val="%1.%2.%3.%4.%5.%6.%7.%8.%9."/>
      <w:lvlJc w:val="left"/>
      <w:pPr>
        <w:ind w:left="2821" w:hanging="1800"/>
      </w:pPr>
      <w:rPr>
        <w:rFonts w:hint="default"/>
      </w:rPr>
    </w:lvl>
  </w:abstractNum>
  <w:abstractNum w:abstractNumId="22">
    <w:nsid w:val="069F23A0"/>
    <w:multiLevelType w:val="hybridMultilevel"/>
    <w:tmpl w:val="B9AA1CAE"/>
    <w:lvl w:ilvl="0" w:tplc="04160001">
      <w:start w:val="1"/>
      <w:numFmt w:val="bullet"/>
      <w:lvlText w:val=""/>
      <w:lvlJc w:val="left"/>
      <w:pPr>
        <w:tabs>
          <w:tab w:val="num" w:pos="1854"/>
        </w:tabs>
        <w:ind w:left="1854" w:hanging="360"/>
      </w:pPr>
      <w:rPr>
        <w:rFonts w:ascii="Symbol" w:hAnsi="Symbol" w:hint="default"/>
      </w:rPr>
    </w:lvl>
    <w:lvl w:ilvl="1" w:tplc="04160003" w:tentative="1">
      <w:start w:val="1"/>
      <w:numFmt w:val="bullet"/>
      <w:lvlText w:val="o"/>
      <w:lvlJc w:val="left"/>
      <w:pPr>
        <w:tabs>
          <w:tab w:val="num" w:pos="2574"/>
        </w:tabs>
        <w:ind w:left="2574" w:hanging="360"/>
      </w:pPr>
      <w:rPr>
        <w:rFonts w:ascii="Courier New" w:hAnsi="Courier New" w:hint="default"/>
      </w:rPr>
    </w:lvl>
    <w:lvl w:ilvl="2" w:tplc="04160005" w:tentative="1">
      <w:start w:val="1"/>
      <w:numFmt w:val="bullet"/>
      <w:lvlText w:val=""/>
      <w:lvlJc w:val="left"/>
      <w:pPr>
        <w:tabs>
          <w:tab w:val="num" w:pos="3294"/>
        </w:tabs>
        <w:ind w:left="3294" w:hanging="360"/>
      </w:pPr>
      <w:rPr>
        <w:rFonts w:ascii="Wingdings" w:hAnsi="Wingdings" w:hint="default"/>
      </w:rPr>
    </w:lvl>
    <w:lvl w:ilvl="3" w:tplc="04160001" w:tentative="1">
      <w:start w:val="1"/>
      <w:numFmt w:val="bullet"/>
      <w:lvlText w:val=""/>
      <w:lvlJc w:val="left"/>
      <w:pPr>
        <w:tabs>
          <w:tab w:val="num" w:pos="4014"/>
        </w:tabs>
        <w:ind w:left="4014" w:hanging="360"/>
      </w:pPr>
      <w:rPr>
        <w:rFonts w:ascii="Symbol" w:hAnsi="Symbol" w:hint="default"/>
      </w:rPr>
    </w:lvl>
    <w:lvl w:ilvl="4" w:tplc="04160003" w:tentative="1">
      <w:start w:val="1"/>
      <w:numFmt w:val="bullet"/>
      <w:lvlText w:val="o"/>
      <w:lvlJc w:val="left"/>
      <w:pPr>
        <w:tabs>
          <w:tab w:val="num" w:pos="4734"/>
        </w:tabs>
        <w:ind w:left="4734" w:hanging="360"/>
      </w:pPr>
      <w:rPr>
        <w:rFonts w:ascii="Courier New" w:hAnsi="Courier New" w:hint="default"/>
      </w:rPr>
    </w:lvl>
    <w:lvl w:ilvl="5" w:tplc="04160005" w:tentative="1">
      <w:start w:val="1"/>
      <w:numFmt w:val="bullet"/>
      <w:lvlText w:val=""/>
      <w:lvlJc w:val="left"/>
      <w:pPr>
        <w:tabs>
          <w:tab w:val="num" w:pos="5454"/>
        </w:tabs>
        <w:ind w:left="5454" w:hanging="360"/>
      </w:pPr>
      <w:rPr>
        <w:rFonts w:ascii="Wingdings" w:hAnsi="Wingdings" w:hint="default"/>
      </w:rPr>
    </w:lvl>
    <w:lvl w:ilvl="6" w:tplc="04160001" w:tentative="1">
      <w:start w:val="1"/>
      <w:numFmt w:val="bullet"/>
      <w:lvlText w:val=""/>
      <w:lvlJc w:val="left"/>
      <w:pPr>
        <w:tabs>
          <w:tab w:val="num" w:pos="6174"/>
        </w:tabs>
        <w:ind w:left="6174" w:hanging="360"/>
      </w:pPr>
      <w:rPr>
        <w:rFonts w:ascii="Symbol" w:hAnsi="Symbol" w:hint="default"/>
      </w:rPr>
    </w:lvl>
    <w:lvl w:ilvl="7" w:tplc="04160003" w:tentative="1">
      <w:start w:val="1"/>
      <w:numFmt w:val="bullet"/>
      <w:lvlText w:val="o"/>
      <w:lvlJc w:val="left"/>
      <w:pPr>
        <w:tabs>
          <w:tab w:val="num" w:pos="6894"/>
        </w:tabs>
        <w:ind w:left="6894" w:hanging="360"/>
      </w:pPr>
      <w:rPr>
        <w:rFonts w:ascii="Courier New" w:hAnsi="Courier New" w:hint="default"/>
      </w:rPr>
    </w:lvl>
    <w:lvl w:ilvl="8" w:tplc="04160005" w:tentative="1">
      <w:start w:val="1"/>
      <w:numFmt w:val="bullet"/>
      <w:lvlText w:val=""/>
      <w:lvlJc w:val="left"/>
      <w:pPr>
        <w:tabs>
          <w:tab w:val="num" w:pos="7614"/>
        </w:tabs>
        <w:ind w:left="7614" w:hanging="360"/>
      </w:pPr>
      <w:rPr>
        <w:rFonts w:ascii="Wingdings" w:hAnsi="Wingdings" w:hint="default"/>
      </w:rPr>
    </w:lvl>
  </w:abstractNum>
  <w:abstractNum w:abstractNumId="23">
    <w:nsid w:val="0CF8285E"/>
    <w:multiLevelType w:val="multilevel"/>
    <w:tmpl w:val="CE68190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D483E3B"/>
    <w:multiLevelType w:val="multilevel"/>
    <w:tmpl w:val="65CA611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0F381316"/>
    <w:multiLevelType w:val="hybridMultilevel"/>
    <w:tmpl w:val="ED509D28"/>
    <w:lvl w:ilvl="0" w:tplc="0416000F">
      <w:start w:val="1"/>
      <w:numFmt w:val="decimal"/>
      <w:lvlText w:val="%1."/>
      <w:lvlJc w:val="left"/>
      <w:pPr>
        <w:tabs>
          <w:tab w:val="num" w:pos="1004"/>
        </w:tabs>
        <w:ind w:left="1004"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6">
    <w:nsid w:val="1794381E"/>
    <w:multiLevelType w:val="multilevel"/>
    <w:tmpl w:val="18084C8A"/>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1EB3734F"/>
    <w:multiLevelType w:val="multilevel"/>
    <w:tmpl w:val="6B7AA19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03934A2"/>
    <w:multiLevelType w:val="multilevel"/>
    <w:tmpl w:val="E7E620C2"/>
    <w:lvl w:ilvl="0">
      <w:start w:val="2"/>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4662DC2"/>
    <w:multiLevelType w:val="hybridMultilevel"/>
    <w:tmpl w:val="74D21290"/>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2433"/>
        </w:tabs>
        <w:ind w:left="2433" w:hanging="360"/>
      </w:pPr>
    </w:lvl>
    <w:lvl w:ilvl="2" w:tplc="FFFFFFFF" w:tentative="1">
      <w:start w:val="1"/>
      <w:numFmt w:val="lowerRoman"/>
      <w:lvlText w:val="%3."/>
      <w:lvlJc w:val="right"/>
      <w:pPr>
        <w:tabs>
          <w:tab w:val="num" w:pos="3153"/>
        </w:tabs>
        <w:ind w:left="3153" w:hanging="180"/>
      </w:pPr>
    </w:lvl>
    <w:lvl w:ilvl="3" w:tplc="FFFFFFFF" w:tentative="1">
      <w:start w:val="1"/>
      <w:numFmt w:val="decimal"/>
      <w:lvlText w:val="%4."/>
      <w:lvlJc w:val="left"/>
      <w:pPr>
        <w:tabs>
          <w:tab w:val="num" w:pos="3873"/>
        </w:tabs>
        <w:ind w:left="3873" w:hanging="360"/>
      </w:pPr>
    </w:lvl>
    <w:lvl w:ilvl="4" w:tplc="FFFFFFFF" w:tentative="1">
      <w:start w:val="1"/>
      <w:numFmt w:val="lowerLetter"/>
      <w:lvlText w:val="%5."/>
      <w:lvlJc w:val="left"/>
      <w:pPr>
        <w:tabs>
          <w:tab w:val="num" w:pos="4593"/>
        </w:tabs>
        <w:ind w:left="4593" w:hanging="360"/>
      </w:pPr>
    </w:lvl>
    <w:lvl w:ilvl="5" w:tplc="FFFFFFFF" w:tentative="1">
      <w:start w:val="1"/>
      <w:numFmt w:val="lowerRoman"/>
      <w:lvlText w:val="%6."/>
      <w:lvlJc w:val="right"/>
      <w:pPr>
        <w:tabs>
          <w:tab w:val="num" w:pos="5313"/>
        </w:tabs>
        <w:ind w:left="5313" w:hanging="180"/>
      </w:pPr>
    </w:lvl>
    <w:lvl w:ilvl="6" w:tplc="FFFFFFFF" w:tentative="1">
      <w:start w:val="1"/>
      <w:numFmt w:val="decimal"/>
      <w:lvlText w:val="%7."/>
      <w:lvlJc w:val="left"/>
      <w:pPr>
        <w:tabs>
          <w:tab w:val="num" w:pos="6033"/>
        </w:tabs>
        <w:ind w:left="6033" w:hanging="360"/>
      </w:pPr>
    </w:lvl>
    <w:lvl w:ilvl="7" w:tplc="FFFFFFFF" w:tentative="1">
      <w:start w:val="1"/>
      <w:numFmt w:val="lowerLetter"/>
      <w:lvlText w:val="%8."/>
      <w:lvlJc w:val="left"/>
      <w:pPr>
        <w:tabs>
          <w:tab w:val="num" w:pos="6753"/>
        </w:tabs>
        <w:ind w:left="6753" w:hanging="360"/>
      </w:pPr>
    </w:lvl>
    <w:lvl w:ilvl="8" w:tplc="FFFFFFFF" w:tentative="1">
      <w:start w:val="1"/>
      <w:numFmt w:val="lowerRoman"/>
      <w:lvlText w:val="%9."/>
      <w:lvlJc w:val="right"/>
      <w:pPr>
        <w:tabs>
          <w:tab w:val="num" w:pos="7473"/>
        </w:tabs>
        <w:ind w:left="7473" w:hanging="180"/>
      </w:pPr>
    </w:lvl>
  </w:abstractNum>
  <w:abstractNum w:abstractNumId="31">
    <w:nsid w:val="49E22EFA"/>
    <w:multiLevelType w:val="hybridMultilevel"/>
    <w:tmpl w:val="FEA8FA86"/>
    <w:lvl w:ilvl="0" w:tplc="280A6980">
      <w:start w:val="1"/>
      <w:numFmt w:val="lowerLetter"/>
      <w:lvlText w:val="%1)"/>
      <w:lvlJc w:val="left"/>
      <w:pPr>
        <w:tabs>
          <w:tab w:val="num" w:pos="1494"/>
        </w:tabs>
        <w:ind w:left="1494" w:hanging="360"/>
      </w:pPr>
      <w:rPr>
        <w:rFonts w:hint="default"/>
      </w:rPr>
    </w:lvl>
    <w:lvl w:ilvl="1" w:tplc="EC5C139E">
      <w:start w:val="1"/>
      <w:numFmt w:val="lowerRoman"/>
      <w:lvlText w:val="%2."/>
      <w:lvlJc w:val="left"/>
      <w:pPr>
        <w:tabs>
          <w:tab w:val="num" w:pos="2574"/>
        </w:tabs>
        <w:ind w:left="2574" w:hanging="720"/>
      </w:pPr>
      <w:rPr>
        <w:rFonts w:hint="default"/>
      </w:rPr>
    </w:lvl>
    <w:lvl w:ilvl="2" w:tplc="CF0A3E4A">
      <w:start w:val="1"/>
      <w:numFmt w:val="lowerLetter"/>
      <w:lvlText w:val="%3)"/>
      <w:lvlJc w:val="left"/>
      <w:pPr>
        <w:tabs>
          <w:tab w:val="num" w:pos="3114"/>
        </w:tabs>
        <w:ind w:left="3114" w:hanging="360"/>
      </w:pPr>
      <w:rPr>
        <w:rFonts w:hint="default"/>
      </w:rPr>
    </w:lvl>
    <w:lvl w:ilvl="3" w:tplc="E58CC538">
      <w:start w:val="7"/>
      <w:numFmt w:val="decimal"/>
      <w:lvlText w:val="%4."/>
      <w:lvlJc w:val="left"/>
      <w:pPr>
        <w:ind w:left="3654" w:hanging="360"/>
      </w:pPr>
      <w:rPr>
        <w:rFonts w:hint="default"/>
        <w:sz w:val="20"/>
      </w:rPr>
    </w:lvl>
    <w:lvl w:ilvl="4" w:tplc="04160019">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2">
    <w:nsid w:val="4A5D0E39"/>
    <w:multiLevelType w:val="multilevel"/>
    <w:tmpl w:val="4AAE536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4">
    <w:nsid w:val="4C594A6B"/>
    <w:multiLevelType w:val="multilevel"/>
    <w:tmpl w:val="3D1016FC"/>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4D2379B"/>
    <w:multiLevelType w:val="hybridMultilevel"/>
    <w:tmpl w:val="45D21D64"/>
    <w:lvl w:ilvl="0" w:tplc="50ECF1DC">
      <w:start w:val="1"/>
      <w:numFmt w:val="lowerLetter"/>
      <w:lvlText w:val="%1)"/>
      <w:lvlJc w:val="left"/>
      <w:pPr>
        <w:tabs>
          <w:tab w:val="num" w:pos="1920"/>
        </w:tabs>
        <w:ind w:left="1920" w:hanging="360"/>
      </w:pPr>
      <w:rPr>
        <w:rFonts w:hint="default"/>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abstractNum w:abstractNumId="36">
    <w:nsid w:val="56751D76"/>
    <w:multiLevelType w:val="multilevel"/>
    <w:tmpl w:val="CD6ADD0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7E23795"/>
    <w:multiLevelType w:val="multilevel"/>
    <w:tmpl w:val="4AAE536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9125A9E"/>
    <w:multiLevelType w:val="hybridMultilevel"/>
    <w:tmpl w:val="B7085E90"/>
    <w:lvl w:ilvl="0" w:tplc="E132C408">
      <w:start w:val="1"/>
      <w:numFmt w:val="decimal"/>
      <w:lvlText w:val="%1."/>
      <w:lvlJc w:val="left"/>
      <w:pPr>
        <w:ind w:left="1381" w:hanging="360"/>
      </w:pPr>
      <w:rPr>
        <w:rFonts w:hint="default"/>
      </w:rPr>
    </w:lvl>
    <w:lvl w:ilvl="1" w:tplc="04160019">
      <w:start w:val="1"/>
      <w:numFmt w:val="lowerLetter"/>
      <w:lvlText w:val="%2."/>
      <w:lvlJc w:val="left"/>
      <w:pPr>
        <w:ind w:left="2101" w:hanging="360"/>
      </w:pPr>
    </w:lvl>
    <w:lvl w:ilvl="2" w:tplc="0416001B">
      <w:start w:val="1"/>
      <w:numFmt w:val="lowerRoman"/>
      <w:lvlText w:val="%3."/>
      <w:lvlJc w:val="right"/>
      <w:pPr>
        <w:ind w:left="2821" w:hanging="180"/>
      </w:pPr>
    </w:lvl>
    <w:lvl w:ilvl="3" w:tplc="16A87938">
      <w:start w:val="1"/>
      <w:numFmt w:val="lowerLetter"/>
      <w:lvlText w:val="%4)"/>
      <w:lvlJc w:val="left"/>
      <w:pPr>
        <w:tabs>
          <w:tab w:val="num" w:pos="3541"/>
        </w:tabs>
        <w:ind w:left="3541" w:hanging="360"/>
      </w:pPr>
      <w:rPr>
        <w:rFonts w:hint="default"/>
      </w:rPr>
    </w:lvl>
    <w:lvl w:ilvl="4" w:tplc="04160019">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39">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40">
    <w:nsid w:val="5F923AC1"/>
    <w:multiLevelType w:val="multilevel"/>
    <w:tmpl w:val="18084C8A"/>
    <w:lvl w:ilvl="0">
      <w:start w:val="2"/>
      <w:numFmt w:val="decimal"/>
      <w:lvlText w:val="%1."/>
      <w:lvlJc w:val="left"/>
      <w:pPr>
        <w:ind w:left="540" w:hanging="540"/>
      </w:pPr>
      <w:rPr>
        <w:rFonts w:hint="default"/>
        <w:b/>
      </w:rPr>
    </w:lvl>
    <w:lvl w:ilvl="1">
      <w:start w:val="3"/>
      <w:numFmt w:val="decimal"/>
      <w:lvlText w:val="%1.%2."/>
      <w:lvlJc w:val="left"/>
      <w:pPr>
        <w:ind w:left="1107" w:hanging="540"/>
      </w:pPr>
      <w:rPr>
        <w:rFonts w:hint="default"/>
        <w:b/>
        <w:sz w:val="22"/>
      </w:rPr>
    </w:lvl>
    <w:lvl w:ilvl="2">
      <w:start w:val="3"/>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1">
    <w:nsid w:val="6BF61C6C"/>
    <w:multiLevelType w:val="multilevel"/>
    <w:tmpl w:val="2514E0AA"/>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1B907F7"/>
    <w:multiLevelType w:val="hybridMultilevel"/>
    <w:tmpl w:val="6602F55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2433"/>
        </w:tabs>
        <w:ind w:left="2433" w:hanging="360"/>
      </w:pPr>
    </w:lvl>
    <w:lvl w:ilvl="2" w:tplc="FFFFFFFF" w:tentative="1">
      <w:start w:val="1"/>
      <w:numFmt w:val="lowerRoman"/>
      <w:lvlText w:val="%3."/>
      <w:lvlJc w:val="right"/>
      <w:pPr>
        <w:tabs>
          <w:tab w:val="num" w:pos="3153"/>
        </w:tabs>
        <w:ind w:left="3153" w:hanging="180"/>
      </w:pPr>
    </w:lvl>
    <w:lvl w:ilvl="3" w:tplc="FFFFFFFF" w:tentative="1">
      <w:start w:val="1"/>
      <w:numFmt w:val="decimal"/>
      <w:lvlText w:val="%4."/>
      <w:lvlJc w:val="left"/>
      <w:pPr>
        <w:tabs>
          <w:tab w:val="num" w:pos="3873"/>
        </w:tabs>
        <w:ind w:left="3873" w:hanging="360"/>
      </w:pPr>
    </w:lvl>
    <w:lvl w:ilvl="4" w:tplc="FFFFFFFF" w:tentative="1">
      <w:start w:val="1"/>
      <w:numFmt w:val="lowerLetter"/>
      <w:lvlText w:val="%5."/>
      <w:lvlJc w:val="left"/>
      <w:pPr>
        <w:tabs>
          <w:tab w:val="num" w:pos="4593"/>
        </w:tabs>
        <w:ind w:left="4593" w:hanging="360"/>
      </w:pPr>
    </w:lvl>
    <w:lvl w:ilvl="5" w:tplc="FFFFFFFF" w:tentative="1">
      <w:start w:val="1"/>
      <w:numFmt w:val="lowerRoman"/>
      <w:lvlText w:val="%6."/>
      <w:lvlJc w:val="right"/>
      <w:pPr>
        <w:tabs>
          <w:tab w:val="num" w:pos="5313"/>
        </w:tabs>
        <w:ind w:left="5313" w:hanging="180"/>
      </w:pPr>
    </w:lvl>
    <w:lvl w:ilvl="6" w:tplc="FFFFFFFF" w:tentative="1">
      <w:start w:val="1"/>
      <w:numFmt w:val="decimal"/>
      <w:lvlText w:val="%7."/>
      <w:lvlJc w:val="left"/>
      <w:pPr>
        <w:tabs>
          <w:tab w:val="num" w:pos="6033"/>
        </w:tabs>
        <w:ind w:left="6033" w:hanging="360"/>
      </w:pPr>
    </w:lvl>
    <w:lvl w:ilvl="7" w:tplc="FFFFFFFF" w:tentative="1">
      <w:start w:val="1"/>
      <w:numFmt w:val="lowerLetter"/>
      <w:lvlText w:val="%8."/>
      <w:lvlJc w:val="left"/>
      <w:pPr>
        <w:tabs>
          <w:tab w:val="num" w:pos="6753"/>
        </w:tabs>
        <w:ind w:left="6753" w:hanging="360"/>
      </w:pPr>
    </w:lvl>
    <w:lvl w:ilvl="8" w:tplc="FFFFFFFF" w:tentative="1">
      <w:start w:val="1"/>
      <w:numFmt w:val="lowerRoman"/>
      <w:lvlText w:val="%9."/>
      <w:lvlJc w:val="right"/>
      <w:pPr>
        <w:tabs>
          <w:tab w:val="num" w:pos="7473"/>
        </w:tabs>
        <w:ind w:left="7473" w:hanging="180"/>
      </w:pPr>
    </w:lvl>
  </w:abstractNum>
  <w:abstractNum w:abstractNumId="43">
    <w:nsid w:val="776D5C93"/>
    <w:multiLevelType w:val="hybridMultilevel"/>
    <w:tmpl w:val="54E69134"/>
    <w:lvl w:ilvl="0" w:tplc="6D38902A">
      <w:start w:val="1"/>
      <w:numFmt w:val="decimal"/>
      <w:lvlText w:val="%1)"/>
      <w:lvlJc w:val="left"/>
      <w:pPr>
        <w:ind w:left="1854" w:hanging="360"/>
      </w:pPr>
      <w:rPr>
        <w:rFonts w:hint="default"/>
      </w:rPr>
    </w:lvl>
    <w:lvl w:ilvl="1" w:tplc="6A98D2C4">
      <w:start w:val="1"/>
      <w:numFmt w:val="lowerLetter"/>
      <w:lvlText w:val="%2)"/>
      <w:lvlJc w:val="left"/>
      <w:pPr>
        <w:tabs>
          <w:tab w:val="num" w:pos="2574"/>
        </w:tabs>
        <w:ind w:left="2574" w:hanging="360"/>
      </w:pPr>
      <w:rPr>
        <w:rFonts w:hint="default"/>
      </w:rPr>
    </w:lvl>
    <w:lvl w:ilvl="2" w:tplc="186C3DA0">
      <w:start w:val="9"/>
      <w:numFmt w:val="decimal"/>
      <w:lvlText w:val="%3."/>
      <w:lvlJc w:val="left"/>
      <w:pPr>
        <w:ind w:left="3474" w:hanging="360"/>
      </w:pPr>
      <w:rPr>
        <w:rFonts w:hint="default"/>
        <w:b w:val="0"/>
      </w:r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4">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35"/>
  </w:num>
  <w:num w:numId="23">
    <w:abstractNumId w:val="43"/>
  </w:num>
  <w:num w:numId="24">
    <w:abstractNumId w:val="42"/>
  </w:num>
  <w:num w:numId="25">
    <w:abstractNumId w:val="30"/>
  </w:num>
  <w:num w:numId="26">
    <w:abstractNumId w:val="31"/>
  </w:num>
  <w:num w:numId="27">
    <w:abstractNumId w:val="22"/>
  </w:num>
  <w:num w:numId="28">
    <w:abstractNumId w:val="44"/>
  </w:num>
  <w:num w:numId="29">
    <w:abstractNumId w:val="29"/>
  </w:num>
  <w:num w:numId="30">
    <w:abstractNumId w:val="39"/>
  </w:num>
  <w:num w:numId="31">
    <w:abstractNumId w:val="33"/>
  </w:num>
  <w:num w:numId="32">
    <w:abstractNumId w:val="38"/>
  </w:num>
  <w:num w:numId="33">
    <w:abstractNumId w:val="26"/>
  </w:num>
  <w:num w:numId="34">
    <w:abstractNumId w:val="36"/>
  </w:num>
  <w:num w:numId="35">
    <w:abstractNumId w:val="28"/>
  </w:num>
  <w:num w:numId="36">
    <w:abstractNumId w:val="23"/>
  </w:num>
  <w:num w:numId="37">
    <w:abstractNumId w:val="41"/>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40"/>
  </w:num>
  <w:num w:numId="41">
    <w:abstractNumId w:val="24"/>
  </w:num>
  <w:num w:numId="42">
    <w:abstractNumId w:val="27"/>
  </w:num>
  <w:num w:numId="43">
    <w:abstractNumId w:val="25"/>
  </w:num>
  <w:num w:numId="44">
    <w:abstractNumId w:val="34"/>
  </w:num>
  <w:num w:numId="45">
    <w:abstractNumId w:val="32"/>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5EB"/>
    <w:rsid w:val="00AA75EB"/>
    <w:rsid w:val="00D44EEC"/>
    <w:rsid w:val="00F95E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5EB"/>
    <w:pPr>
      <w:suppressAutoHyphens/>
      <w:spacing w:after="0" w:line="240" w:lineRule="auto"/>
    </w:pPr>
    <w:rPr>
      <w:rFonts w:ascii="Times New Roman" w:eastAsia="Times New Roman" w:hAnsi="Times New Roman" w:cs="Times New Roman"/>
      <w:sz w:val="24"/>
      <w:szCs w:val="20"/>
      <w:vertAlign w:val="superscript"/>
      <w:lang w:eastAsia="ar-SA"/>
    </w:rPr>
  </w:style>
  <w:style w:type="paragraph" w:styleId="Ttulo1">
    <w:name w:val="heading 1"/>
    <w:basedOn w:val="Normal"/>
    <w:next w:val="Normal"/>
    <w:link w:val="Ttulo1Char"/>
    <w:qFormat/>
    <w:rsid w:val="00AA75EB"/>
    <w:pPr>
      <w:keepNext/>
      <w:numPr>
        <w:numId w:val="1"/>
      </w:numPr>
      <w:spacing w:before="120" w:after="120"/>
      <w:jc w:val="both"/>
      <w:outlineLvl w:val="0"/>
    </w:pPr>
    <w:rPr>
      <w:vertAlign w:val="baseline"/>
    </w:rPr>
  </w:style>
  <w:style w:type="paragraph" w:styleId="Ttulo2">
    <w:name w:val="heading 2"/>
    <w:basedOn w:val="Normal"/>
    <w:next w:val="Normal"/>
    <w:link w:val="Ttulo2Char"/>
    <w:qFormat/>
    <w:rsid w:val="00AA75EB"/>
    <w:pPr>
      <w:keepNext/>
      <w:tabs>
        <w:tab w:val="left" w:pos="2042"/>
      </w:tabs>
      <w:spacing w:before="120"/>
      <w:ind w:left="1021" w:hanging="1021"/>
      <w:jc w:val="both"/>
      <w:outlineLvl w:val="1"/>
    </w:pPr>
    <w:rPr>
      <w:vertAlign w:val="baseline"/>
    </w:rPr>
  </w:style>
  <w:style w:type="paragraph" w:styleId="Ttulo3">
    <w:name w:val="heading 3"/>
    <w:basedOn w:val="Normal"/>
    <w:next w:val="Normal"/>
    <w:link w:val="Ttulo3Char"/>
    <w:qFormat/>
    <w:rsid w:val="00AA75EB"/>
    <w:pPr>
      <w:keepNext/>
      <w:numPr>
        <w:ilvl w:val="2"/>
        <w:numId w:val="1"/>
      </w:numPr>
      <w:spacing w:before="120" w:after="120"/>
      <w:ind w:left="1021" w:hanging="1021"/>
      <w:jc w:val="center"/>
      <w:outlineLvl w:val="2"/>
    </w:pPr>
    <w:rPr>
      <w:rFonts w:ascii="Arial" w:hAnsi="Arial"/>
      <w:b/>
      <w:sz w:val="22"/>
      <w:vertAlign w:val="baseline"/>
    </w:rPr>
  </w:style>
  <w:style w:type="paragraph" w:styleId="Ttulo4">
    <w:name w:val="heading 4"/>
    <w:basedOn w:val="Normal"/>
    <w:next w:val="Normal"/>
    <w:link w:val="Ttulo4Char"/>
    <w:qFormat/>
    <w:rsid w:val="00AA75EB"/>
    <w:pPr>
      <w:keepNext/>
      <w:numPr>
        <w:ilvl w:val="3"/>
        <w:numId w:val="1"/>
      </w:numPr>
      <w:spacing w:before="120" w:after="120"/>
      <w:jc w:val="both"/>
      <w:outlineLvl w:val="3"/>
    </w:pPr>
    <w:rPr>
      <w:b/>
      <w:vertAlign w:val="baseline"/>
    </w:rPr>
  </w:style>
  <w:style w:type="paragraph" w:styleId="Ttulo5">
    <w:name w:val="heading 5"/>
    <w:basedOn w:val="Normal"/>
    <w:next w:val="Normal"/>
    <w:link w:val="Ttulo5Char"/>
    <w:qFormat/>
    <w:rsid w:val="00AA75EB"/>
    <w:pPr>
      <w:keepNext/>
      <w:numPr>
        <w:ilvl w:val="4"/>
        <w:numId w:val="1"/>
      </w:numPr>
      <w:spacing w:before="120" w:after="120"/>
      <w:jc w:val="both"/>
      <w:outlineLvl w:val="4"/>
    </w:pPr>
    <w:rPr>
      <w:vertAlign w:val="baseline"/>
    </w:rPr>
  </w:style>
  <w:style w:type="paragraph" w:styleId="Ttulo6">
    <w:name w:val="heading 6"/>
    <w:basedOn w:val="Normal"/>
    <w:next w:val="Normal"/>
    <w:link w:val="Ttulo6Char"/>
    <w:qFormat/>
    <w:rsid w:val="00AA75EB"/>
    <w:pPr>
      <w:keepNext/>
      <w:numPr>
        <w:ilvl w:val="5"/>
        <w:numId w:val="1"/>
      </w:numPr>
      <w:outlineLvl w:val="5"/>
    </w:pPr>
    <w:rPr>
      <w:b/>
      <w:vertAlign w:val="baseline"/>
    </w:rPr>
  </w:style>
  <w:style w:type="paragraph" w:styleId="Ttulo7">
    <w:name w:val="heading 7"/>
    <w:basedOn w:val="Normal"/>
    <w:next w:val="Normal"/>
    <w:link w:val="Ttulo7Char"/>
    <w:qFormat/>
    <w:rsid w:val="00AA75EB"/>
    <w:pPr>
      <w:keepNext/>
      <w:numPr>
        <w:ilvl w:val="6"/>
        <w:numId w:val="1"/>
      </w:numPr>
      <w:spacing w:before="120" w:after="120"/>
      <w:jc w:val="center"/>
      <w:outlineLvl w:val="6"/>
    </w:pPr>
    <w:rPr>
      <w:b/>
      <w:vertAlign w:val="baseline"/>
    </w:rPr>
  </w:style>
  <w:style w:type="paragraph" w:styleId="Ttulo8">
    <w:name w:val="heading 8"/>
    <w:basedOn w:val="Normal"/>
    <w:next w:val="Normal"/>
    <w:link w:val="Ttulo8Char"/>
    <w:qFormat/>
    <w:rsid w:val="00AA75EB"/>
    <w:pPr>
      <w:keepNext/>
      <w:numPr>
        <w:ilvl w:val="7"/>
        <w:numId w:val="1"/>
      </w:numPr>
      <w:spacing w:before="120" w:after="120"/>
      <w:jc w:val="center"/>
      <w:outlineLvl w:val="7"/>
    </w:pPr>
    <w:rPr>
      <w:b/>
      <w:spacing w:val="74"/>
      <w:sz w:val="28"/>
      <w:vertAlign w:val="baseline"/>
    </w:rPr>
  </w:style>
  <w:style w:type="paragraph" w:styleId="Ttulo9">
    <w:name w:val="heading 9"/>
    <w:basedOn w:val="Normal"/>
    <w:next w:val="Normal"/>
    <w:link w:val="Ttulo9Char"/>
    <w:qFormat/>
    <w:rsid w:val="00AA75EB"/>
    <w:pPr>
      <w:keepNext/>
      <w:numPr>
        <w:ilvl w:val="8"/>
        <w:numId w:val="1"/>
      </w:numPr>
      <w:outlineLvl w:val="8"/>
    </w:pPr>
    <w:rPr>
      <w:b/>
      <w:sz w:val="16"/>
      <w:vertAlign w:val="baseline"/>
    </w:rPr>
  </w:style>
  <w:style w:type="character" w:default="1" w:styleId="Fontepargpadro">
    <w:name w:val="Default Paragraph Font"/>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A75EB"/>
    <w:rPr>
      <w:rFonts w:ascii="Times New Roman" w:eastAsia="Times New Roman" w:hAnsi="Times New Roman" w:cs="Times New Roman"/>
      <w:sz w:val="24"/>
      <w:szCs w:val="20"/>
      <w:lang w:eastAsia="ar-SA"/>
    </w:rPr>
  </w:style>
  <w:style w:type="character" w:customStyle="1" w:styleId="Ttulo2Char">
    <w:name w:val="Título 2 Char"/>
    <w:basedOn w:val="Fontepargpadro"/>
    <w:link w:val="Ttulo2"/>
    <w:rsid w:val="00AA75EB"/>
    <w:rPr>
      <w:rFonts w:ascii="Times New Roman" w:eastAsia="Times New Roman" w:hAnsi="Times New Roman" w:cs="Times New Roman"/>
      <w:sz w:val="24"/>
      <w:szCs w:val="20"/>
      <w:lang w:eastAsia="ar-SA"/>
    </w:rPr>
  </w:style>
  <w:style w:type="character" w:customStyle="1" w:styleId="Ttulo3Char">
    <w:name w:val="Título 3 Char"/>
    <w:basedOn w:val="Fontepargpadro"/>
    <w:link w:val="Ttulo3"/>
    <w:rsid w:val="00AA75EB"/>
    <w:rPr>
      <w:rFonts w:ascii="Arial" w:eastAsia="Times New Roman" w:hAnsi="Arial" w:cs="Times New Roman"/>
      <w:b/>
      <w:szCs w:val="20"/>
      <w:lang w:eastAsia="ar-SA"/>
    </w:rPr>
  </w:style>
  <w:style w:type="character" w:customStyle="1" w:styleId="Ttulo4Char">
    <w:name w:val="Título 4 Char"/>
    <w:basedOn w:val="Fontepargpadro"/>
    <w:link w:val="Ttulo4"/>
    <w:rsid w:val="00AA75EB"/>
    <w:rPr>
      <w:rFonts w:ascii="Times New Roman" w:eastAsia="Times New Roman" w:hAnsi="Times New Roman" w:cs="Times New Roman"/>
      <w:b/>
      <w:sz w:val="24"/>
      <w:szCs w:val="20"/>
      <w:lang w:eastAsia="ar-SA"/>
    </w:rPr>
  </w:style>
  <w:style w:type="character" w:customStyle="1" w:styleId="Ttulo5Char">
    <w:name w:val="Título 5 Char"/>
    <w:basedOn w:val="Fontepargpadro"/>
    <w:link w:val="Ttulo5"/>
    <w:rsid w:val="00AA75EB"/>
    <w:rPr>
      <w:rFonts w:ascii="Times New Roman" w:eastAsia="Times New Roman" w:hAnsi="Times New Roman" w:cs="Times New Roman"/>
      <w:sz w:val="24"/>
      <w:szCs w:val="20"/>
      <w:lang w:eastAsia="ar-SA"/>
    </w:rPr>
  </w:style>
  <w:style w:type="character" w:customStyle="1" w:styleId="Ttulo6Char">
    <w:name w:val="Título 6 Char"/>
    <w:basedOn w:val="Fontepargpadro"/>
    <w:link w:val="Ttulo6"/>
    <w:rsid w:val="00AA75EB"/>
    <w:rPr>
      <w:rFonts w:ascii="Times New Roman" w:eastAsia="Times New Roman" w:hAnsi="Times New Roman" w:cs="Times New Roman"/>
      <w:b/>
      <w:sz w:val="24"/>
      <w:szCs w:val="20"/>
      <w:lang w:eastAsia="ar-SA"/>
    </w:rPr>
  </w:style>
  <w:style w:type="character" w:customStyle="1" w:styleId="Ttulo7Char">
    <w:name w:val="Título 7 Char"/>
    <w:basedOn w:val="Fontepargpadro"/>
    <w:link w:val="Ttulo7"/>
    <w:rsid w:val="00AA75EB"/>
    <w:rPr>
      <w:rFonts w:ascii="Times New Roman" w:eastAsia="Times New Roman" w:hAnsi="Times New Roman" w:cs="Times New Roman"/>
      <w:b/>
      <w:sz w:val="24"/>
      <w:szCs w:val="20"/>
      <w:lang w:eastAsia="ar-SA"/>
    </w:rPr>
  </w:style>
  <w:style w:type="character" w:customStyle="1" w:styleId="Ttulo8Char">
    <w:name w:val="Título 8 Char"/>
    <w:basedOn w:val="Fontepargpadro"/>
    <w:link w:val="Ttulo8"/>
    <w:rsid w:val="00AA75EB"/>
    <w:rPr>
      <w:rFonts w:ascii="Times New Roman" w:eastAsia="Times New Roman" w:hAnsi="Times New Roman" w:cs="Times New Roman"/>
      <w:b/>
      <w:spacing w:val="74"/>
      <w:sz w:val="28"/>
      <w:szCs w:val="20"/>
      <w:lang w:eastAsia="ar-SA"/>
    </w:rPr>
  </w:style>
  <w:style w:type="character" w:customStyle="1" w:styleId="Ttulo9Char">
    <w:name w:val="Título 9 Char"/>
    <w:basedOn w:val="Fontepargpadro"/>
    <w:link w:val="Ttulo9"/>
    <w:rsid w:val="00AA75EB"/>
    <w:rPr>
      <w:rFonts w:ascii="Times New Roman" w:eastAsia="Times New Roman" w:hAnsi="Times New Roman" w:cs="Times New Roman"/>
      <w:b/>
      <w:sz w:val="16"/>
      <w:szCs w:val="20"/>
      <w:lang w:eastAsia="ar-SA"/>
    </w:rPr>
  </w:style>
  <w:style w:type="character" w:customStyle="1" w:styleId="WW8Num4z0">
    <w:name w:val="WW8Num4z0"/>
    <w:rsid w:val="00AA75EB"/>
    <w:rPr>
      <w:b w:val="0"/>
      <w:i w:val="0"/>
    </w:rPr>
  </w:style>
  <w:style w:type="character" w:customStyle="1" w:styleId="WW8Num10z0">
    <w:name w:val="WW8Num10z0"/>
    <w:rsid w:val="00AA75EB"/>
    <w:rPr>
      <w:rFonts w:ascii="Symbol" w:hAnsi="Symbol"/>
    </w:rPr>
  </w:style>
  <w:style w:type="character" w:customStyle="1" w:styleId="WW8Num17z0">
    <w:name w:val="WW8Num17z0"/>
    <w:rsid w:val="00AA75EB"/>
    <w:rPr>
      <w:rFonts w:ascii="Symbol" w:hAnsi="Symbol"/>
    </w:rPr>
  </w:style>
  <w:style w:type="character" w:customStyle="1" w:styleId="WW8Num17z1">
    <w:name w:val="WW8Num17z1"/>
    <w:rsid w:val="00AA75EB"/>
    <w:rPr>
      <w:rFonts w:ascii="Times New Roman" w:hAnsi="Times New Roman" w:cs="Times New Roman"/>
    </w:rPr>
  </w:style>
  <w:style w:type="character" w:customStyle="1" w:styleId="WW8Num17z2">
    <w:name w:val="WW8Num17z2"/>
    <w:rsid w:val="00AA75EB"/>
    <w:rPr>
      <w:rFonts w:ascii="Wingdings" w:hAnsi="Wingdings"/>
    </w:rPr>
  </w:style>
  <w:style w:type="character" w:customStyle="1" w:styleId="WW8Num17z4">
    <w:name w:val="WW8Num17z4"/>
    <w:rsid w:val="00AA75EB"/>
    <w:rPr>
      <w:rFonts w:ascii="Courier New" w:hAnsi="Courier New"/>
    </w:rPr>
  </w:style>
  <w:style w:type="character" w:customStyle="1" w:styleId="WW8Num18z0">
    <w:name w:val="WW8Num18z0"/>
    <w:rsid w:val="00AA75EB"/>
    <w:rPr>
      <w:rFonts w:ascii="Symbol" w:hAnsi="Symbol"/>
    </w:rPr>
  </w:style>
  <w:style w:type="character" w:customStyle="1" w:styleId="WW8Num23z0">
    <w:name w:val="WW8Num23z0"/>
    <w:rsid w:val="00AA75EB"/>
    <w:rPr>
      <w:rFonts w:ascii="Symbol" w:hAnsi="Symbol"/>
    </w:rPr>
  </w:style>
  <w:style w:type="character" w:customStyle="1" w:styleId="WW8Num23z2">
    <w:name w:val="WW8Num23z2"/>
    <w:rsid w:val="00AA75EB"/>
    <w:rPr>
      <w:rFonts w:ascii="Wingdings" w:hAnsi="Wingdings"/>
    </w:rPr>
  </w:style>
  <w:style w:type="character" w:customStyle="1" w:styleId="WW8Num23z4">
    <w:name w:val="WW8Num23z4"/>
    <w:rsid w:val="00AA75EB"/>
    <w:rPr>
      <w:rFonts w:ascii="Courier New" w:hAnsi="Courier New"/>
    </w:rPr>
  </w:style>
  <w:style w:type="character" w:customStyle="1" w:styleId="WW8Num24z0">
    <w:name w:val="WW8Num24z0"/>
    <w:rsid w:val="00AA75EB"/>
    <w:rPr>
      <w:rFonts w:ascii="Symbol" w:hAnsi="Symbol"/>
    </w:rPr>
  </w:style>
  <w:style w:type="character" w:customStyle="1" w:styleId="WW-Fontepargpadro">
    <w:name w:val="WW-Fonte parág. padrão"/>
    <w:rsid w:val="00AA75EB"/>
  </w:style>
  <w:style w:type="character" w:customStyle="1" w:styleId="WW8Num14z0">
    <w:name w:val="WW8Num14z0"/>
    <w:rsid w:val="00AA75EB"/>
    <w:rPr>
      <w:rFonts w:ascii="Symbol" w:hAnsi="Symbol"/>
    </w:rPr>
  </w:style>
  <w:style w:type="character" w:customStyle="1" w:styleId="WW8Num14z1">
    <w:name w:val="WW8Num14z1"/>
    <w:rsid w:val="00AA75EB"/>
    <w:rPr>
      <w:rFonts w:ascii="Courier New" w:hAnsi="Courier New" w:cs="Courier New"/>
    </w:rPr>
  </w:style>
  <w:style w:type="character" w:customStyle="1" w:styleId="WW8Num14z2">
    <w:name w:val="WW8Num14z2"/>
    <w:rsid w:val="00AA75EB"/>
    <w:rPr>
      <w:rFonts w:ascii="Wingdings" w:hAnsi="Wingdings"/>
    </w:rPr>
  </w:style>
  <w:style w:type="character" w:customStyle="1" w:styleId="WW8Num21z0">
    <w:name w:val="WW8Num21z0"/>
    <w:rsid w:val="00AA75EB"/>
    <w:rPr>
      <w:rFonts w:ascii="Symbol" w:hAnsi="Symbol"/>
    </w:rPr>
  </w:style>
  <w:style w:type="character" w:customStyle="1" w:styleId="WW8Num22z0">
    <w:name w:val="WW8Num22z0"/>
    <w:rsid w:val="00AA75EB"/>
    <w:rPr>
      <w:b w:val="0"/>
      <w:i w:val="0"/>
    </w:rPr>
  </w:style>
  <w:style w:type="character" w:customStyle="1" w:styleId="WW8Num25z0">
    <w:name w:val="WW8Num25z0"/>
    <w:rsid w:val="00AA75EB"/>
    <w:rPr>
      <w:rFonts w:ascii="Symbol" w:hAnsi="Symbol"/>
    </w:rPr>
  </w:style>
  <w:style w:type="character" w:customStyle="1" w:styleId="WW8Num27z0">
    <w:name w:val="WW8Num27z0"/>
    <w:rsid w:val="00AA75EB"/>
    <w:rPr>
      <w:rFonts w:ascii="Symbol" w:hAnsi="Symbol"/>
    </w:rPr>
  </w:style>
  <w:style w:type="character" w:customStyle="1" w:styleId="WW8Num28z0">
    <w:name w:val="WW8Num28z0"/>
    <w:rsid w:val="00AA75EB"/>
    <w:rPr>
      <w:rFonts w:ascii="Symbol" w:hAnsi="Symbol"/>
    </w:rPr>
  </w:style>
  <w:style w:type="character" w:customStyle="1" w:styleId="WW8Num28z1">
    <w:name w:val="WW8Num28z1"/>
    <w:rsid w:val="00AA75EB"/>
    <w:rPr>
      <w:rFonts w:ascii="Courier New" w:hAnsi="Courier New"/>
    </w:rPr>
  </w:style>
  <w:style w:type="character" w:customStyle="1" w:styleId="WW8Num28z2">
    <w:name w:val="WW8Num28z2"/>
    <w:rsid w:val="00AA75EB"/>
    <w:rPr>
      <w:rFonts w:ascii="Wingdings" w:hAnsi="Wingdings"/>
    </w:rPr>
  </w:style>
  <w:style w:type="character" w:customStyle="1" w:styleId="WW8Num29z0">
    <w:name w:val="WW8Num29z0"/>
    <w:rsid w:val="00AA75EB"/>
    <w:rPr>
      <w:rFonts w:ascii="Symbol" w:hAnsi="Symbol"/>
    </w:rPr>
  </w:style>
  <w:style w:type="character" w:customStyle="1" w:styleId="WW8Num35z0">
    <w:name w:val="WW8Num35z0"/>
    <w:rsid w:val="00AA75EB"/>
    <w:rPr>
      <w:rFonts w:ascii="Symbol" w:hAnsi="Symbol"/>
      <w:color w:val="auto"/>
    </w:rPr>
  </w:style>
  <w:style w:type="character" w:customStyle="1" w:styleId="WW8Num35z1">
    <w:name w:val="WW8Num35z1"/>
    <w:rsid w:val="00AA75EB"/>
    <w:rPr>
      <w:rFonts w:ascii="Courier New" w:hAnsi="Courier New"/>
    </w:rPr>
  </w:style>
  <w:style w:type="character" w:customStyle="1" w:styleId="WW8Num35z2">
    <w:name w:val="WW8Num35z2"/>
    <w:rsid w:val="00AA75EB"/>
    <w:rPr>
      <w:rFonts w:ascii="Wingdings" w:hAnsi="Wingdings"/>
    </w:rPr>
  </w:style>
  <w:style w:type="character" w:customStyle="1" w:styleId="WW8Num35z3">
    <w:name w:val="WW8Num35z3"/>
    <w:rsid w:val="00AA75EB"/>
    <w:rPr>
      <w:rFonts w:ascii="Symbol" w:hAnsi="Symbol"/>
    </w:rPr>
  </w:style>
  <w:style w:type="character" w:customStyle="1" w:styleId="WW8Num38z0">
    <w:name w:val="WW8Num38z0"/>
    <w:rsid w:val="00AA75EB"/>
    <w:rPr>
      <w:rFonts w:ascii="Symbol" w:hAnsi="Symbol"/>
    </w:rPr>
  </w:style>
  <w:style w:type="character" w:customStyle="1" w:styleId="WW8Num38z2">
    <w:name w:val="WW8Num38z2"/>
    <w:rsid w:val="00AA75EB"/>
    <w:rPr>
      <w:rFonts w:ascii="Wingdings" w:hAnsi="Wingdings"/>
    </w:rPr>
  </w:style>
  <w:style w:type="character" w:customStyle="1" w:styleId="WW8Num38z4">
    <w:name w:val="WW8Num38z4"/>
    <w:rsid w:val="00AA75EB"/>
    <w:rPr>
      <w:rFonts w:ascii="Courier New" w:hAnsi="Courier New" w:cs="Lucida Sans Unicode"/>
    </w:rPr>
  </w:style>
  <w:style w:type="character" w:customStyle="1" w:styleId="WW8Num40z0">
    <w:name w:val="WW8Num40z0"/>
    <w:rsid w:val="00AA75EB"/>
    <w:rPr>
      <w:rFonts w:ascii="Symbol" w:hAnsi="Symbol"/>
    </w:rPr>
  </w:style>
  <w:style w:type="character" w:customStyle="1" w:styleId="WW8Num41z0">
    <w:name w:val="WW8Num41z0"/>
    <w:rsid w:val="00AA75EB"/>
    <w:rPr>
      <w:rFonts w:ascii="Symbol" w:hAnsi="Symbol"/>
    </w:rPr>
  </w:style>
  <w:style w:type="character" w:customStyle="1" w:styleId="WW8Num44z0">
    <w:name w:val="WW8Num44z0"/>
    <w:rsid w:val="00AA75EB"/>
    <w:rPr>
      <w:rFonts w:ascii="Symbol" w:hAnsi="Symbol"/>
      <w:color w:val="auto"/>
    </w:rPr>
  </w:style>
  <w:style w:type="character" w:customStyle="1" w:styleId="WW8Num44z1">
    <w:name w:val="WW8Num44z1"/>
    <w:rsid w:val="00AA75EB"/>
    <w:rPr>
      <w:rFonts w:ascii="Courier New" w:hAnsi="Courier New"/>
    </w:rPr>
  </w:style>
  <w:style w:type="character" w:customStyle="1" w:styleId="WW8Num44z2">
    <w:name w:val="WW8Num44z2"/>
    <w:rsid w:val="00AA75EB"/>
    <w:rPr>
      <w:rFonts w:ascii="Wingdings" w:hAnsi="Wingdings"/>
    </w:rPr>
  </w:style>
  <w:style w:type="character" w:customStyle="1" w:styleId="WW8Num44z3">
    <w:name w:val="WW8Num44z3"/>
    <w:rsid w:val="00AA75EB"/>
    <w:rPr>
      <w:rFonts w:ascii="Symbol" w:hAnsi="Symbol"/>
    </w:rPr>
  </w:style>
  <w:style w:type="character" w:customStyle="1" w:styleId="WW8Num46z0">
    <w:name w:val="WW8Num46z0"/>
    <w:rsid w:val="00AA75EB"/>
    <w:rPr>
      <w:rFonts w:ascii="Wingdings" w:hAnsi="Wingdings"/>
    </w:rPr>
  </w:style>
  <w:style w:type="character" w:customStyle="1" w:styleId="WW8Num46z1">
    <w:name w:val="WW8Num46z1"/>
    <w:rsid w:val="00AA75EB"/>
    <w:rPr>
      <w:rFonts w:ascii="Courier New" w:hAnsi="Courier New"/>
    </w:rPr>
  </w:style>
  <w:style w:type="character" w:customStyle="1" w:styleId="WW8Num46z3">
    <w:name w:val="WW8Num46z3"/>
    <w:rsid w:val="00AA75EB"/>
    <w:rPr>
      <w:rFonts w:ascii="Symbol" w:hAnsi="Symbol"/>
    </w:rPr>
  </w:style>
  <w:style w:type="character" w:customStyle="1" w:styleId="WW8Num48z0">
    <w:name w:val="WW8Num48z0"/>
    <w:rsid w:val="00AA75EB"/>
    <w:rPr>
      <w:rFonts w:ascii="Symbol" w:hAnsi="Symbol"/>
    </w:rPr>
  </w:style>
  <w:style w:type="character" w:customStyle="1" w:styleId="WW8Num49z0">
    <w:name w:val="WW8Num49z0"/>
    <w:rsid w:val="00AA75EB"/>
    <w:rPr>
      <w:rFonts w:ascii="Symbol" w:hAnsi="Symbol"/>
    </w:rPr>
  </w:style>
  <w:style w:type="character" w:customStyle="1" w:styleId="WW8Num51z0">
    <w:name w:val="WW8Num51z0"/>
    <w:rsid w:val="00AA75EB"/>
    <w:rPr>
      <w:rFonts w:ascii="Symbol" w:hAnsi="Symbol"/>
    </w:rPr>
  </w:style>
  <w:style w:type="character" w:customStyle="1" w:styleId="WW8Num52z0">
    <w:name w:val="WW8Num52z0"/>
    <w:rsid w:val="00AA75EB"/>
    <w:rPr>
      <w:rFonts w:ascii="Symbol" w:hAnsi="Symbol"/>
    </w:rPr>
  </w:style>
  <w:style w:type="character" w:customStyle="1" w:styleId="WW8Num53z0">
    <w:name w:val="WW8Num53z0"/>
    <w:rsid w:val="00AA75EB"/>
    <w:rPr>
      <w:rFonts w:ascii="Symbol" w:hAnsi="Symbol"/>
      <w:color w:val="auto"/>
    </w:rPr>
  </w:style>
  <w:style w:type="character" w:customStyle="1" w:styleId="WW8Num53z1">
    <w:name w:val="WW8Num53z1"/>
    <w:rsid w:val="00AA75EB"/>
    <w:rPr>
      <w:rFonts w:ascii="Courier New" w:hAnsi="Courier New"/>
    </w:rPr>
  </w:style>
  <w:style w:type="character" w:customStyle="1" w:styleId="WW8Num53z2">
    <w:name w:val="WW8Num53z2"/>
    <w:rsid w:val="00AA75EB"/>
    <w:rPr>
      <w:rFonts w:ascii="Wingdings" w:hAnsi="Wingdings"/>
    </w:rPr>
  </w:style>
  <w:style w:type="character" w:customStyle="1" w:styleId="WW8Num53z3">
    <w:name w:val="WW8Num53z3"/>
    <w:rsid w:val="00AA75EB"/>
    <w:rPr>
      <w:rFonts w:ascii="Symbol" w:hAnsi="Symbol"/>
    </w:rPr>
  </w:style>
  <w:style w:type="character" w:customStyle="1" w:styleId="WW8Num56z0">
    <w:name w:val="WW8Num56z0"/>
    <w:rsid w:val="00AA75EB"/>
    <w:rPr>
      <w:rFonts w:ascii="Symbol" w:hAnsi="Symbol"/>
    </w:rPr>
  </w:style>
  <w:style w:type="character" w:customStyle="1" w:styleId="WW8Num57z0">
    <w:name w:val="WW8Num57z0"/>
    <w:rsid w:val="00AA75EB"/>
    <w:rPr>
      <w:rFonts w:ascii="Symbol" w:hAnsi="Symbol"/>
    </w:rPr>
  </w:style>
  <w:style w:type="character" w:customStyle="1" w:styleId="WW8Num59z0">
    <w:name w:val="WW8Num59z0"/>
    <w:rsid w:val="00AA75EB"/>
    <w:rPr>
      <w:rFonts w:ascii="Symbol" w:hAnsi="Symbol"/>
      <w:color w:val="auto"/>
    </w:rPr>
  </w:style>
  <w:style w:type="character" w:customStyle="1" w:styleId="WW8Num59z1">
    <w:name w:val="WW8Num59z1"/>
    <w:rsid w:val="00AA75EB"/>
    <w:rPr>
      <w:rFonts w:ascii="Courier New" w:hAnsi="Courier New"/>
    </w:rPr>
  </w:style>
  <w:style w:type="character" w:customStyle="1" w:styleId="WW8Num59z2">
    <w:name w:val="WW8Num59z2"/>
    <w:rsid w:val="00AA75EB"/>
    <w:rPr>
      <w:rFonts w:ascii="Wingdings" w:hAnsi="Wingdings"/>
    </w:rPr>
  </w:style>
  <w:style w:type="character" w:customStyle="1" w:styleId="WW8Num59z3">
    <w:name w:val="WW8Num59z3"/>
    <w:rsid w:val="00AA75EB"/>
    <w:rPr>
      <w:rFonts w:ascii="Symbol" w:hAnsi="Symbol"/>
    </w:rPr>
  </w:style>
  <w:style w:type="character" w:customStyle="1" w:styleId="WW8Num61z0">
    <w:name w:val="WW8Num61z0"/>
    <w:rsid w:val="00AA75EB"/>
    <w:rPr>
      <w:rFonts w:ascii="Symbol" w:hAnsi="Symbol"/>
    </w:rPr>
  </w:style>
  <w:style w:type="character" w:customStyle="1" w:styleId="WW8Num62z0">
    <w:name w:val="WW8Num62z0"/>
    <w:rsid w:val="00AA75EB"/>
    <w:rPr>
      <w:rFonts w:ascii="Symbol" w:hAnsi="Symbol"/>
    </w:rPr>
  </w:style>
  <w:style w:type="character" w:customStyle="1" w:styleId="WW8Num62z1">
    <w:name w:val="WW8Num62z1"/>
    <w:rsid w:val="00AA75EB"/>
    <w:rPr>
      <w:rFonts w:ascii="Courier New" w:hAnsi="Courier New"/>
    </w:rPr>
  </w:style>
  <w:style w:type="character" w:customStyle="1" w:styleId="WW8Num62z2">
    <w:name w:val="WW8Num62z2"/>
    <w:rsid w:val="00AA75EB"/>
    <w:rPr>
      <w:rFonts w:ascii="Wingdings" w:hAnsi="Wingdings"/>
    </w:rPr>
  </w:style>
  <w:style w:type="character" w:customStyle="1" w:styleId="WW8Num63z0">
    <w:name w:val="WW8Num63z0"/>
    <w:rsid w:val="00AA75EB"/>
    <w:rPr>
      <w:rFonts w:ascii="Symbol" w:hAnsi="Symbol"/>
    </w:rPr>
  </w:style>
  <w:style w:type="character" w:customStyle="1" w:styleId="WW8Num63z1">
    <w:name w:val="WW8Num63z1"/>
    <w:rsid w:val="00AA75EB"/>
    <w:rPr>
      <w:rFonts w:ascii="Courier New" w:hAnsi="Courier New"/>
    </w:rPr>
  </w:style>
  <w:style w:type="character" w:customStyle="1" w:styleId="WW8Num63z2">
    <w:name w:val="WW8Num63z2"/>
    <w:rsid w:val="00AA75EB"/>
    <w:rPr>
      <w:rFonts w:ascii="Wingdings" w:hAnsi="Wingdings"/>
    </w:rPr>
  </w:style>
  <w:style w:type="character" w:customStyle="1" w:styleId="WW8Num65z0">
    <w:name w:val="WW8Num65z0"/>
    <w:rsid w:val="00AA75EB"/>
    <w:rPr>
      <w:rFonts w:ascii="Symbol" w:hAnsi="Symbol"/>
      <w:color w:val="auto"/>
    </w:rPr>
  </w:style>
  <w:style w:type="character" w:customStyle="1" w:styleId="WW8Num65z1">
    <w:name w:val="WW8Num65z1"/>
    <w:rsid w:val="00AA75EB"/>
    <w:rPr>
      <w:rFonts w:ascii="Courier New" w:hAnsi="Courier New"/>
    </w:rPr>
  </w:style>
  <w:style w:type="character" w:customStyle="1" w:styleId="WW8Num65z2">
    <w:name w:val="WW8Num65z2"/>
    <w:rsid w:val="00AA75EB"/>
    <w:rPr>
      <w:rFonts w:ascii="Wingdings" w:hAnsi="Wingdings"/>
    </w:rPr>
  </w:style>
  <w:style w:type="character" w:customStyle="1" w:styleId="WW8Num65z3">
    <w:name w:val="WW8Num65z3"/>
    <w:rsid w:val="00AA75EB"/>
    <w:rPr>
      <w:rFonts w:ascii="Symbol" w:hAnsi="Symbol"/>
    </w:rPr>
  </w:style>
  <w:style w:type="character" w:customStyle="1" w:styleId="WW8Num68z0">
    <w:name w:val="WW8Num68z0"/>
    <w:rsid w:val="00AA75EB"/>
    <w:rPr>
      <w:rFonts w:ascii="Symbol" w:hAnsi="Symbol"/>
    </w:rPr>
  </w:style>
  <w:style w:type="character" w:customStyle="1" w:styleId="WW8Num70z0">
    <w:name w:val="WW8Num70z0"/>
    <w:rsid w:val="00AA75EB"/>
    <w:rPr>
      <w:rFonts w:ascii="Symbol" w:hAnsi="Symbol"/>
    </w:rPr>
  </w:style>
  <w:style w:type="character" w:customStyle="1" w:styleId="WW8Num70z1">
    <w:name w:val="WW8Num70z1"/>
    <w:rsid w:val="00AA75EB"/>
    <w:rPr>
      <w:rFonts w:ascii="Courier New" w:hAnsi="Courier New"/>
    </w:rPr>
  </w:style>
  <w:style w:type="character" w:customStyle="1" w:styleId="WW8Num70z2">
    <w:name w:val="WW8Num70z2"/>
    <w:rsid w:val="00AA75EB"/>
    <w:rPr>
      <w:rFonts w:ascii="Wingdings" w:hAnsi="Wingdings"/>
    </w:rPr>
  </w:style>
  <w:style w:type="character" w:customStyle="1" w:styleId="WW8Num72z0">
    <w:name w:val="WW8Num72z0"/>
    <w:rsid w:val="00AA75EB"/>
    <w:rPr>
      <w:rFonts w:ascii="Symbol" w:hAnsi="Symbol"/>
    </w:rPr>
  </w:style>
  <w:style w:type="character" w:customStyle="1" w:styleId="WW8Num72z1">
    <w:name w:val="WW8Num72z1"/>
    <w:rsid w:val="00AA75EB"/>
    <w:rPr>
      <w:rFonts w:ascii="Courier New" w:hAnsi="Courier New"/>
    </w:rPr>
  </w:style>
  <w:style w:type="character" w:customStyle="1" w:styleId="WW8Num72z2">
    <w:name w:val="WW8Num72z2"/>
    <w:rsid w:val="00AA75EB"/>
    <w:rPr>
      <w:rFonts w:ascii="Wingdings" w:hAnsi="Wingdings"/>
    </w:rPr>
  </w:style>
  <w:style w:type="character" w:customStyle="1" w:styleId="WW8Num74z1">
    <w:name w:val="WW8Num74z1"/>
    <w:rsid w:val="00AA75EB"/>
    <w:rPr>
      <w:rFonts w:ascii="Times New Roman" w:hAnsi="Times New Roman"/>
      <w:b w:val="0"/>
      <w:i w:val="0"/>
      <w:sz w:val="26"/>
    </w:rPr>
  </w:style>
  <w:style w:type="character" w:customStyle="1" w:styleId="WW8Num76z0">
    <w:name w:val="WW8Num76z0"/>
    <w:rsid w:val="00AA75EB"/>
    <w:rPr>
      <w:rFonts w:ascii="Symbol" w:hAnsi="Symbol"/>
    </w:rPr>
  </w:style>
  <w:style w:type="character" w:customStyle="1" w:styleId="WW8Num77z0">
    <w:name w:val="WW8Num77z0"/>
    <w:rsid w:val="00AA75EB"/>
    <w:rPr>
      <w:rFonts w:ascii="Symbol" w:hAnsi="Symbol"/>
    </w:rPr>
  </w:style>
  <w:style w:type="character" w:customStyle="1" w:styleId="WW8Num82z0">
    <w:name w:val="WW8Num82z0"/>
    <w:rsid w:val="00AA75EB"/>
    <w:rPr>
      <w:rFonts w:ascii="Symbol" w:hAnsi="Symbol"/>
    </w:rPr>
  </w:style>
  <w:style w:type="character" w:customStyle="1" w:styleId="WW8Num83z0">
    <w:name w:val="WW8Num83z0"/>
    <w:rsid w:val="00AA75EB"/>
    <w:rPr>
      <w:rFonts w:ascii="Symbol" w:hAnsi="Symbol"/>
    </w:rPr>
  </w:style>
  <w:style w:type="character" w:customStyle="1" w:styleId="WW8Num83z1">
    <w:name w:val="WW8Num83z1"/>
    <w:rsid w:val="00AA75EB"/>
    <w:rPr>
      <w:rFonts w:ascii="Courier New" w:hAnsi="Courier New"/>
    </w:rPr>
  </w:style>
  <w:style w:type="character" w:customStyle="1" w:styleId="WW8Num83z2">
    <w:name w:val="WW8Num83z2"/>
    <w:rsid w:val="00AA75EB"/>
    <w:rPr>
      <w:rFonts w:ascii="Wingdings" w:hAnsi="Wingdings"/>
    </w:rPr>
  </w:style>
  <w:style w:type="character" w:customStyle="1" w:styleId="WW8Num86z0">
    <w:name w:val="WW8Num86z0"/>
    <w:rsid w:val="00AA75EB"/>
    <w:rPr>
      <w:rFonts w:ascii="Symbol" w:hAnsi="Symbol"/>
    </w:rPr>
  </w:style>
  <w:style w:type="character" w:customStyle="1" w:styleId="WW8Num86z1">
    <w:name w:val="WW8Num86z1"/>
    <w:rsid w:val="00AA75EB"/>
    <w:rPr>
      <w:rFonts w:ascii="Courier New" w:hAnsi="Courier New" w:cs="StarSymbol"/>
    </w:rPr>
  </w:style>
  <w:style w:type="character" w:customStyle="1" w:styleId="WW8Num86z2">
    <w:name w:val="WW8Num86z2"/>
    <w:rsid w:val="00AA75EB"/>
    <w:rPr>
      <w:rFonts w:ascii="Wingdings" w:hAnsi="Wingdings"/>
    </w:rPr>
  </w:style>
  <w:style w:type="character" w:customStyle="1" w:styleId="WW8Num87z1">
    <w:name w:val="WW8Num87z1"/>
    <w:rsid w:val="00AA75EB"/>
    <w:rPr>
      <w:rFonts w:ascii="Courier New" w:hAnsi="Courier New"/>
    </w:rPr>
  </w:style>
  <w:style w:type="character" w:customStyle="1" w:styleId="WW8Num87z2">
    <w:name w:val="WW8Num87z2"/>
    <w:rsid w:val="00AA75EB"/>
    <w:rPr>
      <w:rFonts w:ascii="Wingdings" w:hAnsi="Wingdings"/>
    </w:rPr>
  </w:style>
  <w:style w:type="character" w:customStyle="1" w:styleId="WW8Num87z3">
    <w:name w:val="WW8Num87z3"/>
    <w:rsid w:val="00AA75EB"/>
    <w:rPr>
      <w:rFonts w:ascii="Symbol" w:hAnsi="Symbol"/>
    </w:rPr>
  </w:style>
  <w:style w:type="character" w:customStyle="1" w:styleId="WW8Num88z0">
    <w:name w:val="WW8Num88z0"/>
    <w:rsid w:val="00AA75EB"/>
    <w:rPr>
      <w:rFonts w:ascii="Symbol" w:hAnsi="Symbol"/>
    </w:rPr>
  </w:style>
  <w:style w:type="character" w:customStyle="1" w:styleId="WW8Num88z1">
    <w:name w:val="WW8Num88z1"/>
    <w:rsid w:val="00AA75EB"/>
    <w:rPr>
      <w:rFonts w:ascii="Courier New" w:hAnsi="Courier New"/>
    </w:rPr>
  </w:style>
  <w:style w:type="character" w:customStyle="1" w:styleId="WW8Num88z2">
    <w:name w:val="WW8Num88z2"/>
    <w:rsid w:val="00AA75EB"/>
    <w:rPr>
      <w:rFonts w:ascii="Wingdings" w:hAnsi="Wingdings"/>
    </w:rPr>
  </w:style>
  <w:style w:type="character" w:customStyle="1" w:styleId="WW8Num89z1">
    <w:name w:val="WW8Num89z1"/>
    <w:rsid w:val="00AA75EB"/>
    <w:rPr>
      <w:b w:val="0"/>
      <w:i w:val="0"/>
    </w:rPr>
  </w:style>
  <w:style w:type="character" w:customStyle="1" w:styleId="WW8Num91z0">
    <w:name w:val="WW8Num91z0"/>
    <w:rsid w:val="00AA75EB"/>
    <w:rPr>
      <w:rFonts w:ascii="Symbol" w:hAnsi="Symbol"/>
    </w:rPr>
  </w:style>
  <w:style w:type="character" w:customStyle="1" w:styleId="WW8Num92z0">
    <w:name w:val="WW8Num92z0"/>
    <w:rsid w:val="00AA75EB"/>
    <w:rPr>
      <w:rFonts w:ascii="Symbol" w:hAnsi="Symbol"/>
    </w:rPr>
  </w:style>
  <w:style w:type="character" w:customStyle="1" w:styleId="WW8Num92z1">
    <w:name w:val="WW8Num92z1"/>
    <w:rsid w:val="00AA75EB"/>
    <w:rPr>
      <w:rFonts w:ascii="Courier New" w:hAnsi="Courier New"/>
    </w:rPr>
  </w:style>
  <w:style w:type="character" w:customStyle="1" w:styleId="WW8Num92z2">
    <w:name w:val="WW8Num92z2"/>
    <w:rsid w:val="00AA75EB"/>
    <w:rPr>
      <w:rFonts w:ascii="Times New Roman" w:eastAsia="Times New Roman" w:hAnsi="Times New Roman" w:cs="Times New Roman"/>
    </w:rPr>
  </w:style>
  <w:style w:type="character" w:customStyle="1" w:styleId="WW8Num92z5">
    <w:name w:val="WW8Num92z5"/>
    <w:rsid w:val="00AA75EB"/>
    <w:rPr>
      <w:rFonts w:ascii="Wingdings" w:hAnsi="Wingdings"/>
    </w:rPr>
  </w:style>
  <w:style w:type="character" w:customStyle="1" w:styleId="WW8Num93z0">
    <w:name w:val="WW8Num93z0"/>
    <w:rsid w:val="00AA75EB"/>
    <w:rPr>
      <w:rFonts w:ascii="Symbol" w:hAnsi="Symbol"/>
    </w:rPr>
  </w:style>
  <w:style w:type="character" w:customStyle="1" w:styleId="WW8Num93z1">
    <w:name w:val="WW8Num93z1"/>
    <w:rsid w:val="00AA75EB"/>
    <w:rPr>
      <w:rFonts w:ascii="Courier New" w:hAnsi="Courier New"/>
    </w:rPr>
  </w:style>
  <w:style w:type="character" w:customStyle="1" w:styleId="WW8Num93z2">
    <w:name w:val="WW8Num93z2"/>
    <w:rsid w:val="00AA75EB"/>
    <w:rPr>
      <w:rFonts w:ascii="Wingdings" w:hAnsi="Wingdings"/>
    </w:rPr>
  </w:style>
  <w:style w:type="character" w:customStyle="1" w:styleId="WW8Num99z0">
    <w:name w:val="WW8Num99z0"/>
    <w:rsid w:val="00AA75EB"/>
    <w:rPr>
      <w:rFonts w:ascii="Symbol" w:hAnsi="Symbol"/>
    </w:rPr>
  </w:style>
  <w:style w:type="character" w:customStyle="1" w:styleId="WW8Num99z1">
    <w:name w:val="WW8Num99z1"/>
    <w:rsid w:val="00AA75EB"/>
    <w:rPr>
      <w:rFonts w:ascii="Courier New" w:hAnsi="Courier New"/>
    </w:rPr>
  </w:style>
  <w:style w:type="character" w:customStyle="1" w:styleId="WW8Num99z2">
    <w:name w:val="WW8Num99z2"/>
    <w:rsid w:val="00AA75EB"/>
    <w:rPr>
      <w:rFonts w:ascii="Wingdings" w:hAnsi="Wingdings"/>
    </w:rPr>
  </w:style>
  <w:style w:type="character" w:customStyle="1" w:styleId="WW8Num100z0">
    <w:name w:val="WW8Num100z0"/>
    <w:rsid w:val="00AA75EB"/>
    <w:rPr>
      <w:rFonts w:ascii="Symbol" w:hAnsi="Symbol"/>
    </w:rPr>
  </w:style>
  <w:style w:type="character" w:customStyle="1" w:styleId="WW8Num101z0">
    <w:name w:val="WW8Num101z0"/>
    <w:rsid w:val="00AA75EB"/>
    <w:rPr>
      <w:rFonts w:ascii="Symbol" w:hAnsi="Symbol"/>
    </w:rPr>
  </w:style>
  <w:style w:type="character" w:customStyle="1" w:styleId="WW8Num101z1">
    <w:name w:val="WW8Num101z1"/>
    <w:rsid w:val="00AA75EB"/>
    <w:rPr>
      <w:rFonts w:ascii="Times New Roman" w:eastAsia="Times New Roman" w:hAnsi="Times New Roman" w:cs="Times New Roman"/>
    </w:rPr>
  </w:style>
  <w:style w:type="character" w:customStyle="1" w:styleId="WW8Num101z2">
    <w:name w:val="WW8Num101z2"/>
    <w:rsid w:val="00AA75EB"/>
    <w:rPr>
      <w:rFonts w:ascii="Wingdings" w:hAnsi="Wingdings"/>
    </w:rPr>
  </w:style>
  <w:style w:type="character" w:customStyle="1" w:styleId="WW8Num101z4">
    <w:name w:val="WW8Num101z4"/>
    <w:rsid w:val="00AA75EB"/>
    <w:rPr>
      <w:rFonts w:ascii="Courier New" w:hAnsi="Courier New"/>
    </w:rPr>
  </w:style>
  <w:style w:type="character" w:customStyle="1" w:styleId="WW8Num102z0">
    <w:name w:val="WW8Num102z0"/>
    <w:rsid w:val="00AA75EB"/>
    <w:rPr>
      <w:rFonts w:ascii="Symbol" w:hAnsi="Symbol"/>
    </w:rPr>
  </w:style>
  <w:style w:type="character" w:customStyle="1" w:styleId="WW8Num103z0">
    <w:name w:val="WW8Num103z0"/>
    <w:rsid w:val="00AA75EB"/>
    <w:rPr>
      <w:rFonts w:ascii="Symbol" w:hAnsi="Symbol"/>
    </w:rPr>
  </w:style>
  <w:style w:type="character" w:customStyle="1" w:styleId="WW8Num103z1">
    <w:name w:val="WW8Num103z1"/>
    <w:rsid w:val="00AA75EB"/>
    <w:rPr>
      <w:rFonts w:ascii="Courier New" w:hAnsi="Courier New"/>
    </w:rPr>
  </w:style>
  <w:style w:type="character" w:customStyle="1" w:styleId="WW8Num103z2">
    <w:name w:val="WW8Num103z2"/>
    <w:rsid w:val="00AA75EB"/>
    <w:rPr>
      <w:rFonts w:ascii="Wingdings" w:hAnsi="Wingdings"/>
    </w:rPr>
  </w:style>
  <w:style w:type="character" w:customStyle="1" w:styleId="WW8Num104z0">
    <w:name w:val="WW8Num104z0"/>
    <w:rsid w:val="00AA75EB"/>
    <w:rPr>
      <w:rFonts w:ascii="Symbol" w:hAnsi="Symbol"/>
    </w:rPr>
  </w:style>
  <w:style w:type="character" w:customStyle="1" w:styleId="WW8Num104z1">
    <w:name w:val="WW8Num104z1"/>
    <w:rsid w:val="00AA75EB"/>
    <w:rPr>
      <w:rFonts w:ascii="Courier New" w:hAnsi="Courier New"/>
    </w:rPr>
  </w:style>
  <w:style w:type="character" w:customStyle="1" w:styleId="WW8Num104z2">
    <w:name w:val="WW8Num104z2"/>
    <w:rsid w:val="00AA75EB"/>
    <w:rPr>
      <w:rFonts w:ascii="Wingdings" w:hAnsi="Wingdings"/>
    </w:rPr>
  </w:style>
  <w:style w:type="character" w:customStyle="1" w:styleId="WW8Num105z0">
    <w:name w:val="WW8Num105z0"/>
    <w:rsid w:val="00AA75EB"/>
    <w:rPr>
      <w:rFonts w:ascii="Symbol" w:hAnsi="Symbol"/>
    </w:rPr>
  </w:style>
  <w:style w:type="character" w:customStyle="1" w:styleId="WW8Num106z0">
    <w:name w:val="WW8Num106z0"/>
    <w:rsid w:val="00AA75EB"/>
    <w:rPr>
      <w:rFonts w:ascii="Symbol" w:hAnsi="Symbol"/>
    </w:rPr>
  </w:style>
  <w:style w:type="character" w:customStyle="1" w:styleId="WW8Num106z1">
    <w:name w:val="WW8Num106z1"/>
    <w:rsid w:val="00AA75EB"/>
    <w:rPr>
      <w:rFonts w:ascii="Courier New" w:hAnsi="Courier New"/>
    </w:rPr>
  </w:style>
  <w:style w:type="character" w:customStyle="1" w:styleId="WW8Num106z2">
    <w:name w:val="WW8Num106z2"/>
    <w:rsid w:val="00AA75EB"/>
    <w:rPr>
      <w:rFonts w:ascii="Wingdings" w:hAnsi="Wingdings"/>
    </w:rPr>
  </w:style>
  <w:style w:type="character" w:customStyle="1" w:styleId="WW8Num109z0">
    <w:name w:val="WW8Num109z0"/>
    <w:rsid w:val="00AA75EB"/>
    <w:rPr>
      <w:rFonts w:ascii="Symbol" w:hAnsi="Symbol"/>
      <w:color w:val="auto"/>
    </w:rPr>
  </w:style>
  <w:style w:type="character" w:customStyle="1" w:styleId="WW8Num109z1">
    <w:name w:val="WW8Num109z1"/>
    <w:rsid w:val="00AA75EB"/>
    <w:rPr>
      <w:rFonts w:ascii="Courier New" w:hAnsi="Courier New"/>
    </w:rPr>
  </w:style>
  <w:style w:type="character" w:customStyle="1" w:styleId="WW8Num109z2">
    <w:name w:val="WW8Num109z2"/>
    <w:rsid w:val="00AA75EB"/>
    <w:rPr>
      <w:rFonts w:ascii="Wingdings" w:hAnsi="Wingdings"/>
    </w:rPr>
  </w:style>
  <w:style w:type="character" w:customStyle="1" w:styleId="WW8Num109z3">
    <w:name w:val="WW8Num109z3"/>
    <w:rsid w:val="00AA75EB"/>
    <w:rPr>
      <w:rFonts w:ascii="Symbol" w:hAnsi="Symbol"/>
    </w:rPr>
  </w:style>
  <w:style w:type="character" w:customStyle="1" w:styleId="WW8Num111z0">
    <w:name w:val="WW8Num111z0"/>
    <w:rsid w:val="00AA75EB"/>
    <w:rPr>
      <w:rFonts w:ascii="Symbol" w:hAnsi="Symbol"/>
    </w:rPr>
  </w:style>
  <w:style w:type="character" w:customStyle="1" w:styleId="WW8Num112z0">
    <w:name w:val="WW8Num112z0"/>
    <w:rsid w:val="00AA75EB"/>
    <w:rPr>
      <w:rFonts w:ascii="Symbol" w:hAnsi="Symbol"/>
    </w:rPr>
  </w:style>
  <w:style w:type="character" w:customStyle="1" w:styleId="WW8Num114z0">
    <w:name w:val="WW8Num114z0"/>
    <w:rsid w:val="00AA75EB"/>
    <w:rPr>
      <w:rFonts w:ascii="Symbol" w:hAnsi="Symbol"/>
    </w:rPr>
  </w:style>
  <w:style w:type="character" w:customStyle="1" w:styleId="WW8Num115z0">
    <w:name w:val="WW8Num115z0"/>
    <w:rsid w:val="00AA75EB"/>
    <w:rPr>
      <w:rFonts w:ascii="Symbol" w:hAnsi="Symbol"/>
    </w:rPr>
  </w:style>
  <w:style w:type="character" w:customStyle="1" w:styleId="WW8Num116z0">
    <w:name w:val="WW8Num116z0"/>
    <w:rsid w:val="00AA75EB"/>
    <w:rPr>
      <w:rFonts w:ascii="Symbol" w:hAnsi="Symbol"/>
      <w:color w:val="auto"/>
    </w:rPr>
  </w:style>
  <w:style w:type="character" w:customStyle="1" w:styleId="WW8Num116z1">
    <w:name w:val="WW8Num116z1"/>
    <w:rsid w:val="00AA75EB"/>
    <w:rPr>
      <w:rFonts w:ascii="Courier New" w:hAnsi="Courier New"/>
    </w:rPr>
  </w:style>
  <w:style w:type="character" w:customStyle="1" w:styleId="WW8Num116z2">
    <w:name w:val="WW8Num116z2"/>
    <w:rsid w:val="00AA75EB"/>
    <w:rPr>
      <w:rFonts w:ascii="Wingdings" w:hAnsi="Wingdings"/>
    </w:rPr>
  </w:style>
  <w:style w:type="character" w:customStyle="1" w:styleId="WW8Num116z3">
    <w:name w:val="WW8Num116z3"/>
    <w:rsid w:val="00AA75EB"/>
    <w:rPr>
      <w:rFonts w:ascii="Symbol" w:hAnsi="Symbol"/>
    </w:rPr>
  </w:style>
  <w:style w:type="character" w:customStyle="1" w:styleId="WW8Num117z0">
    <w:name w:val="WW8Num117z0"/>
    <w:rsid w:val="00AA75EB"/>
    <w:rPr>
      <w:rFonts w:ascii="Symbol" w:hAnsi="Symbol"/>
    </w:rPr>
  </w:style>
  <w:style w:type="character" w:customStyle="1" w:styleId="WW8Num118z0">
    <w:name w:val="WW8Num118z0"/>
    <w:rsid w:val="00AA75EB"/>
    <w:rPr>
      <w:rFonts w:ascii="Symbol" w:hAnsi="Symbol"/>
      <w:color w:val="auto"/>
    </w:rPr>
  </w:style>
  <w:style w:type="character" w:customStyle="1" w:styleId="WW8Num118z1">
    <w:name w:val="WW8Num118z1"/>
    <w:rsid w:val="00AA75EB"/>
    <w:rPr>
      <w:rFonts w:ascii="Courier New" w:hAnsi="Courier New"/>
    </w:rPr>
  </w:style>
  <w:style w:type="character" w:customStyle="1" w:styleId="WW8Num118z2">
    <w:name w:val="WW8Num118z2"/>
    <w:rsid w:val="00AA75EB"/>
    <w:rPr>
      <w:rFonts w:ascii="Wingdings" w:hAnsi="Wingdings"/>
    </w:rPr>
  </w:style>
  <w:style w:type="character" w:customStyle="1" w:styleId="WW8Num118z3">
    <w:name w:val="WW8Num118z3"/>
    <w:rsid w:val="00AA75EB"/>
    <w:rPr>
      <w:rFonts w:ascii="Symbol" w:hAnsi="Symbol"/>
    </w:rPr>
  </w:style>
  <w:style w:type="character" w:customStyle="1" w:styleId="WW8Num119z0">
    <w:name w:val="WW8Num119z0"/>
    <w:rsid w:val="00AA75EB"/>
    <w:rPr>
      <w:rFonts w:ascii="Symbol" w:hAnsi="Symbol"/>
    </w:rPr>
  </w:style>
  <w:style w:type="character" w:customStyle="1" w:styleId="WW8Num121z0">
    <w:name w:val="WW8Num121z0"/>
    <w:rsid w:val="00AA75EB"/>
    <w:rPr>
      <w:rFonts w:ascii="Symbol" w:hAnsi="Symbol"/>
    </w:rPr>
  </w:style>
  <w:style w:type="character" w:customStyle="1" w:styleId="WW8Num122z0">
    <w:name w:val="WW8Num122z0"/>
    <w:rsid w:val="00AA75EB"/>
    <w:rPr>
      <w:rFonts w:ascii="Symbol" w:hAnsi="Symbol"/>
    </w:rPr>
  </w:style>
  <w:style w:type="character" w:customStyle="1" w:styleId="WW8Num122z1">
    <w:name w:val="WW8Num122z1"/>
    <w:rsid w:val="00AA75EB"/>
    <w:rPr>
      <w:rFonts w:ascii="Courier New" w:hAnsi="Courier New" w:cs="Courier New"/>
    </w:rPr>
  </w:style>
  <w:style w:type="character" w:customStyle="1" w:styleId="WW8Num122z2">
    <w:name w:val="WW8Num122z2"/>
    <w:rsid w:val="00AA75EB"/>
    <w:rPr>
      <w:rFonts w:ascii="Wingdings" w:hAnsi="Wingdings"/>
    </w:rPr>
  </w:style>
  <w:style w:type="character" w:customStyle="1" w:styleId="WW8Num124z0">
    <w:name w:val="WW8Num124z0"/>
    <w:rsid w:val="00AA75EB"/>
    <w:rPr>
      <w:rFonts w:ascii="Symbol" w:hAnsi="Symbol"/>
    </w:rPr>
  </w:style>
  <w:style w:type="character" w:customStyle="1" w:styleId="WW8Num124z1">
    <w:name w:val="WW8Num124z1"/>
    <w:rsid w:val="00AA75EB"/>
    <w:rPr>
      <w:rFonts w:ascii="Courier New" w:hAnsi="Courier New"/>
    </w:rPr>
  </w:style>
  <w:style w:type="character" w:customStyle="1" w:styleId="WW8Num124z2">
    <w:name w:val="WW8Num124z2"/>
    <w:rsid w:val="00AA75EB"/>
    <w:rPr>
      <w:rFonts w:ascii="Wingdings" w:hAnsi="Wingdings"/>
    </w:rPr>
  </w:style>
  <w:style w:type="character" w:customStyle="1" w:styleId="WW8Num128z0">
    <w:name w:val="WW8Num128z0"/>
    <w:rsid w:val="00AA75EB"/>
    <w:rPr>
      <w:rFonts w:ascii="Symbol" w:hAnsi="Symbol"/>
    </w:rPr>
  </w:style>
  <w:style w:type="character" w:customStyle="1" w:styleId="WW8Num129z0">
    <w:name w:val="WW8Num129z0"/>
    <w:rsid w:val="00AA75EB"/>
    <w:rPr>
      <w:rFonts w:ascii="Symbol" w:hAnsi="Symbol"/>
    </w:rPr>
  </w:style>
  <w:style w:type="character" w:customStyle="1" w:styleId="WW8Num130z0">
    <w:name w:val="WW8Num130z0"/>
    <w:rsid w:val="00AA75EB"/>
    <w:rPr>
      <w:rFonts w:ascii="Symbol" w:hAnsi="Symbol"/>
    </w:rPr>
  </w:style>
  <w:style w:type="character" w:customStyle="1" w:styleId="WW8Num132z0">
    <w:name w:val="WW8Num132z0"/>
    <w:rsid w:val="00AA75EB"/>
    <w:rPr>
      <w:rFonts w:ascii="Bookman Old Style" w:hAnsi="Bookman Old Style"/>
    </w:rPr>
  </w:style>
  <w:style w:type="character" w:customStyle="1" w:styleId="WW8Num136z0">
    <w:name w:val="WW8Num136z0"/>
    <w:rsid w:val="00AA75EB"/>
    <w:rPr>
      <w:rFonts w:ascii="Symbol" w:hAnsi="Symbol"/>
    </w:rPr>
  </w:style>
  <w:style w:type="character" w:customStyle="1" w:styleId="WW8Num137z0">
    <w:name w:val="WW8Num137z0"/>
    <w:rsid w:val="00AA75EB"/>
    <w:rPr>
      <w:rFonts w:ascii="Symbol" w:hAnsi="Symbol"/>
    </w:rPr>
  </w:style>
  <w:style w:type="character" w:customStyle="1" w:styleId="WW8Num137z1">
    <w:name w:val="WW8Num137z1"/>
    <w:rsid w:val="00AA75EB"/>
    <w:rPr>
      <w:rFonts w:ascii="Courier New" w:hAnsi="Courier New"/>
    </w:rPr>
  </w:style>
  <w:style w:type="character" w:customStyle="1" w:styleId="WW8Num137z2">
    <w:name w:val="WW8Num137z2"/>
    <w:rsid w:val="00AA75EB"/>
    <w:rPr>
      <w:rFonts w:ascii="Wingdings" w:hAnsi="Wingdings"/>
    </w:rPr>
  </w:style>
  <w:style w:type="character" w:customStyle="1" w:styleId="WW8Num138z0">
    <w:name w:val="WW8Num138z0"/>
    <w:rsid w:val="00AA75EB"/>
    <w:rPr>
      <w:rFonts w:ascii="Symbol" w:hAnsi="Symbol"/>
    </w:rPr>
  </w:style>
  <w:style w:type="character" w:customStyle="1" w:styleId="WW8Num140z0">
    <w:name w:val="WW8Num140z0"/>
    <w:rsid w:val="00AA75EB"/>
    <w:rPr>
      <w:rFonts w:ascii="Symbol" w:hAnsi="Symbol"/>
    </w:rPr>
  </w:style>
  <w:style w:type="character" w:customStyle="1" w:styleId="WW8Num142z0">
    <w:name w:val="WW8Num142z0"/>
    <w:rsid w:val="00AA75EB"/>
    <w:rPr>
      <w:rFonts w:ascii="Symbol" w:hAnsi="Symbol"/>
    </w:rPr>
  </w:style>
  <w:style w:type="character" w:customStyle="1" w:styleId="WW8Num142z1">
    <w:name w:val="WW8Num142z1"/>
    <w:rsid w:val="00AA75EB"/>
    <w:rPr>
      <w:rFonts w:ascii="Courier New" w:hAnsi="Courier New"/>
    </w:rPr>
  </w:style>
  <w:style w:type="character" w:customStyle="1" w:styleId="WW8Num142z2">
    <w:name w:val="WW8Num142z2"/>
    <w:rsid w:val="00AA75EB"/>
    <w:rPr>
      <w:rFonts w:ascii="Wingdings" w:hAnsi="Wingdings"/>
    </w:rPr>
  </w:style>
  <w:style w:type="character" w:customStyle="1" w:styleId="WW8Num144z0">
    <w:name w:val="WW8Num144z0"/>
    <w:rsid w:val="00AA75EB"/>
    <w:rPr>
      <w:rFonts w:ascii="Symbol" w:hAnsi="Symbol"/>
    </w:rPr>
  </w:style>
  <w:style w:type="character" w:customStyle="1" w:styleId="WW8Num144z1">
    <w:name w:val="WW8Num144z1"/>
    <w:rsid w:val="00AA75EB"/>
    <w:rPr>
      <w:rFonts w:ascii="Courier New" w:hAnsi="Courier New" w:cs="StarSymbol"/>
    </w:rPr>
  </w:style>
  <w:style w:type="character" w:customStyle="1" w:styleId="WW8Num144z2">
    <w:name w:val="WW8Num144z2"/>
    <w:rsid w:val="00AA75EB"/>
    <w:rPr>
      <w:rFonts w:ascii="Wingdings" w:hAnsi="Wingdings"/>
    </w:rPr>
  </w:style>
  <w:style w:type="character" w:customStyle="1" w:styleId="WW8Num150z0">
    <w:name w:val="WW8Num150z0"/>
    <w:rsid w:val="00AA75EB"/>
    <w:rPr>
      <w:rFonts w:ascii="Symbol" w:hAnsi="Symbol"/>
    </w:rPr>
  </w:style>
  <w:style w:type="character" w:customStyle="1" w:styleId="WW8Num152z0">
    <w:name w:val="WW8Num152z0"/>
    <w:rsid w:val="00AA75EB"/>
    <w:rPr>
      <w:rFonts w:ascii="Symbol" w:hAnsi="Symbol"/>
    </w:rPr>
  </w:style>
  <w:style w:type="character" w:customStyle="1" w:styleId="WW8Num152z2">
    <w:name w:val="WW8Num152z2"/>
    <w:rsid w:val="00AA75EB"/>
    <w:rPr>
      <w:rFonts w:ascii="Wingdings" w:hAnsi="Wingdings"/>
    </w:rPr>
  </w:style>
  <w:style w:type="character" w:customStyle="1" w:styleId="WW8Num152z4">
    <w:name w:val="WW8Num152z4"/>
    <w:rsid w:val="00AA75EB"/>
    <w:rPr>
      <w:rFonts w:ascii="Courier New" w:hAnsi="Courier New"/>
    </w:rPr>
  </w:style>
  <w:style w:type="character" w:customStyle="1" w:styleId="WW8Num153z0">
    <w:name w:val="WW8Num153z0"/>
    <w:rsid w:val="00AA75EB"/>
    <w:rPr>
      <w:rFonts w:ascii="Symbol" w:hAnsi="Symbol"/>
    </w:rPr>
  </w:style>
  <w:style w:type="character" w:customStyle="1" w:styleId="WW8Num153z1">
    <w:name w:val="WW8Num153z1"/>
    <w:rsid w:val="00AA75EB"/>
    <w:rPr>
      <w:rFonts w:ascii="Courier New" w:hAnsi="Courier New"/>
    </w:rPr>
  </w:style>
  <w:style w:type="character" w:customStyle="1" w:styleId="WW8Num153z2">
    <w:name w:val="WW8Num153z2"/>
    <w:rsid w:val="00AA75EB"/>
    <w:rPr>
      <w:rFonts w:ascii="Wingdings" w:hAnsi="Wingdings"/>
    </w:rPr>
  </w:style>
  <w:style w:type="character" w:customStyle="1" w:styleId="WW8Num154z0">
    <w:name w:val="WW8Num154z0"/>
    <w:rsid w:val="00AA75EB"/>
    <w:rPr>
      <w:rFonts w:ascii="Times New Roman" w:eastAsia="Times New Roman" w:hAnsi="Times New Roman" w:cs="Times New Roman"/>
    </w:rPr>
  </w:style>
  <w:style w:type="character" w:customStyle="1" w:styleId="WW8Num154z1">
    <w:name w:val="WW8Num154z1"/>
    <w:rsid w:val="00AA75EB"/>
    <w:rPr>
      <w:rFonts w:ascii="Courier New" w:hAnsi="Courier New"/>
    </w:rPr>
  </w:style>
  <w:style w:type="character" w:customStyle="1" w:styleId="WW8Num154z2">
    <w:name w:val="WW8Num154z2"/>
    <w:rsid w:val="00AA75EB"/>
    <w:rPr>
      <w:rFonts w:ascii="Wingdings" w:hAnsi="Wingdings"/>
    </w:rPr>
  </w:style>
  <w:style w:type="character" w:customStyle="1" w:styleId="WW8Num154z3">
    <w:name w:val="WW8Num154z3"/>
    <w:rsid w:val="00AA75EB"/>
    <w:rPr>
      <w:rFonts w:ascii="Symbol" w:hAnsi="Symbol"/>
    </w:rPr>
  </w:style>
  <w:style w:type="character" w:customStyle="1" w:styleId="WW8Num155z0">
    <w:name w:val="WW8Num155z0"/>
    <w:rsid w:val="00AA75EB"/>
    <w:rPr>
      <w:rFonts w:ascii="Symbol" w:hAnsi="Symbol"/>
    </w:rPr>
  </w:style>
  <w:style w:type="character" w:customStyle="1" w:styleId="WW8Num159z0">
    <w:name w:val="WW8Num159z0"/>
    <w:rsid w:val="00AA75EB"/>
    <w:rPr>
      <w:rFonts w:ascii="Symbol" w:hAnsi="Symbol"/>
    </w:rPr>
  </w:style>
  <w:style w:type="character" w:customStyle="1" w:styleId="WW8Num159z1">
    <w:name w:val="WW8Num159z1"/>
    <w:rsid w:val="00AA75EB"/>
    <w:rPr>
      <w:rFonts w:ascii="Courier New" w:hAnsi="Courier New"/>
    </w:rPr>
  </w:style>
  <w:style w:type="character" w:customStyle="1" w:styleId="WW8Num159z2">
    <w:name w:val="WW8Num159z2"/>
    <w:rsid w:val="00AA75EB"/>
    <w:rPr>
      <w:rFonts w:ascii="Wingdings" w:hAnsi="Wingdings"/>
    </w:rPr>
  </w:style>
  <w:style w:type="character" w:customStyle="1" w:styleId="WW8Num161z0">
    <w:name w:val="WW8Num161z0"/>
    <w:rsid w:val="00AA75EB"/>
    <w:rPr>
      <w:rFonts w:ascii="Symbol" w:hAnsi="Symbol"/>
    </w:rPr>
  </w:style>
  <w:style w:type="character" w:customStyle="1" w:styleId="WW8Num161z1">
    <w:name w:val="WW8Num161z1"/>
    <w:rsid w:val="00AA75EB"/>
    <w:rPr>
      <w:rFonts w:ascii="Courier New" w:hAnsi="Courier New"/>
    </w:rPr>
  </w:style>
  <w:style w:type="character" w:customStyle="1" w:styleId="WW8Num161z2">
    <w:name w:val="WW8Num161z2"/>
    <w:rsid w:val="00AA75EB"/>
    <w:rPr>
      <w:rFonts w:ascii="Wingdings" w:hAnsi="Wingdings"/>
    </w:rPr>
  </w:style>
  <w:style w:type="character" w:customStyle="1" w:styleId="WW8NumSt132z0">
    <w:name w:val="WW8NumSt132z0"/>
    <w:rsid w:val="00AA75EB"/>
    <w:rPr>
      <w:rFonts w:ascii="Wingdings 2" w:hAnsi="Wingdings 2"/>
    </w:rPr>
  </w:style>
  <w:style w:type="character" w:customStyle="1" w:styleId="WW8NumSt133z0">
    <w:name w:val="WW8NumSt133z0"/>
    <w:rsid w:val="00AA75EB"/>
    <w:rPr>
      <w:rFonts w:ascii="Wingdings" w:hAnsi="Wingdings"/>
    </w:rPr>
  </w:style>
  <w:style w:type="character" w:customStyle="1" w:styleId="WW-Fontepargpadro1">
    <w:name w:val="WW-Fonte parág. padrão1"/>
    <w:rsid w:val="00AA75EB"/>
  </w:style>
  <w:style w:type="character" w:styleId="Hyperlink">
    <w:name w:val="Hyperlink"/>
    <w:semiHidden/>
    <w:rsid w:val="00AA75EB"/>
    <w:rPr>
      <w:color w:val="0000FF"/>
      <w:u w:val="single"/>
    </w:rPr>
  </w:style>
  <w:style w:type="character" w:styleId="Nmerodepgina">
    <w:name w:val="page number"/>
    <w:basedOn w:val="WW-Fontepargpadro1"/>
    <w:semiHidden/>
    <w:rsid w:val="00AA75EB"/>
  </w:style>
  <w:style w:type="character" w:styleId="HiperlinkVisitado">
    <w:name w:val="FollowedHyperlink"/>
    <w:semiHidden/>
    <w:rsid w:val="00AA75EB"/>
    <w:rPr>
      <w:color w:val="800080"/>
      <w:u w:val="single"/>
    </w:rPr>
  </w:style>
  <w:style w:type="character" w:customStyle="1" w:styleId="WW8Num5z0">
    <w:name w:val="WW8Num5z0"/>
    <w:rsid w:val="00AA75EB"/>
    <w:rPr>
      <w:rFonts w:ascii="Symbol" w:hAnsi="Symbol" w:cs="Arial"/>
      <w:color w:val="000000"/>
    </w:rPr>
  </w:style>
  <w:style w:type="character" w:customStyle="1" w:styleId="WW8Num8z0">
    <w:name w:val="WW8Num8z0"/>
    <w:rsid w:val="00AA75EB"/>
    <w:rPr>
      <w:rFonts w:ascii="Times New Roman" w:hAnsi="Times New Roman"/>
    </w:rPr>
  </w:style>
  <w:style w:type="character" w:customStyle="1" w:styleId="WW8Num9z0">
    <w:name w:val="WW8Num9z0"/>
    <w:rsid w:val="00AA75EB"/>
    <w:rPr>
      <w:b w:val="0"/>
    </w:rPr>
  </w:style>
  <w:style w:type="paragraph" w:styleId="Ttulo">
    <w:name w:val="Title"/>
    <w:basedOn w:val="Normal"/>
    <w:next w:val="Corpodetexto"/>
    <w:link w:val="TtuloChar"/>
    <w:rsid w:val="00AA75EB"/>
    <w:pPr>
      <w:keepNext/>
      <w:spacing w:before="240" w:after="120"/>
    </w:pPr>
    <w:rPr>
      <w:rFonts w:ascii="Arial" w:eastAsia="SimSun" w:hAnsi="Arial" w:cs="Tahoma"/>
      <w:sz w:val="28"/>
      <w:szCs w:val="28"/>
    </w:rPr>
  </w:style>
  <w:style w:type="character" w:customStyle="1" w:styleId="TtuloChar">
    <w:name w:val="Título Char"/>
    <w:basedOn w:val="Fontepargpadro"/>
    <w:link w:val="Ttulo"/>
    <w:rsid w:val="00AA75EB"/>
    <w:rPr>
      <w:rFonts w:ascii="Arial" w:eastAsia="SimSun" w:hAnsi="Arial" w:cs="Tahoma"/>
      <w:sz w:val="28"/>
      <w:szCs w:val="28"/>
      <w:vertAlign w:val="superscript"/>
      <w:lang w:eastAsia="ar-SA"/>
    </w:rPr>
  </w:style>
  <w:style w:type="paragraph" w:styleId="Corpodetexto">
    <w:name w:val="Body Text"/>
    <w:basedOn w:val="Normal"/>
    <w:link w:val="CorpodetextoChar"/>
    <w:semiHidden/>
    <w:rsid w:val="00AA75EB"/>
    <w:pPr>
      <w:tabs>
        <w:tab w:val="left" w:pos="2694"/>
      </w:tabs>
      <w:spacing w:before="120" w:after="120"/>
      <w:jc w:val="both"/>
    </w:pPr>
    <w:rPr>
      <w:vertAlign w:val="baseline"/>
    </w:rPr>
  </w:style>
  <w:style w:type="character" w:customStyle="1" w:styleId="CorpodetextoChar">
    <w:name w:val="Corpo de texto Char"/>
    <w:basedOn w:val="Fontepargpadro"/>
    <w:link w:val="Corpodetexto"/>
    <w:semiHidden/>
    <w:rsid w:val="00AA75EB"/>
    <w:rPr>
      <w:rFonts w:ascii="Times New Roman" w:eastAsia="Times New Roman" w:hAnsi="Times New Roman" w:cs="Times New Roman"/>
      <w:sz w:val="24"/>
      <w:szCs w:val="20"/>
      <w:lang w:eastAsia="ar-SA"/>
    </w:rPr>
  </w:style>
  <w:style w:type="paragraph" w:styleId="Lista">
    <w:name w:val="List"/>
    <w:basedOn w:val="Corpodetexto"/>
    <w:semiHidden/>
    <w:rsid w:val="00AA75EB"/>
    <w:rPr>
      <w:rFonts w:cs="Tahoma"/>
    </w:rPr>
  </w:style>
  <w:style w:type="paragraph" w:styleId="Legenda">
    <w:name w:val="caption"/>
    <w:basedOn w:val="Normal"/>
    <w:qFormat/>
    <w:rsid w:val="00AA75EB"/>
    <w:pPr>
      <w:suppressLineNumbers/>
      <w:spacing w:before="120" w:after="120"/>
    </w:pPr>
    <w:rPr>
      <w:rFonts w:cs="Tahoma"/>
      <w:i/>
      <w:iCs/>
      <w:szCs w:val="24"/>
    </w:rPr>
  </w:style>
  <w:style w:type="paragraph" w:customStyle="1" w:styleId="ndice">
    <w:name w:val="Índice"/>
    <w:basedOn w:val="Normal"/>
    <w:rsid w:val="00AA75EB"/>
    <w:pPr>
      <w:suppressLineNumbers/>
    </w:pPr>
    <w:rPr>
      <w:rFonts w:cs="Tahoma"/>
    </w:rPr>
  </w:style>
  <w:style w:type="paragraph" w:styleId="Subttulo">
    <w:name w:val="Subtitle"/>
    <w:basedOn w:val="Ttulo"/>
    <w:next w:val="Corpodetexto"/>
    <w:link w:val="SubttuloChar"/>
    <w:qFormat/>
    <w:rsid w:val="00AA75EB"/>
    <w:pPr>
      <w:jc w:val="center"/>
    </w:pPr>
    <w:rPr>
      <w:i/>
      <w:iCs/>
    </w:rPr>
  </w:style>
  <w:style w:type="character" w:customStyle="1" w:styleId="SubttuloChar">
    <w:name w:val="Subtítulo Char"/>
    <w:basedOn w:val="Fontepargpadro"/>
    <w:link w:val="Subttulo"/>
    <w:rsid w:val="00AA75EB"/>
    <w:rPr>
      <w:rFonts w:ascii="Arial" w:eastAsia="SimSun" w:hAnsi="Arial" w:cs="Tahoma"/>
      <w:i/>
      <w:iCs/>
      <w:sz w:val="28"/>
      <w:szCs w:val="28"/>
      <w:vertAlign w:val="superscript"/>
      <w:lang w:eastAsia="ar-SA"/>
    </w:rPr>
  </w:style>
  <w:style w:type="paragraph" w:styleId="Cabealho">
    <w:name w:val="header"/>
    <w:basedOn w:val="Normal"/>
    <w:link w:val="CabealhoChar"/>
    <w:semiHidden/>
    <w:rsid w:val="00AA75EB"/>
    <w:pPr>
      <w:tabs>
        <w:tab w:val="center" w:pos="4252"/>
        <w:tab w:val="right" w:pos="8504"/>
      </w:tabs>
    </w:pPr>
  </w:style>
  <w:style w:type="character" w:customStyle="1" w:styleId="CabealhoChar">
    <w:name w:val="Cabeçalho Char"/>
    <w:basedOn w:val="Fontepargpadro"/>
    <w:link w:val="Cabealho"/>
    <w:semiHidden/>
    <w:rsid w:val="00AA75EB"/>
    <w:rPr>
      <w:rFonts w:ascii="Times New Roman" w:eastAsia="Times New Roman" w:hAnsi="Times New Roman" w:cs="Times New Roman"/>
      <w:sz w:val="24"/>
      <w:szCs w:val="20"/>
      <w:vertAlign w:val="superscript"/>
      <w:lang w:eastAsia="ar-SA"/>
    </w:rPr>
  </w:style>
  <w:style w:type="paragraph" w:styleId="Rodap">
    <w:name w:val="footer"/>
    <w:basedOn w:val="Normal"/>
    <w:link w:val="RodapChar"/>
    <w:semiHidden/>
    <w:rsid w:val="00AA75EB"/>
    <w:pPr>
      <w:tabs>
        <w:tab w:val="center" w:pos="4252"/>
        <w:tab w:val="right" w:pos="8504"/>
      </w:tabs>
    </w:pPr>
  </w:style>
  <w:style w:type="character" w:customStyle="1" w:styleId="RodapChar">
    <w:name w:val="Rodapé Char"/>
    <w:basedOn w:val="Fontepargpadro"/>
    <w:link w:val="Rodap"/>
    <w:semiHidden/>
    <w:rsid w:val="00AA75EB"/>
    <w:rPr>
      <w:rFonts w:ascii="Times New Roman" w:eastAsia="Times New Roman" w:hAnsi="Times New Roman" w:cs="Times New Roman"/>
      <w:sz w:val="24"/>
      <w:szCs w:val="20"/>
      <w:vertAlign w:val="superscript"/>
      <w:lang w:eastAsia="ar-SA"/>
    </w:rPr>
  </w:style>
  <w:style w:type="paragraph" w:styleId="Recuodecorpodetexto3">
    <w:name w:val="Body Text Indent 3"/>
    <w:basedOn w:val="Normal"/>
    <w:link w:val="Recuodecorpodetexto3Char"/>
    <w:semiHidden/>
    <w:rsid w:val="00AA75EB"/>
    <w:pPr>
      <w:spacing w:before="120" w:after="120"/>
      <w:ind w:left="3686" w:hanging="1418"/>
      <w:jc w:val="both"/>
    </w:pPr>
    <w:rPr>
      <w:vertAlign w:val="baseline"/>
    </w:rPr>
  </w:style>
  <w:style w:type="character" w:customStyle="1" w:styleId="Recuodecorpodetexto3Char">
    <w:name w:val="Recuo de corpo de texto 3 Char"/>
    <w:basedOn w:val="Fontepargpadro"/>
    <w:link w:val="Recuodecorpodetexto3"/>
    <w:semiHidden/>
    <w:rsid w:val="00AA75EB"/>
    <w:rPr>
      <w:rFonts w:ascii="Times New Roman" w:eastAsia="Times New Roman" w:hAnsi="Times New Roman" w:cs="Times New Roman"/>
      <w:sz w:val="24"/>
      <w:szCs w:val="20"/>
      <w:lang w:eastAsia="ar-SA"/>
    </w:rPr>
  </w:style>
  <w:style w:type="paragraph" w:customStyle="1" w:styleId="TEXTO">
    <w:name w:val="TEXTO"/>
    <w:basedOn w:val="Normal"/>
    <w:rsid w:val="00AA75EB"/>
    <w:pPr>
      <w:tabs>
        <w:tab w:val="left" w:pos="1986"/>
      </w:tabs>
      <w:ind w:left="993"/>
      <w:jc w:val="both"/>
    </w:pPr>
    <w:rPr>
      <w:rFonts w:ascii="CG Times" w:hAnsi="CG Times"/>
      <w:kern w:val="1"/>
      <w:vertAlign w:val="baseline"/>
    </w:rPr>
  </w:style>
  <w:style w:type="paragraph" w:styleId="Corpodetexto3">
    <w:name w:val="Body Text 3"/>
    <w:basedOn w:val="Normal"/>
    <w:link w:val="Corpodetexto3Char"/>
    <w:semiHidden/>
    <w:rsid w:val="00AA75EB"/>
    <w:pPr>
      <w:spacing w:before="120" w:after="120"/>
      <w:jc w:val="both"/>
    </w:pPr>
    <w:rPr>
      <w:b/>
      <w:sz w:val="28"/>
      <w:vertAlign w:val="baseline"/>
    </w:rPr>
  </w:style>
  <w:style w:type="character" w:customStyle="1" w:styleId="Corpodetexto3Char">
    <w:name w:val="Corpo de texto 3 Char"/>
    <w:basedOn w:val="Fontepargpadro"/>
    <w:link w:val="Corpodetexto3"/>
    <w:semiHidden/>
    <w:rsid w:val="00AA75EB"/>
    <w:rPr>
      <w:rFonts w:ascii="Times New Roman" w:eastAsia="Times New Roman" w:hAnsi="Times New Roman" w:cs="Times New Roman"/>
      <w:b/>
      <w:sz w:val="28"/>
      <w:szCs w:val="20"/>
      <w:lang w:eastAsia="ar-SA"/>
    </w:rPr>
  </w:style>
  <w:style w:type="paragraph" w:styleId="Recuodecorpodetexto2">
    <w:name w:val="Body Text Indent 2"/>
    <w:basedOn w:val="Normal"/>
    <w:link w:val="Recuodecorpodetexto2Char"/>
    <w:semiHidden/>
    <w:rsid w:val="00AA75EB"/>
    <w:pPr>
      <w:spacing w:line="360" w:lineRule="auto"/>
      <w:ind w:left="1021" w:hanging="1021"/>
      <w:jc w:val="both"/>
    </w:pPr>
    <w:rPr>
      <w:vertAlign w:val="baseline"/>
    </w:rPr>
  </w:style>
  <w:style w:type="character" w:customStyle="1" w:styleId="Recuodecorpodetexto2Char">
    <w:name w:val="Recuo de corpo de texto 2 Char"/>
    <w:basedOn w:val="Fontepargpadro"/>
    <w:link w:val="Recuodecorpodetexto2"/>
    <w:semiHidden/>
    <w:rsid w:val="00AA75EB"/>
    <w:rPr>
      <w:rFonts w:ascii="Times New Roman" w:eastAsia="Times New Roman" w:hAnsi="Times New Roman" w:cs="Times New Roman"/>
      <w:sz w:val="24"/>
      <w:szCs w:val="20"/>
      <w:lang w:eastAsia="ar-SA"/>
    </w:rPr>
  </w:style>
  <w:style w:type="paragraph" w:styleId="Recuodecorpodetexto">
    <w:name w:val="Body Text Indent"/>
    <w:basedOn w:val="Normal"/>
    <w:link w:val="RecuodecorpodetextoChar"/>
    <w:semiHidden/>
    <w:rsid w:val="00AA75EB"/>
    <w:pPr>
      <w:spacing w:before="120" w:after="120"/>
      <w:ind w:left="1296" w:hanging="20"/>
      <w:jc w:val="both"/>
    </w:pPr>
    <w:rPr>
      <w:vertAlign w:val="baseline"/>
    </w:rPr>
  </w:style>
  <w:style w:type="character" w:customStyle="1" w:styleId="RecuodecorpodetextoChar">
    <w:name w:val="Recuo de corpo de texto Char"/>
    <w:basedOn w:val="Fontepargpadro"/>
    <w:link w:val="Recuodecorpodetexto"/>
    <w:semiHidden/>
    <w:rsid w:val="00AA75EB"/>
    <w:rPr>
      <w:rFonts w:ascii="Times New Roman" w:eastAsia="Times New Roman" w:hAnsi="Times New Roman" w:cs="Times New Roman"/>
      <w:sz w:val="24"/>
      <w:szCs w:val="20"/>
      <w:lang w:eastAsia="ar-SA"/>
    </w:rPr>
  </w:style>
  <w:style w:type="paragraph" w:styleId="Corpodetexto2">
    <w:name w:val="Body Text 2"/>
    <w:basedOn w:val="Normal"/>
    <w:link w:val="Corpodetexto2Char"/>
    <w:semiHidden/>
    <w:rsid w:val="00AA75EB"/>
    <w:pPr>
      <w:widowControl w:val="0"/>
      <w:spacing w:before="120" w:after="120"/>
      <w:jc w:val="both"/>
    </w:pPr>
    <w:rPr>
      <w:vertAlign w:val="baseline"/>
    </w:rPr>
  </w:style>
  <w:style w:type="character" w:customStyle="1" w:styleId="Corpodetexto2Char">
    <w:name w:val="Corpo de texto 2 Char"/>
    <w:basedOn w:val="Fontepargpadro"/>
    <w:link w:val="Corpodetexto2"/>
    <w:semiHidden/>
    <w:rsid w:val="00AA75EB"/>
    <w:rPr>
      <w:rFonts w:ascii="Times New Roman" w:eastAsia="Times New Roman" w:hAnsi="Times New Roman" w:cs="Times New Roman"/>
      <w:sz w:val="24"/>
      <w:szCs w:val="20"/>
      <w:lang w:eastAsia="ar-SA"/>
    </w:rPr>
  </w:style>
  <w:style w:type="paragraph" w:styleId="TextosemFormatao">
    <w:name w:val="Plain Text"/>
    <w:basedOn w:val="Normal"/>
    <w:link w:val="TextosemFormataoChar1"/>
    <w:uiPriority w:val="99"/>
    <w:semiHidden/>
    <w:rsid w:val="00AA75EB"/>
    <w:rPr>
      <w:rFonts w:ascii="Courier New" w:hAnsi="Courier New"/>
      <w:sz w:val="20"/>
      <w:vertAlign w:val="baseline"/>
    </w:rPr>
  </w:style>
  <w:style w:type="character" w:customStyle="1" w:styleId="TextosemFormataoChar">
    <w:name w:val="Texto sem Formatação Char"/>
    <w:basedOn w:val="Fontepargpadro"/>
    <w:uiPriority w:val="99"/>
    <w:semiHidden/>
    <w:rsid w:val="00AA75EB"/>
    <w:rPr>
      <w:rFonts w:ascii="Consolas" w:eastAsia="Times New Roman" w:hAnsi="Consolas" w:cs="Times New Roman"/>
      <w:sz w:val="21"/>
      <w:szCs w:val="21"/>
      <w:vertAlign w:val="superscript"/>
      <w:lang w:eastAsia="ar-SA"/>
    </w:rPr>
  </w:style>
  <w:style w:type="paragraph" w:customStyle="1" w:styleId="Item">
    <w:name w:val="Item"/>
    <w:basedOn w:val="Normal"/>
    <w:rsid w:val="00AA75EB"/>
    <w:pPr>
      <w:numPr>
        <w:numId w:val="11"/>
      </w:numPr>
    </w:pPr>
    <w:rPr>
      <w:rFonts w:ascii="Arial" w:hAnsi="Arial"/>
      <w:b/>
      <w:u w:val="single"/>
      <w:vertAlign w:val="baseline"/>
    </w:rPr>
  </w:style>
  <w:style w:type="paragraph" w:customStyle="1" w:styleId="SubItem">
    <w:name w:val="SubItem"/>
    <w:basedOn w:val="Normal"/>
    <w:rsid w:val="00AA75EB"/>
    <w:pPr>
      <w:numPr>
        <w:numId w:val="11"/>
      </w:numPr>
      <w:spacing w:before="240"/>
    </w:pPr>
    <w:rPr>
      <w:rFonts w:ascii="Arial" w:hAnsi="Arial"/>
      <w:vertAlign w:val="baseline"/>
    </w:rPr>
  </w:style>
  <w:style w:type="paragraph" w:customStyle="1" w:styleId="BodyText3">
    <w:name w:val="Body Text 3"/>
    <w:basedOn w:val="Normal"/>
    <w:rsid w:val="00AA75EB"/>
    <w:pPr>
      <w:spacing w:line="270" w:lineRule="exact"/>
      <w:jc w:val="both"/>
    </w:pPr>
    <w:rPr>
      <w:rFonts w:ascii="Arial" w:hAnsi="Arial"/>
      <w:vertAlign w:val="baseline"/>
    </w:rPr>
  </w:style>
  <w:style w:type="paragraph" w:customStyle="1" w:styleId="Estilo5">
    <w:name w:val="Estilo5"/>
    <w:basedOn w:val="Normal"/>
    <w:rsid w:val="00AA75EB"/>
    <w:pPr>
      <w:widowControl w:val="0"/>
      <w:numPr>
        <w:numId w:val="12"/>
      </w:numPr>
      <w:tabs>
        <w:tab w:val="left" w:pos="720"/>
      </w:tabs>
      <w:jc w:val="both"/>
    </w:pPr>
    <w:rPr>
      <w:vertAlign w:val="baseline"/>
    </w:rPr>
  </w:style>
  <w:style w:type="paragraph" w:styleId="NormalWeb">
    <w:name w:val="Normal (Web)"/>
    <w:basedOn w:val="Normal"/>
    <w:semiHidden/>
    <w:rsid w:val="00AA75EB"/>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AA75EB"/>
    <w:pPr>
      <w:widowControl w:val="0"/>
      <w:suppressLineNumbers/>
    </w:pPr>
    <w:rPr>
      <w:rFonts w:eastAsia="Lucida Sans Unicode"/>
      <w:vertAlign w:val="baseline"/>
    </w:rPr>
  </w:style>
  <w:style w:type="paragraph" w:customStyle="1" w:styleId="Ttulodatabela">
    <w:name w:val="Título da tabela"/>
    <w:basedOn w:val="Contedodatabela"/>
    <w:rsid w:val="00AA75EB"/>
    <w:pPr>
      <w:jc w:val="center"/>
    </w:pPr>
    <w:rPr>
      <w:b/>
    </w:rPr>
  </w:style>
  <w:style w:type="paragraph" w:customStyle="1" w:styleId="PlainText">
    <w:name w:val="Plain Text"/>
    <w:basedOn w:val="Normal"/>
    <w:rsid w:val="00AA75EB"/>
    <w:pPr>
      <w:widowControl w:val="0"/>
    </w:pPr>
    <w:rPr>
      <w:rFonts w:ascii="Courier New" w:eastAsia="Courier New" w:hAnsi="Courier New"/>
      <w:sz w:val="20"/>
      <w:vertAlign w:val="baseline"/>
    </w:rPr>
  </w:style>
  <w:style w:type="paragraph" w:customStyle="1" w:styleId="TextosemFormatao1">
    <w:name w:val="Texto sem Formatação1"/>
    <w:basedOn w:val="Normal"/>
    <w:rsid w:val="00AA75EB"/>
    <w:rPr>
      <w:rFonts w:ascii="Courier New" w:hAnsi="Courier New"/>
      <w:sz w:val="20"/>
      <w:vertAlign w:val="baseline"/>
    </w:rPr>
  </w:style>
  <w:style w:type="paragraph" w:customStyle="1" w:styleId="Recuodecorpodetexto21">
    <w:name w:val="Recuo de corpo de texto 21"/>
    <w:basedOn w:val="Normal"/>
    <w:rsid w:val="00AA75EB"/>
    <w:pPr>
      <w:ind w:left="708" w:firstLine="1"/>
    </w:pPr>
    <w:rPr>
      <w:rFonts w:ascii="Arial" w:hAnsi="Arial"/>
      <w:vertAlign w:val="baseline"/>
    </w:rPr>
  </w:style>
  <w:style w:type="paragraph" w:customStyle="1" w:styleId="Corpodetexto21">
    <w:name w:val="Corpo de texto 21"/>
    <w:basedOn w:val="Normal"/>
    <w:rsid w:val="00AA75EB"/>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AA75EB"/>
    <w:pPr>
      <w:ind w:left="284" w:right="217"/>
      <w:jc w:val="both"/>
    </w:pPr>
    <w:rPr>
      <w:b/>
      <w:vertAlign w:val="baseline"/>
    </w:rPr>
  </w:style>
  <w:style w:type="paragraph" w:customStyle="1" w:styleId="Contedodequadro">
    <w:name w:val="Conteúdo de quadro"/>
    <w:basedOn w:val="Corpodetexto"/>
    <w:rsid w:val="00AA75EB"/>
  </w:style>
  <w:style w:type="paragraph" w:customStyle="1" w:styleId="Contedodetabela">
    <w:name w:val="Conteúdo de tabela"/>
    <w:basedOn w:val="Normal"/>
    <w:rsid w:val="00AA75EB"/>
    <w:pPr>
      <w:suppressLineNumbers/>
    </w:pPr>
  </w:style>
  <w:style w:type="paragraph" w:customStyle="1" w:styleId="Ttulodetabela">
    <w:name w:val="Título de tabela"/>
    <w:basedOn w:val="Contedodetabela"/>
    <w:rsid w:val="00AA75EB"/>
    <w:pPr>
      <w:jc w:val="center"/>
    </w:pPr>
    <w:rPr>
      <w:b/>
      <w:bCs/>
    </w:rPr>
  </w:style>
  <w:style w:type="paragraph" w:styleId="Textodebalo">
    <w:name w:val="Balloon Text"/>
    <w:basedOn w:val="Normal"/>
    <w:link w:val="TextodebaloChar"/>
    <w:semiHidden/>
    <w:unhideWhenUsed/>
    <w:rsid w:val="00AA75EB"/>
    <w:rPr>
      <w:rFonts w:ascii="Tahoma" w:hAnsi="Tahoma" w:cs="Tahoma"/>
      <w:sz w:val="16"/>
      <w:szCs w:val="16"/>
    </w:rPr>
  </w:style>
  <w:style w:type="character" w:customStyle="1" w:styleId="TextodebaloChar">
    <w:name w:val="Texto de balão Char"/>
    <w:basedOn w:val="Fontepargpadro"/>
    <w:link w:val="Textodebalo"/>
    <w:semiHidden/>
    <w:rsid w:val="00AA75EB"/>
    <w:rPr>
      <w:rFonts w:ascii="Tahoma" w:eastAsia="Times New Roman" w:hAnsi="Tahoma" w:cs="Tahoma"/>
      <w:sz w:val="16"/>
      <w:szCs w:val="16"/>
      <w:vertAlign w:val="superscript"/>
      <w:lang w:eastAsia="ar-SA"/>
    </w:rPr>
  </w:style>
  <w:style w:type="paragraph" w:styleId="PargrafodaLista">
    <w:name w:val="List Paragraph"/>
    <w:basedOn w:val="Normal"/>
    <w:qFormat/>
    <w:rsid w:val="00AA75EB"/>
    <w:pPr>
      <w:ind w:left="708"/>
    </w:pPr>
  </w:style>
  <w:style w:type="paragraph" w:customStyle="1" w:styleId="OmniPage1794">
    <w:name w:val="OmniPage #1794"/>
    <w:rsid w:val="00AA75E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T">
    <w:name w:val="PT"/>
    <w:basedOn w:val="Normal"/>
    <w:rsid w:val="00AA75EB"/>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paragraph" w:customStyle="1" w:styleId="Captulo">
    <w:name w:val="Capítulo"/>
    <w:basedOn w:val="Normal"/>
    <w:next w:val="Corpodetexto"/>
    <w:rsid w:val="00AA75EB"/>
    <w:pPr>
      <w:keepNext/>
      <w:spacing w:before="240" w:after="120"/>
    </w:pPr>
    <w:rPr>
      <w:rFonts w:ascii="Arial" w:eastAsia="Lucida Sans Unicode" w:hAnsi="Arial" w:cs="Lucida Sans Unicode"/>
      <w:sz w:val="28"/>
      <w:szCs w:val="28"/>
      <w:vertAlign w:val="baseline"/>
    </w:rPr>
  </w:style>
  <w:style w:type="paragraph" w:customStyle="1" w:styleId="LEGENDAPARAQUADROS">
    <w:name w:val="LEGENDA PARA QUADROS"/>
    <w:basedOn w:val="Legenda"/>
    <w:autoRedefine/>
    <w:rsid w:val="00AA75EB"/>
    <w:pPr>
      <w:suppressLineNumbers w:val="0"/>
      <w:suppressAutoHyphens w:val="0"/>
      <w:spacing w:before="20" w:after="20"/>
      <w:jc w:val="center"/>
    </w:pPr>
    <w:rPr>
      <w:rFonts w:cs="Times New Roman"/>
      <w:i w:val="0"/>
      <w:iCs w:val="0"/>
      <w:w w:val="90"/>
      <w:kern w:val="24"/>
      <w:szCs w:val="20"/>
      <w:vertAlign w:val="baseline"/>
      <w:lang w:eastAsia="pt-BR"/>
    </w:rPr>
  </w:style>
  <w:style w:type="character" w:customStyle="1" w:styleId="TextosemFormataoChar1">
    <w:name w:val="Texto sem Formatação Char1"/>
    <w:link w:val="TextosemFormatao"/>
    <w:uiPriority w:val="99"/>
    <w:semiHidden/>
    <w:locked/>
    <w:rsid w:val="00AA75EB"/>
    <w:rPr>
      <w:rFonts w:ascii="Courier New" w:eastAsia="Times New Roman" w:hAnsi="Courier New" w:cs="Times New Roman"/>
      <w:sz w:val="20"/>
      <w:szCs w:val="20"/>
      <w:lang w:eastAsia="ar-SA"/>
    </w:rPr>
  </w:style>
  <w:style w:type="paragraph" w:styleId="Reviso">
    <w:name w:val="Revision"/>
    <w:hidden/>
    <w:uiPriority w:val="99"/>
    <w:semiHidden/>
    <w:rsid w:val="00AA75EB"/>
    <w:pPr>
      <w:spacing w:after="0" w:line="240" w:lineRule="auto"/>
    </w:pPr>
    <w:rPr>
      <w:rFonts w:ascii="Times New Roman" w:eastAsia="Times New Roman" w:hAnsi="Times New Roman" w:cs="Times New Roman"/>
      <w:sz w:val="24"/>
      <w:szCs w:val="20"/>
      <w:vertAlign w:val="superscript"/>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5EB"/>
    <w:pPr>
      <w:suppressAutoHyphens/>
      <w:spacing w:after="0" w:line="240" w:lineRule="auto"/>
    </w:pPr>
    <w:rPr>
      <w:rFonts w:ascii="Times New Roman" w:eastAsia="Times New Roman" w:hAnsi="Times New Roman" w:cs="Times New Roman"/>
      <w:sz w:val="24"/>
      <w:szCs w:val="20"/>
      <w:vertAlign w:val="superscript"/>
      <w:lang w:eastAsia="ar-SA"/>
    </w:rPr>
  </w:style>
  <w:style w:type="paragraph" w:styleId="Ttulo1">
    <w:name w:val="heading 1"/>
    <w:basedOn w:val="Normal"/>
    <w:next w:val="Normal"/>
    <w:link w:val="Ttulo1Char"/>
    <w:qFormat/>
    <w:rsid w:val="00AA75EB"/>
    <w:pPr>
      <w:keepNext/>
      <w:numPr>
        <w:numId w:val="1"/>
      </w:numPr>
      <w:spacing w:before="120" w:after="120"/>
      <w:jc w:val="both"/>
      <w:outlineLvl w:val="0"/>
    </w:pPr>
    <w:rPr>
      <w:vertAlign w:val="baseline"/>
    </w:rPr>
  </w:style>
  <w:style w:type="paragraph" w:styleId="Ttulo2">
    <w:name w:val="heading 2"/>
    <w:basedOn w:val="Normal"/>
    <w:next w:val="Normal"/>
    <w:link w:val="Ttulo2Char"/>
    <w:qFormat/>
    <w:rsid w:val="00AA75EB"/>
    <w:pPr>
      <w:keepNext/>
      <w:tabs>
        <w:tab w:val="left" w:pos="2042"/>
      </w:tabs>
      <w:spacing w:before="120"/>
      <w:ind w:left="1021" w:hanging="1021"/>
      <w:jc w:val="both"/>
      <w:outlineLvl w:val="1"/>
    </w:pPr>
    <w:rPr>
      <w:vertAlign w:val="baseline"/>
    </w:rPr>
  </w:style>
  <w:style w:type="paragraph" w:styleId="Ttulo3">
    <w:name w:val="heading 3"/>
    <w:basedOn w:val="Normal"/>
    <w:next w:val="Normal"/>
    <w:link w:val="Ttulo3Char"/>
    <w:qFormat/>
    <w:rsid w:val="00AA75EB"/>
    <w:pPr>
      <w:keepNext/>
      <w:numPr>
        <w:ilvl w:val="2"/>
        <w:numId w:val="1"/>
      </w:numPr>
      <w:spacing w:before="120" w:after="120"/>
      <w:ind w:left="1021" w:hanging="1021"/>
      <w:jc w:val="center"/>
      <w:outlineLvl w:val="2"/>
    </w:pPr>
    <w:rPr>
      <w:rFonts w:ascii="Arial" w:hAnsi="Arial"/>
      <w:b/>
      <w:sz w:val="22"/>
      <w:vertAlign w:val="baseline"/>
    </w:rPr>
  </w:style>
  <w:style w:type="paragraph" w:styleId="Ttulo4">
    <w:name w:val="heading 4"/>
    <w:basedOn w:val="Normal"/>
    <w:next w:val="Normal"/>
    <w:link w:val="Ttulo4Char"/>
    <w:qFormat/>
    <w:rsid w:val="00AA75EB"/>
    <w:pPr>
      <w:keepNext/>
      <w:numPr>
        <w:ilvl w:val="3"/>
        <w:numId w:val="1"/>
      </w:numPr>
      <w:spacing w:before="120" w:after="120"/>
      <w:jc w:val="both"/>
      <w:outlineLvl w:val="3"/>
    </w:pPr>
    <w:rPr>
      <w:b/>
      <w:vertAlign w:val="baseline"/>
    </w:rPr>
  </w:style>
  <w:style w:type="paragraph" w:styleId="Ttulo5">
    <w:name w:val="heading 5"/>
    <w:basedOn w:val="Normal"/>
    <w:next w:val="Normal"/>
    <w:link w:val="Ttulo5Char"/>
    <w:qFormat/>
    <w:rsid w:val="00AA75EB"/>
    <w:pPr>
      <w:keepNext/>
      <w:numPr>
        <w:ilvl w:val="4"/>
        <w:numId w:val="1"/>
      </w:numPr>
      <w:spacing w:before="120" w:after="120"/>
      <w:jc w:val="both"/>
      <w:outlineLvl w:val="4"/>
    </w:pPr>
    <w:rPr>
      <w:vertAlign w:val="baseline"/>
    </w:rPr>
  </w:style>
  <w:style w:type="paragraph" w:styleId="Ttulo6">
    <w:name w:val="heading 6"/>
    <w:basedOn w:val="Normal"/>
    <w:next w:val="Normal"/>
    <w:link w:val="Ttulo6Char"/>
    <w:qFormat/>
    <w:rsid w:val="00AA75EB"/>
    <w:pPr>
      <w:keepNext/>
      <w:numPr>
        <w:ilvl w:val="5"/>
        <w:numId w:val="1"/>
      </w:numPr>
      <w:outlineLvl w:val="5"/>
    </w:pPr>
    <w:rPr>
      <w:b/>
      <w:vertAlign w:val="baseline"/>
    </w:rPr>
  </w:style>
  <w:style w:type="paragraph" w:styleId="Ttulo7">
    <w:name w:val="heading 7"/>
    <w:basedOn w:val="Normal"/>
    <w:next w:val="Normal"/>
    <w:link w:val="Ttulo7Char"/>
    <w:qFormat/>
    <w:rsid w:val="00AA75EB"/>
    <w:pPr>
      <w:keepNext/>
      <w:numPr>
        <w:ilvl w:val="6"/>
        <w:numId w:val="1"/>
      </w:numPr>
      <w:spacing w:before="120" w:after="120"/>
      <w:jc w:val="center"/>
      <w:outlineLvl w:val="6"/>
    </w:pPr>
    <w:rPr>
      <w:b/>
      <w:vertAlign w:val="baseline"/>
    </w:rPr>
  </w:style>
  <w:style w:type="paragraph" w:styleId="Ttulo8">
    <w:name w:val="heading 8"/>
    <w:basedOn w:val="Normal"/>
    <w:next w:val="Normal"/>
    <w:link w:val="Ttulo8Char"/>
    <w:qFormat/>
    <w:rsid w:val="00AA75EB"/>
    <w:pPr>
      <w:keepNext/>
      <w:numPr>
        <w:ilvl w:val="7"/>
        <w:numId w:val="1"/>
      </w:numPr>
      <w:spacing w:before="120" w:after="120"/>
      <w:jc w:val="center"/>
      <w:outlineLvl w:val="7"/>
    </w:pPr>
    <w:rPr>
      <w:b/>
      <w:spacing w:val="74"/>
      <w:sz w:val="28"/>
      <w:vertAlign w:val="baseline"/>
    </w:rPr>
  </w:style>
  <w:style w:type="paragraph" w:styleId="Ttulo9">
    <w:name w:val="heading 9"/>
    <w:basedOn w:val="Normal"/>
    <w:next w:val="Normal"/>
    <w:link w:val="Ttulo9Char"/>
    <w:qFormat/>
    <w:rsid w:val="00AA75EB"/>
    <w:pPr>
      <w:keepNext/>
      <w:numPr>
        <w:ilvl w:val="8"/>
        <w:numId w:val="1"/>
      </w:numPr>
      <w:outlineLvl w:val="8"/>
    </w:pPr>
    <w:rPr>
      <w:b/>
      <w:sz w:val="16"/>
      <w:vertAlign w:val="baseline"/>
    </w:rPr>
  </w:style>
  <w:style w:type="character" w:default="1" w:styleId="Fontepargpadro">
    <w:name w:val="Default Paragraph Font"/>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A75EB"/>
    <w:rPr>
      <w:rFonts w:ascii="Times New Roman" w:eastAsia="Times New Roman" w:hAnsi="Times New Roman" w:cs="Times New Roman"/>
      <w:sz w:val="24"/>
      <w:szCs w:val="20"/>
      <w:lang w:eastAsia="ar-SA"/>
    </w:rPr>
  </w:style>
  <w:style w:type="character" w:customStyle="1" w:styleId="Ttulo2Char">
    <w:name w:val="Título 2 Char"/>
    <w:basedOn w:val="Fontepargpadro"/>
    <w:link w:val="Ttulo2"/>
    <w:rsid w:val="00AA75EB"/>
    <w:rPr>
      <w:rFonts w:ascii="Times New Roman" w:eastAsia="Times New Roman" w:hAnsi="Times New Roman" w:cs="Times New Roman"/>
      <w:sz w:val="24"/>
      <w:szCs w:val="20"/>
      <w:lang w:eastAsia="ar-SA"/>
    </w:rPr>
  </w:style>
  <w:style w:type="character" w:customStyle="1" w:styleId="Ttulo3Char">
    <w:name w:val="Título 3 Char"/>
    <w:basedOn w:val="Fontepargpadro"/>
    <w:link w:val="Ttulo3"/>
    <w:rsid w:val="00AA75EB"/>
    <w:rPr>
      <w:rFonts w:ascii="Arial" w:eastAsia="Times New Roman" w:hAnsi="Arial" w:cs="Times New Roman"/>
      <w:b/>
      <w:szCs w:val="20"/>
      <w:lang w:eastAsia="ar-SA"/>
    </w:rPr>
  </w:style>
  <w:style w:type="character" w:customStyle="1" w:styleId="Ttulo4Char">
    <w:name w:val="Título 4 Char"/>
    <w:basedOn w:val="Fontepargpadro"/>
    <w:link w:val="Ttulo4"/>
    <w:rsid w:val="00AA75EB"/>
    <w:rPr>
      <w:rFonts w:ascii="Times New Roman" w:eastAsia="Times New Roman" w:hAnsi="Times New Roman" w:cs="Times New Roman"/>
      <w:b/>
      <w:sz w:val="24"/>
      <w:szCs w:val="20"/>
      <w:lang w:eastAsia="ar-SA"/>
    </w:rPr>
  </w:style>
  <w:style w:type="character" w:customStyle="1" w:styleId="Ttulo5Char">
    <w:name w:val="Título 5 Char"/>
    <w:basedOn w:val="Fontepargpadro"/>
    <w:link w:val="Ttulo5"/>
    <w:rsid w:val="00AA75EB"/>
    <w:rPr>
      <w:rFonts w:ascii="Times New Roman" w:eastAsia="Times New Roman" w:hAnsi="Times New Roman" w:cs="Times New Roman"/>
      <w:sz w:val="24"/>
      <w:szCs w:val="20"/>
      <w:lang w:eastAsia="ar-SA"/>
    </w:rPr>
  </w:style>
  <w:style w:type="character" w:customStyle="1" w:styleId="Ttulo6Char">
    <w:name w:val="Título 6 Char"/>
    <w:basedOn w:val="Fontepargpadro"/>
    <w:link w:val="Ttulo6"/>
    <w:rsid w:val="00AA75EB"/>
    <w:rPr>
      <w:rFonts w:ascii="Times New Roman" w:eastAsia="Times New Roman" w:hAnsi="Times New Roman" w:cs="Times New Roman"/>
      <w:b/>
      <w:sz w:val="24"/>
      <w:szCs w:val="20"/>
      <w:lang w:eastAsia="ar-SA"/>
    </w:rPr>
  </w:style>
  <w:style w:type="character" w:customStyle="1" w:styleId="Ttulo7Char">
    <w:name w:val="Título 7 Char"/>
    <w:basedOn w:val="Fontepargpadro"/>
    <w:link w:val="Ttulo7"/>
    <w:rsid w:val="00AA75EB"/>
    <w:rPr>
      <w:rFonts w:ascii="Times New Roman" w:eastAsia="Times New Roman" w:hAnsi="Times New Roman" w:cs="Times New Roman"/>
      <w:b/>
      <w:sz w:val="24"/>
      <w:szCs w:val="20"/>
      <w:lang w:eastAsia="ar-SA"/>
    </w:rPr>
  </w:style>
  <w:style w:type="character" w:customStyle="1" w:styleId="Ttulo8Char">
    <w:name w:val="Título 8 Char"/>
    <w:basedOn w:val="Fontepargpadro"/>
    <w:link w:val="Ttulo8"/>
    <w:rsid w:val="00AA75EB"/>
    <w:rPr>
      <w:rFonts w:ascii="Times New Roman" w:eastAsia="Times New Roman" w:hAnsi="Times New Roman" w:cs="Times New Roman"/>
      <w:b/>
      <w:spacing w:val="74"/>
      <w:sz w:val="28"/>
      <w:szCs w:val="20"/>
      <w:lang w:eastAsia="ar-SA"/>
    </w:rPr>
  </w:style>
  <w:style w:type="character" w:customStyle="1" w:styleId="Ttulo9Char">
    <w:name w:val="Título 9 Char"/>
    <w:basedOn w:val="Fontepargpadro"/>
    <w:link w:val="Ttulo9"/>
    <w:rsid w:val="00AA75EB"/>
    <w:rPr>
      <w:rFonts w:ascii="Times New Roman" w:eastAsia="Times New Roman" w:hAnsi="Times New Roman" w:cs="Times New Roman"/>
      <w:b/>
      <w:sz w:val="16"/>
      <w:szCs w:val="20"/>
      <w:lang w:eastAsia="ar-SA"/>
    </w:rPr>
  </w:style>
  <w:style w:type="character" w:customStyle="1" w:styleId="WW8Num4z0">
    <w:name w:val="WW8Num4z0"/>
    <w:rsid w:val="00AA75EB"/>
    <w:rPr>
      <w:b w:val="0"/>
      <w:i w:val="0"/>
    </w:rPr>
  </w:style>
  <w:style w:type="character" w:customStyle="1" w:styleId="WW8Num10z0">
    <w:name w:val="WW8Num10z0"/>
    <w:rsid w:val="00AA75EB"/>
    <w:rPr>
      <w:rFonts w:ascii="Symbol" w:hAnsi="Symbol"/>
    </w:rPr>
  </w:style>
  <w:style w:type="character" w:customStyle="1" w:styleId="WW8Num17z0">
    <w:name w:val="WW8Num17z0"/>
    <w:rsid w:val="00AA75EB"/>
    <w:rPr>
      <w:rFonts w:ascii="Symbol" w:hAnsi="Symbol"/>
    </w:rPr>
  </w:style>
  <w:style w:type="character" w:customStyle="1" w:styleId="WW8Num17z1">
    <w:name w:val="WW8Num17z1"/>
    <w:rsid w:val="00AA75EB"/>
    <w:rPr>
      <w:rFonts w:ascii="Times New Roman" w:hAnsi="Times New Roman" w:cs="Times New Roman"/>
    </w:rPr>
  </w:style>
  <w:style w:type="character" w:customStyle="1" w:styleId="WW8Num17z2">
    <w:name w:val="WW8Num17z2"/>
    <w:rsid w:val="00AA75EB"/>
    <w:rPr>
      <w:rFonts w:ascii="Wingdings" w:hAnsi="Wingdings"/>
    </w:rPr>
  </w:style>
  <w:style w:type="character" w:customStyle="1" w:styleId="WW8Num17z4">
    <w:name w:val="WW8Num17z4"/>
    <w:rsid w:val="00AA75EB"/>
    <w:rPr>
      <w:rFonts w:ascii="Courier New" w:hAnsi="Courier New"/>
    </w:rPr>
  </w:style>
  <w:style w:type="character" w:customStyle="1" w:styleId="WW8Num18z0">
    <w:name w:val="WW8Num18z0"/>
    <w:rsid w:val="00AA75EB"/>
    <w:rPr>
      <w:rFonts w:ascii="Symbol" w:hAnsi="Symbol"/>
    </w:rPr>
  </w:style>
  <w:style w:type="character" w:customStyle="1" w:styleId="WW8Num23z0">
    <w:name w:val="WW8Num23z0"/>
    <w:rsid w:val="00AA75EB"/>
    <w:rPr>
      <w:rFonts w:ascii="Symbol" w:hAnsi="Symbol"/>
    </w:rPr>
  </w:style>
  <w:style w:type="character" w:customStyle="1" w:styleId="WW8Num23z2">
    <w:name w:val="WW8Num23z2"/>
    <w:rsid w:val="00AA75EB"/>
    <w:rPr>
      <w:rFonts w:ascii="Wingdings" w:hAnsi="Wingdings"/>
    </w:rPr>
  </w:style>
  <w:style w:type="character" w:customStyle="1" w:styleId="WW8Num23z4">
    <w:name w:val="WW8Num23z4"/>
    <w:rsid w:val="00AA75EB"/>
    <w:rPr>
      <w:rFonts w:ascii="Courier New" w:hAnsi="Courier New"/>
    </w:rPr>
  </w:style>
  <w:style w:type="character" w:customStyle="1" w:styleId="WW8Num24z0">
    <w:name w:val="WW8Num24z0"/>
    <w:rsid w:val="00AA75EB"/>
    <w:rPr>
      <w:rFonts w:ascii="Symbol" w:hAnsi="Symbol"/>
    </w:rPr>
  </w:style>
  <w:style w:type="character" w:customStyle="1" w:styleId="WW-Fontepargpadro">
    <w:name w:val="WW-Fonte parág. padrão"/>
    <w:rsid w:val="00AA75EB"/>
  </w:style>
  <w:style w:type="character" w:customStyle="1" w:styleId="WW8Num14z0">
    <w:name w:val="WW8Num14z0"/>
    <w:rsid w:val="00AA75EB"/>
    <w:rPr>
      <w:rFonts w:ascii="Symbol" w:hAnsi="Symbol"/>
    </w:rPr>
  </w:style>
  <w:style w:type="character" w:customStyle="1" w:styleId="WW8Num14z1">
    <w:name w:val="WW8Num14z1"/>
    <w:rsid w:val="00AA75EB"/>
    <w:rPr>
      <w:rFonts w:ascii="Courier New" w:hAnsi="Courier New" w:cs="Courier New"/>
    </w:rPr>
  </w:style>
  <w:style w:type="character" w:customStyle="1" w:styleId="WW8Num14z2">
    <w:name w:val="WW8Num14z2"/>
    <w:rsid w:val="00AA75EB"/>
    <w:rPr>
      <w:rFonts w:ascii="Wingdings" w:hAnsi="Wingdings"/>
    </w:rPr>
  </w:style>
  <w:style w:type="character" w:customStyle="1" w:styleId="WW8Num21z0">
    <w:name w:val="WW8Num21z0"/>
    <w:rsid w:val="00AA75EB"/>
    <w:rPr>
      <w:rFonts w:ascii="Symbol" w:hAnsi="Symbol"/>
    </w:rPr>
  </w:style>
  <w:style w:type="character" w:customStyle="1" w:styleId="WW8Num22z0">
    <w:name w:val="WW8Num22z0"/>
    <w:rsid w:val="00AA75EB"/>
    <w:rPr>
      <w:b w:val="0"/>
      <w:i w:val="0"/>
    </w:rPr>
  </w:style>
  <w:style w:type="character" w:customStyle="1" w:styleId="WW8Num25z0">
    <w:name w:val="WW8Num25z0"/>
    <w:rsid w:val="00AA75EB"/>
    <w:rPr>
      <w:rFonts w:ascii="Symbol" w:hAnsi="Symbol"/>
    </w:rPr>
  </w:style>
  <w:style w:type="character" w:customStyle="1" w:styleId="WW8Num27z0">
    <w:name w:val="WW8Num27z0"/>
    <w:rsid w:val="00AA75EB"/>
    <w:rPr>
      <w:rFonts w:ascii="Symbol" w:hAnsi="Symbol"/>
    </w:rPr>
  </w:style>
  <w:style w:type="character" w:customStyle="1" w:styleId="WW8Num28z0">
    <w:name w:val="WW8Num28z0"/>
    <w:rsid w:val="00AA75EB"/>
    <w:rPr>
      <w:rFonts w:ascii="Symbol" w:hAnsi="Symbol"/>
    </w:rPr>
  </w:style>
  <w:style w:type="character" w:customStyle="1" w:styleId="WW8Num28z1">
    <w:name w:val="WW8Num28z1"/>
    <w:rsid w:val="00AA75EB"/>
    <w:rPr>
      <w:rFonts w:ascii="Courier New" w:hAnsi="Courier New"/>
    </w:rPr>
  </w:style>
  <w:style w:type="character" w:customStyle="1" w:styleId="WW8Num28z2">
    <w:name w:val="WW8Num28z2"/>
    <w:rsid w:val="00AA75EB"/>
    <w:rPr>
      <w:rFonts w:ascii="Wingdings" w:hAnsi="Wingdings"/>
    </w:rPr>
  </w:style>
  <w:style w:type="character" w:customStyle="1" w:styleId="WW8Num29z0">
    <w:name w:val="WW8Num29z0"/>
    <w:rsid w:val="00AA75EB"/>
    <w:rPr>
      <w:rFonts w:ascii="Symbol" w:hAnsi="Symbol"/>
    </w:rPr>
  </w:style>
  <w:style w:type="character" w:customStyle="1" w:styleId="WW8Num35z0">
    <w:name w:val="WW8Num35z0"/>
    <w:rsid w:val="00AA75EB"/>
    <w:rPr>
      <w:rFonts w:ascii="Symbol" w:hAnsi="Symbol"/>
      <w:color w:val="auto"/>
    </w:rPr>
  </w:style>
  <w:style w:type="character" w:customStyle="1" w:styleId="WW8Num35z1">
    <w:name w:val="WW8Num35z1"/>
    <w:rsid w:val="00AA75EB"/>
    <w:rPr>
      <w:rFonts w:ascii="Courier New" w:hAnsi="Courier New"/>
    </w:rPr>
  </w:style>
  <w:style w:type="character" w:customStyle="1" w:styleId="WW8Num35z2">
    <w:name w:val="WW8Num35z2"/>
    <w:rsid w:val="00AA75EB"/>
    <w:rPr>
      <w:rFonts w:ascii="Wingdings" w:hAnsi="Wingdings"/>
    </w:rPr>
  </w:style>
  <w:style w:type="character" w:customStyle="1" w:styleId="WW8Num35z3">
    <w:name w:val="WW8Num35z3"/>
    <w:rsid w:val="00AA75EB"/>
    <w:rPr>
      <w:rFonts w:ascii="Symbol" w:hAnsi="Symbol"/>
    </w:rPr>
  </w:style>
  <w:style w:type="character" w:customStyle="1" w:styleId="WW8Num38z0">
    <w:name w:val="WW8Num38z0"/>
    <w:rsid w:val="00AA75EB"/>
    <w:rPr>
      <w:rFonts w:ascii="Symbol" w:hAnsi="Symbol"/>
    </w:rPr>
  </w:style>
  <w:style w:type="character" w:customStyle="1" w:styleId="WW8Num38z2">
    <w:name w:val="WW8Num38z2"/>
    <w:rsid w:val="00AA75EB"/>
    <w:rPr>
      <w:rFonts w:ascii="Wingdings" w:hAnsi="Wingdings"/>
    </w:rPr>
  </w:style>
  <w:style w:type="character" w:customStyle="1" w:styleId="WW8Num38z4">
    <w:name w:val="WW8Num38z4"/>
    <w:rsid w:val="00AA75EB"/>
    <w:rPr>
      <w:rFonts w:ascii="Courier New" w:hAnsi="Courier New" w:cs="Lucida Sans Unicode"/>
    </w:rPr>
  </w:style>
  <w:style w:type="character" w:customStyle="1" w:styleId="WW8Num40z0">
    <w:name w:val="WW8Num40z0"/>
    <w:rsid w:val="00AA75EB"/>
    <w:rPr>
      <w:rFonts w:ascii="Symbol" w:hAnsi="Symbol"/>
    </w:rPr>
  </w:style>
  <w:style w:type="character" w:customStyle="1" w:styleId="WW8Num41z0">
    <w:name w:val="WW8Num41z0"/>
    <w:rsid w:val="00AA75EB"/>
    <w:rPr>
      <w:rFonts w:ascii="Symbol" w:hAnsi="Symbol"/>
    </w:rPr>
  </w:style>
  <w:style w:type="character" w:customStyle="1" w:styleId="WW8Num44z0">
    <w:name w:val="WW8Num44z0"/>
    <w:rsid w:val="00AA75EB"/>
    <w:rPr>
      <w:rFonts w:ascii="Symbol" w:hAnsi="Symbol"/>
      <w:color w:val="auto"/>
    </w:rPr>
  </w:style>
  <w:style w:type="character" w:customStyle="1" w:styleId="WW8Num44z1">
    <w:name w:val="WW8Num44z1"/>
    <w:rsid w:val="00AA75EB"/>
    <w:rPr>
      <w:rFonts w:ascii="Courier New" w:hAnsi="Courier New"/>
    </w:rPr>
  </w:style>
  <w:style w:type="character" w:customStyle="1" w:styleId="WW8Num44z2">
    <w:name w:val="WW8Num44z2"/>
    <w:rsid w:val="00AA75EB"/>
    <w:rPr>
      <w:rFonts w:ascii="Wingdings" w:hAnsi="Wingdings"/>
    </w:rPr>
  </w:style>
  <w:style w:type="character" w:customStyle="1" w:styleId="WW8Num44z3">
    <w:name w:val="WW8Num44z3"/>
    <w:rsid w:val="00AA75EB"/>
    <w:rPr>
      <w:rFonts w:ascii="Symbol" w:hAnsi="Symbol"/>
    </w:rPr>
  </w:style>
  <w:style w:type="character" w:customStyle="1" w:styleId="WW8Num46z0">
    <w:name w:val="WW8Num46z0"/>
    <w:rsid w:val="00AA75EB"/>
    <w:rPr>
      <w:rFonts w:ascii="Wingdings" w:hAnsi="Wingdings"/>
    </w:rPr>
  </w:style>
  <w:style w:type="character" w:customStyle="1" w:styleId="WW8Num46z1">
    <w:name w:val="WW8Num46z1"/>
    <w:rsid w:val="00AA75EB"/>
    <w:rPr>
      <w:rFonts w:ascii="Courier New" w:hAnsi="Courier New"/>
    </w:rPr>
  </w:style>
  <w:style w:type="character" w:customStyle="1" w:styleId="WW8Num46z3">
    <w:name w:val="WW8Num46z3"/>
    <w:rsid w:val="00AA75EB"/>
    <w:rPr>
      <w:rFonts w:ascii="Symbol" w:hAnsi="Symbol"/>
    </w:rPr>
  </w:style>
  <w:style w:type="character" w:customStyle="1" w:styleId="WW8Num48z0">
    <w:name w:val="WW8Num48z0"/>
    <w:rsid w:val="00AA75EB"/>
    <w:rPr>
      <w:rFonts w:ascii="Symbol" w:hAnsi="Symbol"/>
    </w:rPr>
  </w:style>
  <w:style w:type="character" w:customStyle="1" w:styleId="WW8Num49z0">
    <w:name w:val="WW8Num49z0"/>
    <w:rsid w:val="00AA75EB"/>
    <w:rPr>
      <w:rFonts w:ascii="Symbol" w:hAnsi="Symbol"/>
    </w:rPr>
  </w:style>
  <w:style w:type="character" w:customStyle="1" w:styleId="WW8Num51z0">
    <w:name w:val="WW8Num51z0"/>
    <w:rsid w:val="00AA75EB"/>
    <w:rPr>
      <w:rFonts w:ascii="Symbol" w:hAnsi="Symbol"/>
    </w:rPr>
  </w:style>
  <w:style w:type="character" w:customStyle="1" w:styleId="WW8Num52z0">
    <w:name w:val="WW8Num52z0"/>
    <w:rsid w:val="00AA75EB"/>
    <w:rPr>
      <w:rFonts w:ascii="Symbol" w:hAnsi="Symbol"/>
    </w:rPr>
  </w:style>
  <w:style w:type="character" w:customStyle="1" w:styleId="WW8Num53z0">
    <w:name w:val="WW8Num53z0"/>
    <w:rsid w:val="00AA75EB"/>
    <w:rPr>
      <w:rFonts w:ascii="Symbol" w:hAnsi="Symbol"/>
      <w:color w:val="auto"/>
    </w:rPr>
  </w:style>
  <w:style w:type="character" w:customStyle="1" w:styleId="WW8Num53z1">
    <w:name w:val="WW8Num53z1"/>
    <w:rsid w:val="00AA75EB"/>
    <w:rPr>
      <w:rFonts w:ascii="Courier New" w:hAnsi="Courier New"/>
    </w:rPr>
  </w:style>
  <w:style w:type="character" w:customStyle="1" w:styleId="WW8Num53z2">
    <w:name w:val="WW8Num53z2"/>
    <w:rsid w:val="00AA75EB"/>
    <w:rPr>
      <w:rFonts w:ascii="Wingdings" w:hAnsi="Wingdings"/>
    </w:rPr>
  </w:style>
  <w:style w:type="character" w:customStyle="1" w:styleId="WW8Num53z3">
    <w:name w:val="WW8Num53z3"/>
    <w:rsid w:val="00AA75EB"/>
    <w:rPr>
      <w:rFonts w:ascii="Symbol" w:hAnsi="Symbol"/>
    </w:rPr>
  </w:style>
  <w:style w:type="character" w:customStyle="1" w:styleId="WW8Num56z0">
    <w:name w:val="WW8Num56z0"/>
    <w:rsid w:val="00AA75EB"/>
    <w:rPr>
      <w:rFonts w:ascii="Symbol" w:hAnsi="Symbol"/>
    </w:rPr>
  </w:style>
  <w:style w:type="character" w:customStyle="1" w:styleId="WW8Num57z0">
    <w:name w:val="WW8Num57z0"/>
    <w:rsid w:val="00AA75EB"/>
    <w:rPr>
      <w:rFonts w:ascii="Symbol" w:hAnsi="Symbol"/>
    </w:rPr>
  </w:style>
  <w:style w:type="character" w:customStyle="1" w:styleId="WW8Num59z0">
    <w:name w:val="WW8Num59z0"/>
    <w:rsid w:val="00AA75EB"/>
    <w:rPr>
      <w:rFonts w:ascii="Symbol" w:hAnsi="Symbol"/>
      <w:color w:val="auto"/>
    </w:rPr>
  </w:style>
  <w:style w:type="character" w:customStyle="1" w:styleId="WW8Num59z1">
    <w:name w:val="WW8Num59z1"/>
    <w:rsid w:val="00AA75EB"/>
    <w:rPr>
      <w:rFonts w:ascii="Courier New" w:hAnsi="Courier New"/>
    </w:rPr>
  </w:style>
  <w:style w:type="character" w:customStyle="1" w:styleId="WW8Num59z2">
    <w:name w:val="WW8Num59z2"/>
    <w:rsid w:val="00AA75EB"/>
    <w:rPr>
      <w:rFonts w:ascii="Wingdings" w:hAnsi="Wingdings"/>
    </w:rPr>
  </w:style>
  <w:style w:type="character" w:customStyle="1" w:styleId="WW8Num59z3">
    <w:name w:val="WW8Num59z3"/>
    <w:rsid w:val="00AA75EB"/>
    <w:rPr>
      <w:rFonts w:ascii="Symbol" w:hAnsi="Symbol"/>
    </w:rPr>
  </w:style>
  <w:style w:type="character" w:customStyle="1" w:styleId="WW8Num61z0">
    <w:name w:val="WW8Num61z0"/>
    <w:rsid w:val="00AA75EB"/>
    <w:rPr>
      <w:rFonts w:ascii="Symbol" w:hAnsi="Symbol"/>
    </w:rPr>
  </w:style>
  <w:style w:type="character" w:customStyle="1" w:styleId="WW8Num62z0">
    <w:name w:val="WW8Num62z0"/>
    <w:rsid w:val="00AA75EB"/>
    <w:rPr>
      <w:rFonts w:ascii="Symbol" w:hAnsi="Symbol"/>
    </w:rPr>
  </w:style>
  <w:style w:type="character" w:customStyle="1" w:styleId="WW8Num62z1">
    <w:name w:val="WW8Num62z1"/>
    <w:rsid w:val="00AA75EB"/>
    <w:rPr>
      <w:rFonts w:ascii="Courier New" w:hAnsi="Courier New"/>
    </w:rPr>
  </w:style>
  <w:style w:type="character" w:customStyle="1" w:styleId="WW8Num62z2">
    <w:name w:val="WW8Num62z2"/>
    <w:rsid w:val="00AA75EB"/>
    <w:rPr>
      <w:rFonts w:ascii="Wingdings" w:hAnsi="Wingdings"/>
    </w:rPr>
  </w:style>
  <w:style w:type="character" w:customStyle="1" w:styleId="WW8Num63z0">
    <w:name w:val="WW8Num63z0"/>
    <w:rsid w:val="00AA75EB"/>
    <w:rPr>
      <w:rFonts w:ascii="Symbol" w:hAnsi="Symbol"/>
    </w:rPr>
  </w:style>
  <w:style w:type="character" w:customStyle="1" w:styleId="WW8Num63z1">
    <w:name w:val="WW8Num63z1"/>
    <w:rsid w:val="00AA75EB"/>
    <w:rPr>
      <w:rFonts w:ascii="Courier New" w:hAnsi="Courier New"/>
    </w:rPr>
  </w:style>
  <w:style w:type="character" w:customStyle="1" w:styleId="WW8Num63z2">
    <w:name w:val="WW8Num63z2"/>
    <w:rsid w:val="00AA75EB"/>
    <w:rPr>
      <w:rFonts w:ascii="Wingdings" w:hAnsi="Wingdings"/>
    </w:rPr>
  </w:style>
  <w:style w:type="character" w:customStyle="1" w:styleId="WW8Num65z0">
    <w:name w:val="WW8Num65z0"/>
    <w:rsid w:val="00AA75EB"/>
    <w:rPr>
      <w:rFonts w:ascii="Symbol" w:hAnsi="Symbol"/>
      <w:color w:val="auto"/>
    </w:rPr>
  </w:style>
  <w:style w:type="character" w:customStyle="1" w:styleId="WW8Num65z1">
    <w:name w:val="WW8Num65z1"/>
    <w:rsid w:val="00AA75EB"/>
    <w:rPr>
      <w:rFonts w:ascii="Courier New" w:hAnsi="Courier New"/>
    </w:rPr>
  </w:style>
  <w:style w:type="character" w:customStyle="1" w:styleId="WW8Num65z2">
    <w:name w:val="WW8Num65z2"/>
    <w:rsid w:val="00AA75EB"/>
    <w:rPr>
      <w:rFonts w:ascii="Wingdings" w:hAnsi="Wingdings"/>
    </w:rPr>
  </w:style>
  <w:style w:type="character" w:customStyle="1" w:styleId="WW8Num65z3">
    <w:name w:val="WW8Num65z3"/>
    <w:rsid w:val="00AA75EB"/>
    <w:rPr>
      <w:rFonts w:ascii="Symbol" w:hAnsi="Symbol"/>
    </w:rPr>
  </w:style>
  <w:style w:type="character" w:customStyle="1" w:styleId="WW8Num68z0">
    <w:name w:val="WW8Num68z0"/>
    <w:rsid w:val="00AA75EB"/>
    <w:rPr>
      <w:rFonts w:ascii="Symbol" w:hAnsi="Symbol"/>
    </w:rPr>
  </w:style>
  <w:style w:type="character" w:customStyle="1" w:styleId="WW8Num70z0">
    <w:name w:val="WW8Num70z0"/>
    <w:rsid w:val="00AA75EB"/>
    <w:rPr>
      <w:rFonts w:ascii="Symbol" w:hAnsi="Symbol"/>
    </w:rPr>
  </w:style>
  <w:style w:type="character" w:customStyle="1" w:styleId="WW8Num70z1">
    <w:name w:val="WW8Num70z1"/>
    <w:rsid w:val="00AA75EB"/>
    <w:rPr>
      <w:rFonts w:ascii="Courier New" w:hAnsi="Courier New"/>
    </w:rPr>
  </w:style>
  <w:style w:type="character" w:customStyle="1" w:styleId="WW8Num70z2">
    <w:name w:val="WW8Num70z2"/>
    <w:rsid w:val="00AA75EB"/>
    <w:rPr>
      <w:rFonts w:ascii="Wingdings" w:hAnsi="Wingdings"/>
    </w:rPr>
  </w:style>
  <w:style w:type="character" w:customStyle="1" w:styleId="WW8Num72z0">
    <w:name w:val="WW8Num72z0"/>
    <w:rsid w:val="00AA75EB"/>
    <w:rPr>
      <w:rFonts w:ascii="Symbol" w:hAnsi="Symbol"/>
    </w:rPr>
  </w:style>
  <w:style w:type="character" w:customStyle="1" w:styleId="WW8Num72z1">
    <w:name w:val="WW8Num72z1"/>
    <w:rsid w:val="00AA75EB"/>
    <w:rPr>
      <w:rFonts w:ascii="Courier New" w:hAnsi="Courier New"/>
    </w:rPr>
  </w:style>
  <w:style w:type="character" w:customStyle="1" w:styleId="WW8Num72z2">
    <w:name w:val="WW8Num72z2"/>
    <w:rsid w:val="00AA75EB"/>
    <w:rPr>
      <w:rFonts w:ascii="Wingdings" w:hAnsi="Wingdings"/>
    </w:rPr>
  </w:style>
  <w:style w:type="character" w:customStyle="1" w:styleId="WW8Num74z1">
    <w:name w:val="WW8Num74z1"/>
    <w:rsid w:val="00AA75EB"/>
    <w:rPr>
      <w:rFonts w:ascii="Times New Roman" w:hAnsi="Times New Roman"/>
      <w:b w:val="0"/>
      <w:i w:val="0"/>
      <w:sz w:val="26"/>
    </w:rPr>
  </w:style>
  <w:style w:type="character" w:customStyle="1" w:styleId="WW8Num76z0">
    <w:name w:val="WW8Num76z0"/>
    <w:rsid w:val="00AA75EB"/>
    <w:rPr>
      <w:rFonts w:ascii="Symbol" w:hAnsi="Symbol"/>
    </w:rPr>
  </w:style>
  <w:style w:type="character" w:customStyle="1" w:styleId="WW8Num77z0">
    <w:name w:val="WW8Num77z0"/>
    <w:rsid w:val="00AA75EB"/>
    <w:rPr>
      <w:rFonts w:ascii="Symbol" w:hAnsi="Symbol"/>
    </w:rPr>
  </w:style>
  <w:style w:type="character" w:customStyle="1" w:styleId="WW8Num82z0">
    <w:name w:val="WW8Num82z0"/>
    <w:rsid w:val="00AA75EB"/>
    <w:rPr>
      <w:rFonts w:ascii="Symbol" w:hAnsi="Symbol"/>
    </w:rPr>
  </w:style>
  <w:style w:type="character" w:customStyle="1" w:styleId="WW8Num83z0">
    <w:name w:val="WW8Num83z0"/>
    <w:rsid w:val="00AA75EB"/>
    <w:rPr>
      <w:rFonts w:ascii="Symbol" w:hAnsi="Symbol"/>
    </w:rPr>
  </w:style>
  <w:style w:type="character" w:customStyle="1" w:styleId="WW8Num83z1">
    <w:name w:val="WW8Num83z1"/>
    <w:rsid w:val="00AA75EB"/>
    <w:rPr>
      <w:rFonts w:ascii="Courier New" w:hAnsi="Courier New"/>
    </w:rPr>
  </w:style>
  <w:style w:type="character" w:customStyle="1" w:styleId="WW8Num83z2">
    <w:name w:val="WW8Num83z2"/>
    <w:rsid w:val="00AA75EB"/>
    <w:rPr>
      <w:rFonts w:ascii="Wingdings" w:hAnsi="Wingdings"/>
    </w:rPr>
  </w:style>
  <w:style w:type="character" w:customStyle="1" w:styleId="WW8Num86z0">
    <w:name w:val="WW8Num86z0"/>
    <w:rsid w:val="00AA75EB"/>
    <w:rPr>
      <w:rFonts w:ascii="Symbol" w:hAnsi="Symbol"/>
    </w:rPr>
  </w:style>
  <w:style w:type="character" w:customStyle="1" w:styleId="WW8Num86z1">
    <w:name w:val="WW8Num86z1"/>
    <w:rsid w:val="00AA75EB"/>
    <w:rPr>
      <w:rFonts w:ascii="Courier New" w:hAnsi="Courier New" w:cs="StarSymbol"/>
    </w:rPr>
  </w:style>
  <w:style w:type="character" w:customStyle="1" w:styleId="WW8Num86z2">
    <w:name w:val="WW8Num86z2"/>
    <w:rsid w:val="00AA75EB"/>
    <w:rPr>
      <w:rFonts w:ascii="Wingdings" w:hAnsi="Wingdings"/>
    </w:rPr>
  </w:style>
  <w:style w:type="character" w:customStyle="1" w:styleId="WW8Num87z1">
    <w:name w:val="WW8Num87z1"/>
    <w:rsid w:val="00AA75EB"/>
    <w:rPr>
      <w:rFonts w:ascii="Courier New" w:hAnsi="Courier New"/>
    </w:rPr>
  </w:style>
  <w:style w:type="character" w:customStyle="1" w:styleId="WW8Num87z2">
    <w:name w:val="WW8Num87z2"/>
    <w:rsid w:val="00AA75EB"/>
    <w:rPr>
      <w:rFonts w:ascii="Wingdings" w:hAnsi="Wingdings"/>
    </w:rPr>
  </w:style>
  <w:style w:type="character" w:customStyle="1" w:styleId="WW8Num87z3">
    <w:name w:val="WW8Num87z3"/>
    <w:rsid w:val="00AA75EB"/>
    <w:rPr>
      <w:rFonts w:ascii="Symbol" w:hAnsi="Symbol"/>
    </w:rPr>
  </w:style>
  <w:style w:type="character" w:customStyle="1" w:styleId="WW8Num88z0">
    <w:name w:val="WW8Num88z0"/>
    <w:rsid w:val="00AA75EB"/>
    <w:rPr>
      <w:rFonts w:ascii="Symbol" w:hAnsi="Symbol"/>
    </w:rPr>
  </w:style>
  <w:style w:type="character" w:customStyle="1" w:styleId="WW8Num88z1">
    <w:name w:val="WW8Num88z1"/>
    <w:rsid w:val="00AA75EB"/>
    <w:rPr>
      <w:rFonts w:ascii="Courier New" w:hAnsi="Courier New"/>
    </w:rPr>
  </w:style>
  <w:style w:type="character" w:customStyle="1" w:styleId="WW8Num88z2">
    <w:name w:val="WW8Num88z2"/>
    <w:rsid w:val="00AA75EB"/>
    <w:rPr>
      <w:rFonts w:ascii="Wingdings" w:hAnsi="Wingdings"/>
    </w:rPr>
  </w:style>
  <w:style w:type="character" w:customStyle="1" w:styleId="WW8Num89z1">
    <w:name w:val="WW8Num89z1"/>
    <w:rsid w:val="00AA75EB"/>
    <w:rPr>
      <w:b w:val="0"/>
      <w:i w:val="0"/>
    </w:rPr>
  </w:style>
  <w:style w:type="character" w:customStyle="1" w:styleId="WW8Num91z0">
    <w:name w:val="WW8Num91z0"/>
    <w:rsid w:val="00AA75EB"/>
    <w:rPr>
      <w:rFonts w:ascii="Symbol" w:hAnsi="Symbol"/>
    </w:rPr>
  </w:style>
  <w:style w:type="character" w:customStyle="1" w:styleId="WW8Num92z0">
    <w:name w:val="WW8Num92z0"/>
    <w:rsid w:val="00AA75EB"/>
    <w:rPr>
      <w:rFonts w:ascii="Symbol" w:hAnsi="Symbol"/>
    </w:rPr>
  </w:style>
  <w:style w:type="character" w:customStyle="1" w:styleId="WW8Num92z1">
    <w:name w:val="WW8Num92z1"/>
    <w:rsid w:val="00AA75EB"/>
    <w:rPr>
      <w:rFonts w:ascii="Courier New" w:hAnsi="Courier New"/>
    </w:rPr>
  </w:style>
  <w:style w:type="character" w:customStyle="1" w:styleId="WW8Num92z2">
    <w:name w:val="WW8Num92z2"/>
    <w:rsid w:val="00AA75EB"/>
    <w:rPr>
      <w:rFonts w:ascii="Times New Roman" w:eastAsia="Times New Roman" w:hAnsi="Times New Roman" w:cs="Times New Roman"/>
    </w:rPr>
  </w:style>
  <w:style w:type="character" w:customStyle="1" w:styleId="WW8Num92z5">
    <w:name w:val="WW8Num92z5"/>
    <w:rsid w:val="00AA75EB"/>
    <w:rPr>
      <w:rFonts w:ascii="Wingdings" w:hAnsi="Wingdings"/>
    </w:rPr>
  </w:style>
  <w:style w:type="character" w:customStyle="1" w:styleId="WW8Num93z0">
    <w:name w:val="WW8Num93z0"/>
    <w:rsid w:val="00AA75EB"/>
    <w:rPr>
      <w:rFonts w:ascii="Symbol" w:hAnsi="Symbol"/>
    </w:rPr>
  </w:style>
  <w:style w:type="character" w:customStyle="1" w:styleId="WW8Num93z1">
    <w:name w:val="WW8Num93z1"/>
    <w:rsid w:val="00AA75EB"/>
    <w:rPr>
      <w:rFonts w:ascii="Courier New" w:hAnsi="Courier New"/>
    </w:rPr>
  </w:style>
  <w:style w:type="character" w:customStyle="1" w:styleId="WW8Num93z2">
    <w:name w:val="WW8Num93z2"/>
    <w:rsid w:val="00AA75EB"/>
    <w:rPr>
      <w:rFonts w:ascii="Wingdings" w:hAnsi="Wingdings"/>
    </w:rPr>
  </w:style>
  <w:style w:type="character" w:customStyle="1" w:styleId="WW8Num99z0">
    <w:name w:val="WW8Num99z0"/>
    <w:rsid w:val="00AA75EB"/>
    <w:rPr>
      <w:rFonts w:ascii="Symbol" w:hAnsi="Symbol"/>
    </w:rPr>
  </w:style>
  <w:style w:type="character" w:customStyle="1" w:styleId="WW8Num99z1">
    <w:name w:val="WW8Num99z1"/>
    <w:rsid w:val="00AA75EB"/>
    <w:rPr>
      <w:rFonts w:ascii="Courier New" w:hAnsi="Courier New"/>
    </w:rPr>
  </w:style>
  <w:style w:type="character" w:customStyle="1" w:styleId="WW8Num99z2">
    <w:name w:val="WW8Num99z2"/>
    <w:rsid w:val="00AA75EB"/>
    <w:rPr>
      <w:rFonts w:ascii="Wingdings" w:hAnsi="Wingdings"/>
    </w:rPr>
  </w:style>
  <w:style w:type="character" w:customStyle="1" w:styleId="WW8Num100z0">
    <w:name w:val="WW8Num100z0"/>
    <w:rsid w:val="00AA75EB"/>
    <w:rPr>
      <w:rFonts w:ascii="Symbol" w:hAnsi="Symbol"/>
    </w:rPr>
  </w:style>
  <w:style w:type="character" w:customStyle="1" w:styleId="WW8Num101z0">
    <w:name w:val="WW8Num101z0"/>
    <w:rsid w:val="00AA75EB"/>
    <w:rPr>
      <w:rFonts w:ascii="Symbol" w:hAnsi="Symbol"/>
    </w:rPr>
  </w:style>
  <w:style w:type="character" w:customStyle="1" w:styleId="WW8Num101z1">
    <w:name w:val="WW8Num101z1"/>
    <w:rsid w:val="00AA75EB"/>
    <w:rPr>
      <w:rFonts w:ascii="Times New Roman" w:eastAsia="Times New Roman" w:hAnsi="Times New Roman" w:cs="Times New Roman"/>
    </w:rPr>
  </w:style>
  <w:style w:type="character" w:customStyle="1" w:styleId="WW8Num101z2">
    <w:name w:val="WW8Num101z2"/>
    <w:rsid w:val="00AA75EB"/>
    <w:rPr>
      <w:rFonts w:ascii="Wingdings" w:hAnsi="Wingdings"/>
    </w:rPr>
  </w:style>
  <w:style w:type="character" w:customStyle="1" w:styleId="WW8Num101z4">
    <w:name w:val="WW8Num101z4"/>
    <w:rsid w:val="00AA75EB"/>
    <w:rPr>
      <w:rFonts w:ascii="Courier New" w:hAnsi="Courier New"/>
    </w:rPr>
  </w:style>
  <w:style w:type="character" w:customStyle="1" w:styleId="WW8Num102z0">
    <w:name w:val="WW8Num102z0"/>
    <w:rsid w:val="00AA75EB"/>
    <w:rPr>
      <w:rFonts w:ascii="Symbol" w:hAnsi="Symbol"/>
    </w:rPr>
  </w:style>
  <w:style w:type="character" w:customStyle="1" w:styleId="WW8Num103z0">
    <w:name w:val="WW8Num103z0"/>
    <w:rsid w:val="00AA75EB"/>
    <w:rPr>
      <w:rFonts w:ascii="Symbol" w:hAnsi="Symbol"/>
    </w:rPr>
  </w:style>
  <w:style w:type="character" w:customStyle="1" w:styleId="WW8Num103z1">
    <w:name w:val="WW8Num103z1"/>
    <w:rsid w:val="00AA75EB"/>
    <w:rPr>
      <w:rFonts w:ascii="Courier New" w:hAnsi="Courier New"/>
    </w:rPr>
  </w:style>
  <w:style w:type="character" w:customStyle="1" w:styleId="WW8Num103z2">
    <w:name w:val="WW8Num103z2"/>
    <w:rsid w:val="00AA75EB"/>
    <w:rPr>
      <w:rFonts w:ascii="Wingdings" w:hAnsi="Wingdings"/>
    </w:rPr>
  </w:style>
  <w:style w:type="character" w:customStyle="1" w:styleId="WW8Num104z0">
    <w:name w:val="WW8Num104z0"/>
    <w:rsid w:val="00AA75EB"/>
    <w:rPr>
      <w:rFonts w:ascii="Symbol" w:hAnsi="Symbol"/>
    </w:rPr>
  </w:style>
  <w:style w:type="character" w:customStyle="1" w:styleId="WW8Num104z1">
    <w:name w:val="WW8Num104z1"/>
    <w:rsid w:val="00AA75EB"/>
    <w:rPr>
      <w:rFonts w:ascii="Courier New" w:hAnsi="Courier New"/>
    </w:rPr>
  </w:style>
  <w:style w:type="character" w:customStyle="1" w:styleId="WW8Num104z2">
    <w:name w:val="WW8Num104z2"/>
    <w:rsid w:val="00AA75EB"/>
    <w:rPr>
      <w:rFonts w:ascii="Wingdings" w:hAnsi="Wingdings"/>
    </w:rPr>
  </w:style>
  <w:style w:type="character" w:customStyle="1" w:styleId="WW8Num105z0">
    <w:name w:val="WW8Num105z0"/>
    <w:rsid w:val="00AA75EB"/>
    <w:rPr>
      <w:rFonts w:ascii="Symbol" w:hAnsi="Symbol"/>
    </w:rPr>
  </w:style>
  <w:style w:type="character" w:customStyle="1" w:styleId="WW8Num106z0">
    <w:name w:val="WW8Num106z0"/>
    <w:rsid w:val="00AA75EB"/>
    <w:rPr>
      <w:rFonts w:ascii="Symbol" w:hAnsi="Symbol"/>
    </w:rPr>
  </w:style>
  <w:style w:type="character" w:customStyle="1" w:styleId="WW8Num106z1">
    <w:name w:val="WW8Num106z1"/>
    <w:rsid w:val="00AA75EB"/>
    <w:rPr>
      <w:rFonts w:ascii="Courier New" w:hAnsi="Courier New"/>
    </w:rPr>
  </w:style>
  <w:style w:type="character" w:customStyle="1" w:styleId="WW8Num106z2">
    <w:name w:val="WW8Num106z2"/>
    <w:rsid w:val="00AA75EB"/>
    <w:rPr>
      <w:rFonts w:ascii="Wingdings" w:hAnsi="Wingdings"/>
    </w:rPr>
  </w:style>
  <w:style w:type="character" w:customStyle="1" w:styleId="WW8Num109z0">
    <w:name w:val="WW8Num109z0"/>
    <w:rsid w:val="00AA75EB"/>
    <w:rPr>
      <w:rFonts w:ascii="Symbol" w:hAnsi="Symbol"/>
      <w:color w:val="auto"/>
    </w:rPr>
  </w:style>
  <w:style w:type="character" w:customStyle="1" w:styleId="WW8Num109z1">
    <w:name w:val="WW8Num109z1"/>
    <w:rsid w:val="00AA75EB"/>
    <w:rPr>
      <w:rFonts w:ascii="Courier New" w:hAnsi="Courier New"/>
    </w:rPr>
  </w:style>
  <w:style w:type="character" w:customStyle="1" w:styleId="WW8Num109z2">
    <w:name w:val="WW8Num109z2"/>
    <w:rsid w:val="00AA75EB"/>
    <w:rPr>
      <w:rFonts w:ascii="Wingdings" w:hAnsi="Wingdings"/>
    </w:rPr>
  </w:style>
  <w:style w:type="character" w:customStyle="1" w:styleId="WW8Num109z3">
    <w:name w:val="WW8Num109z3"/>
    <w:rsid w:val="00AA75EB"/>
    <w:rPr>
      <w:rFonts w:ascii="Symbol" w:hAnsi="Symbol"/>
    </w:rPr>
  </w:style>
  <w:style w:type="character" w:customStyle="1" w:styleId="WW8Num111z0">
    <w:name w:val="WW8Num111z0"/>
    <w:rsid w:val="00AA75EB"/>
    <w:rPr>
      <w:rFonts w:ascii="Symbol" w:hAnsi="Symbol"/>
    </w:rPr>
  </w:style>
  <w:style w:type="character" w:customStyle="1" w:styleId="WW8Num112z0">
    <w:name w:val="WW8Num112z0"/>
    <w:rsid w:val="00AA75EB"/>
    <w:rPr>
      <w:rFonts w:ascii="Symbol" w:hAnsi="Symbol"/>
    </w:rPr>
  </w:style>
  <w:style w:type="character" w:customStyle="1" w:styleId="WW8Num114z0">
    <w:name w:val="WW8Num114z0"/>
    <w:rsid w:val="00AA75EB"/>
    <w:rPr>
      <w:rFonts w:ascii="Symbol" w:hAnsi="Symbol"/>
    </w:rPr>
  </w:style>
  <w:style w:type="character" w:customStyle="1" w:styleId="WW8Num115z0">
    <w:name w:val="WW8Num115z0"/>
    <w:rsid w:val="00AA75EB"/>
    <w:rPr>
      <w:rFonts w:ascii="Symbol" w:hAnsi="Symbol"/>
    </w:rPr>
  </w:style>
  <w:style w:type="character" w:customStyle="1" w:styleId="WW8Num116z0">
    <w:name w:val="WW8Num116z0"/>
    <w:rsid w:val="00AA75EB"/>
    <w:rPr>
      <w:rFonts w:ascii="Symbol" w:hAnsi="Symbol"/>
      <w:color w:val="auto"/>
    </w:rPr>
  </w:style>
  <w:style w:type="character" w:customStyle="1" w:styleId="WW8Num116z1">
    <w:name w:val="WW8Num116z1"/>
    <w:rsid w:val="00AA75EB"/>
    <w:rPr>
      <w:rFonts w:ascii="Courier New" w:hAnsi="Courier New"/>
    </w:rPr>
  </w:style>
  <w:style w:type="character" w:customStyle="1" w:styleId="WW8Num116z2">
    <w:name w:val="WW8Num116z2"/>
    <w:rsid w:val="00AA75EB"/>
    <w:rPr>
      <w:rFonts w:ascii="Wingdings" w:hAnsi="Wingdings"/>
    </w:rPr>
  </w:style>
  <w:style w:type="character" w:customStyle="1" w:styleId="WW8Num116z3">
    <w:name w:val="WW8Num116z3"/>
    <w:rsid w:val="00AA75EB"/>
    <w:rPr>
      <w:rFonts w:ascii="Symbol" w:hAnsi="Symbol"/>
    </w:rPr>
  </w:style>
  <w:style w:type="character" w:customStyle="1" w:styleId="WW8Num117z0">
    <w:name w:val="WW8Num117z0"/>
    <w:rsid w:val="00AA75EB"/>
    <w:rPr>
      <w:rFonts w:ascii="Symbol" w:hAnsi="Symbol"/>
    </w:rPr>
  </w:style>
  <w:style w:type="character" w:customStyle="1" w:styleId="WW8Num118z0">
    <w:name w:val="WW8Num118z0"/>
    <w:rsid w:val="00AA75EB"/>
    <w:rPr>
      <w:rFonts w:ascii="Symbol" w:hAnsi="Symbol"/>
      <w:color w:val="auto"/>
    </w:rPr>
  </w:style>
  <w:style w:type="character" w:customStyle="1" w:styleId="WW8Num118z1">
    <w:name w:val="WW8Num118z1"/>
    <w:rsid w:val="00AA75EB"/>
    <w:rPr>
      <w:rFonts w:ascii="Courier New" w:hAnsi="Courier New"/>
    </w:rPr>
  </w:style>
  <w:style w:type="character" w:customStyle="1" w:styleId="WW8Num118z2">
    <w:name w:val="WW8Num118z2"/>
    <w:rsid w:val="00AA75EB"/>
    <w:rPr>
      <w:rFonts w:ascii="Wingdings" w:hAnsi="Wingdings"/>
    </w:rPr>
  </w:style>
  <w:style w:type="character" w:customStyle="1" w:styleId="WW8Num118z3">
    <w:name w:val="WW8Num118z3"/>
    <w:rsid w:val="00AA75EB"/>
    <w:rPr>
      <w:rFonts w:ascii="Symbol" w:hAnsi="Symbol"/>
    </w:rPr>
  </w:style>
  <w:style w:type="character" w:customStyle="1" w:styleId="WW8Num119z0">
    <w:name w:val="WW8Num119z0"/>
    <w:rsid w:val="00AA75EB"/>
    <w:rPr>
      <w:rFonts w:ascii="Symbol" w:hAnsi="Symbol"/>
    </w:rPr>
  </w:style>
  <w:style w:type="character" w:customStyle="1" w:styleId="WW8Num121z0">
    <w:name w:val="WW8Num121z0"/>
    <w:rsid w:val="00AA75EB"/>
    <w:rPr>
      <w:rFonts w:ascii="Symbol" w:hAnsi="Symbol"/>
    </w:rPr>
  </w:style>
  <w:style w:type="character" w:customStyle="1" w:styleId="WW8Num122z0">
    <w:name w:val="WW8Num122z0"/>
    <w:rsid w:val="00AA75EB"/>
    <w:rPr>
      <w:rFonts w:ascii="Symbol" w:hAnsi="Symbol"/>
    </w:rPr>
  </w:style>
  <w:style w:type="character" w:customStyle="1" w:styleId="WW8Num122z1">
    <w:name w:val="WW8Num122z1"/>
    <w:rsid w:val="00AA75EB"/>
    <w:rPr>
      <w:rFonts w:ascii="Courier New" w:hAnsi="Courier New" w:cs="Courier New"/>
    </w:rPr>
  </w:style>
  <w:style w:type="character" w:customStyle="1" w:styleId="WW8Num122z2">
    <w:name w:val="WW8Num122z2"/>
    <w:rsid w:val="00AA75EB"/>
    <w:rPr>
      <w:rFonts w:ascii="Wingdings" w:hAnsi="Wingdings"/>
    </w:rPr>
  </w:style>
  <w:style w:type="character" w:customStyle="1" w:styleId="WW8Num124z0">
    <w:name w:val="WW8Num124z0"/>
    <w:rsid w:val="00AA75EB"/>
    <w:rPr>
      <w:rFonts w:ascii="Symbol" w:hAnsi="Symbol"/>
    </w:rPr>
  </w:style>
  <w:style w:type="character" w:customStyle="1" w:styleId="WW8Num124z1">
    <w:name w:val="WW8Num124z1"/>
    <w:rsid w:val="00AA75EB"/>
    <w:rPr>
      <w:rFonts w:ascii="Courier New" w:hAnsi="Courier New"/>
    </w:rPr>
  </w:style>
  <w:style w:type="character" w:customStyle="1" w:styleId="WW8Num124z2">
    <w:name w:val="WW8Num124z2"/>
    <w:rsid w:val="00AA75EB"/>
    <w:rPr>
      <w:rFonts w:ascii="Wingdings" w:hAnsi="Wingdings"/>
    </w:rPr>
  </w:style>
  <w:style w:type="character" w:customStyle="1" w:styleId="WW8Num128z0">
    <w:name w:val="WW8Num128z0"/>
    <w:rsid w:val="00AA75EB"/>
    <w:rPr>
      <w:rFonts w:ascii="Symbol" w:hAnsi="Symbol"/>
    </w:rPr>
  </w:style>
  <w:style w:type="character" w:customStyle="1" w:styleId="WW8Num129z0">
    <w:name w:val="WW8Num129z0"/>
    <w:rsid w:val="00AA75EB"/>
    <w:rPr>
      <w:rFonts w:ascii="Symbol" w:hAnsi="Symbol"/>
    </w:rPr>
  </w:style>
  <w:style w:type="character" w:customStyle="1" w:styleId="WW8Num130z0">
    <w:name w:val="WW8Num130z0"/>
    <w:rsid w:val="00AA75EB"/>
    <w:rPr>
      <w:rFonts w:ascii="Symbol" w:hAnsi="Symbol"/>
    </w:rPr>
  </w:style>
  <w:style w:type="character" w:customStyle="1" w:styleId="WW8Num132z0">
    <w:name w:val="WW8Num132z0"/>
    <w:rsid w:val="00AA75EB"/>
    <w:rPr>
      <w:rFonts w:ascii="Bookman Old Style" w:hAnsi="Bookman Old Style"/>
    </w:rPr>
  </w:style>
  <w:style w:type="character" w:customStyle="1" w:styleId="WW8Num136z0">
    <w:name w:val="WW8Num136z0"/>
    <w:rsid w:val="00AA75EB"/>
    <w:rPr>
      <w:rFonts w:ascii="Symbol" w:hAnsi="Symbol"/>
    </w:rPr>
  </w:style>
  <w:style w:type="character" w:customStyle="1" w:styleId="WW8Num137z0">
    <w:name w:val="WW8Num137z0"/>
    <w:rsid w:val="00AA75EB"/>
    <w:rPr>
      <w:rFonts w:ascii="Symbol" w:hAnsi="Symbol"/>
    </w:rPr>
  </w:style>
  <w:style w:type="character" w:customStyle="1" w:styleId="WW8Num137z1">
    <w:name w:val="WW8Num137z1"/>
    <w:rsid w:val="00AA75EB"/>
    <w:rPr>
      <w:rFonts w:ascii="Courier New" w:hAnsi="Courier New"/>
    </w:rPr>
  </w:style>
  <w:style w:type="character" w:customStyle="1" w:styleId="WW8Num137z2">
    <w:name w:val="WW8Num137z2"/>
    <w:rsid w:val="00AA75EB"/>
    <w:rPr>
      <w:rFonts w:ascii="Wingdings" w:hAnsi="Wingdings"/>
    </w:rPr>
  </w:style>
  <w:style w:type="character" w:customStyle="1" w:styleId="WW8Num138z0">
    <w:name w:val="WW8Num138z0"/>
    <w:rsid w:val="00AA75EB"/>
    <w:rPr>
      <w:rFonts w:ascii="Symbol" w:hAnsi="Symbol"/>
    </w:rPr>
  </w:style>
  <w:style w:type="character" w:customStyle="1" w:styleId="WW8Num140z0">
    <w:name w:val="WW8Num140z0"/>
    <w:rsid w:val="00AA75EB"/>
    <w:rPr>
      <w:rFonts w:ascii="Symbol" w:hAnsi="Symbol"/>
    </w:rPr>
  </w:style>
  <w:style w:type="character" w:customStyle="1" w:styleId="WW8Num142z0">
    <w:name w:val="WW8Num142z0"/>
    <w:rsid w:val="00AA75EB"/>
    <w:rPr>
      <w:rFonts w:ascii="Symbol" w:hAnsi="Symbol"/>
    </w:rPr>
  </w:style>
  <w:style w:type="character" w:customStyle="1" w:styleId="WW8Num142z1">
    <w:name w:val="WW8Num142z1"/>
    <w:rsid w:val="00AA75EB"/>
    <w:rPr>
      <w:rFonts w:ascii="Courier New" w:hAnsi="Courier New"/>
    </w:rPr>
  </w:style>
  <w:style w:type="character" w:customStyle="1" w:styleId="WW8Num142z2">
    <w:name w:val="WW8Num142z2"/>
    <w:rsid w:val="00AA75EB"/>
    <w:rPr>
      <w:rFonts w:ascii="Wingdings" w:hAnsi="Wingdings"/>
    </w:rPr>
  </w:style>
  <w:style w:type="character" w:customStyle="1" w:styleId="WW8Num144z0">
    <w:name w:val="WW8Num144z0"/>
    <w:rsid w:val="00AA75EB"/>
    <w:rPr>
      <w:rFonts w:ascii="Symbol" w:hAnsi="Symbol"/>
    </w:rPr>
  </w:style>
  <w:style w:type="character" w:customStyle="1" w:styleId="WW8Num144z1">
    <w:name w:val="WW8Num144z1"/>
    <w:rsid w:val="00AA75EB"/>
    <w:rPr>
      <w:rFonts w:ascii="Courier New" w:hAnsi="Courier New" w:cs="StarSymbol"/>
    </w:rPr>
  </w:style>
  <w:style w:type="character" w:customStyle="1" w:styleId="WW8Num144z2">
    <w:name w:val="WW8Num144z2"/>
    <w:rsid w:val="00AA75EB"/>
    <w:rPr>
      <w:rFonts w:ascii="Wingdings" w:hAnsi="Wingdings"/>
    </w:rPr>
  </w:style>
  <w:style w:type="character" w:customStyle="1" w:styleId="WW8Num150z0">
    <w:name w:val="WW8Num150z0"/>
    <w:rsid w:val="00AA75EB"/>
    <w:rPr>
      <w:rFonts w:ascii="Symbol" w:hAnsi="Symbol"/>
    </w:rPr>
  </w:style>
  <w:style w:type="character" w:customStyle="1" w:styleId="WW8Num152z0">
    <w:name w:val="WW8Num152z0"/>
    <w:rsid w:val="00AA75EB"/>
    <w:rPr>
      <w:rFonts w:ascii="Symbol" w:hAnsi="Symbol"/>
    </w:rPr>
  </w:style>
  <w:style w:type="character" w:customStyle="1" w:styleId="WW8Num152z2">
    <w:name w:val="WW8Num152z2"/>
    <w:rsid w:val="00AA75EB"/>
    <w:rPr>
      <w:rFonts w:ascii="Wingdings" w:hAnsi="Wingdings"/>
    </w:rPr>
  </w:style>
  <w:style w:type="character" w:customStyle="1" w:styleId="WW8Num152z4">
    <w:name w:val="WW8Num152z4"/>
    <w:rsid w:val="00AA75EB"/>
    <w:rPr>
      <w:rFonts w:ascii="Courier New" w:hAnsi="Courier New"/>
    </w:rPr>
  </w:style>
  <w:style w:type="character" w:customStyle="1" w:styleId="WW8Num153z0">
    <w:name w:val="WW8Num153z0"/>
    <w:rsid w:val="00AA75EB"/>
    <w:rPr>
      <w:rFonts w:ascii="Symbol" w:hAnsi="Symbol"/>
    </w:rPr>
  </w:style>
  <w:style w:type="character" w:customStyle="1" w:styleId="WW8Num153z1">
    <w:name w:val="WW8Num153z1"/>
    <w:rsid w:val="00AA75EB"/>
    <w:rPr>
      <w:rFonts w:ascii="Courier New" w:hAnsi="Courier New"/>
    </w:rPr>
  </w:style>
  <w:style w:type="character" w:customStyle="1" w:styleId="WW8Num153z2">
    <w:name w:val="WW8Num153z2"/>
    <w:rsid w:val="00AA75EB"/>
    <w:rPr>
      <w:rFonts w:ascii="Wingdings" w:hAnsi="Wingdings"/>
    </w:rPr>
  </w:style>
  <w:style w:type="character" w:customStyle="1" w:styleId="WW8Num154z0">
    <w:name w:val="WW8Num154z0"/>
    <w:rsid w:val="00AA75EB"/>
    <w:rPr>
      <w:rFonts w:ascii="Times New Roman" w:eastAsia="Times New Roman" w:hAnsi="Times New Roman" w:cs="Times New Roman"/>
    </w:rPr>
  </w:style>
  <w:style w:type="character" w:customStyle="1" w:styleId="WW8Num154z1">
    <w:name w:val="WW8Num154z1"/>
    <w:rsid w:val="00AA75EB"/>
    <w:rPr>
      <w:rFonts w:ascii="Courier New" w:hAnsi="Courier New"/>
    </w:rPr>
  </w:style>
  <w:style w:type="character" w:customStyle="1" w:styleId="WW8Num154z2">
    <w:name w:val="WW8Num154z2"/>
    <w:rsid w:val="00AA75EB"/>
    <w:rPr>
      <w:rFonts w:ascii="Wingdings" w:hAnsi="Wingdings"/>
    </w:rPr>
  </w:style>
  <w:style w:type="character" w:customStyle="1" w:styleId="WW8Num154z3">
    <w:name w:val="WW8Num154z3"/>
    <w:rsid w:val="00AA75EB"/>
    <w:rPr>
      <w:rFonts w:ascii="Symbol" w:hAnsi="Symbol"/>
    </w:rPr>
  </w:style>
  <w:style w:type="character" w:customStyle="1" w:styleId="WW8Num155z0">
    <w:name w:val="WW8Num155z0"/>
    <w:rsid w:val="00AA75EB"/>
    <w:rPr>
      <w:rFonts w:ascii="Symbol" w:hAnsi="Symbol"/>
    </w:rPr>
  </w:style>
  <w:style w:type="character" w:customStyle="1" w:styleId="WW8Num159z0">
    <w:name w:val="WW8Num159z0"/>
    <w:rsid w:val="00AA75EB"/>
    <w:rPr>
      <w:rFonts w:ascii="Symbol" w:hAnsi="Symbol"/>
    </w:rPr>
  </w:style>
  <w:style w:type="character" w:customStyle="1" w:styleId="WW8Num159z1">
    <w:name w:val="WW8Num159z1"/>
    <w:rsid w:val="00AA75EB"/>
    <w:rPr>
      <w:rFonts w:ascii="Courier New" w:hAnsi="Courier New"/>
    </w:rPr>
  </w:style>
  <w:style w:type="character" w:customStyle="1" w:styleId="WW8Num159z2">
    <w:name w:val="WW8Num159z2"/>
    <w:rsid w:val="00AA75EB"/>
    <w:rPr>
      <w:rFonts w:ascii="Wingdings" w:hAnsi="Wingdings"/>
    </w:rPr>
  </w:style>
  <w:style w:type="character" w:customStyle="1" w:styleId="WW8Num161z0">
    <w:name w:val="WW8Num161z0"/>
    <w:rsid w:val="00AA75EB"/>
    <w:rPr>
      <w:rFonts w:ascii="Symbol" w:hAnsi="Symbol"/>
    </w:rPr>
  </w:style>
  <w:style w:type="character" w:customStyle="1" w:styleId="WW8Num161z1">
    <w:name w:val="WW8Num161z1"/>
    <w:rsid w:val="00AA75EB"/>
    <w:rPr>
      <w:rFonts w:ascii="Courier New" w:hAnsi="Courier New"/>
    </w:rPr>
  </w:style>
  <w:style w:type="character" w:customStyle="1" w:styleId="WW8Num161z2">
    <w:name w:val="WW8Num161z2"/>
    <w:rsid w:val="00AA75EB"/>
    <w:rPr>
      <w:rFonts w:ascii="Wingdings" w:hAnsi="Wingdings"/>
    </w:rPr>
  </w:style>
  <w:style w:type="character" w:customStyle="1" w:styleId="WW8NumSt132z0">
    <w:name w:val="WW8NumSt132z0"/>
    <w:rsid w:val="00AA75EB"/>
    <w:rPr>
      <w:rFonts w:ascii="Wingdings 2" w:hAnsi="Wingdings 2"/>
    </w:rPr>
  </w:style>
  <w:style w:type="character" w:customStyle="1" w:styleId="WW8NumSt133z0">
    <w:name w:val="WW8NumSt133z0"/>
    <w:rsid w:val="00AA75EB"/>
    <w:rPr>
      <w:rFonts w:ascii="Wingdings" w:hAnsi="Wingdings"/>
    </w:rPr>
  </w:style>
  <w:style w:type="character" w:customStyle="1" w:styleId="WW-Fontepargpadro1">
    <w:name w:val="WW-Fonte parág. padrão1"/>
    <w:rsid w:val="00AA75EB"/>
  </w:style>
  <w:style w:type="character" w:styleId="Hyperlink">
    <w:name w:val="Hyperlink"/>
    <w:semiHidden/>
    <w:rsid w:val="00AA75EB"/>
    <w:rPr>
      <w:color w:val="0000FF"/>
      <w:u w:val="single"/>
    </w:rPr>
  </w:style>
  <w:style w:type="character" w:styleId="Nmerodepgina">
    <w:name w:val="page number"/>
    <w:basedOn w:val="WW-Fontepargpadro1"/>
    <w:semiHidden/>
    <w:rsid w:val="00AA75EB"/>
  </w:style>
  <w:style w:type="character" w:styleId="HiperlinkVisitado">
    <w:name w:val="FollowedHyperlink"/>
    <w:semiHidden/>
    <w:rsid w:val="00AA75EB"/>
    <w:rPr>
      <w:color w:val="800080"/>
      <w:u w:val="single"/>
    </w:rPr>
  </w:style>
  <w:style w:type="character" w:customStyle="1" w:styleId="WW8Num5z0">
    <w:name w:val="WW8Num5z0"/>
    <w:rsid w:val="00AA75EB"/>
    <w:rPr>
      <w:rFonts w:ascii="Symbol" w:hAnsi="Symbol" w:cs="Arial"/>
      <w:color w:val="000000"/>
    </w:rPr>
  </w:style>
  <w:style w:type="character" w:customStyle="1" w:styleId="WW8Num8z0">
    <w:name w:val="WW8Num8z0"/>
    <w:rsid w:val="00AA75EB"/>
    <w:rPr>
      <w:rFonts w:ascii="Times New Roman" w:hAnsi="Times New Roman"/>
    </w:rPr>
  </w:style>
  <w:style w:type="character" w:customStyle="1" w:styleId="WW8Num9z0">
    <w:name w:val="WW8Num9z0"/>
    <w:rsid w:val="00AA75EB"/>
    <w:rPr>
      <w:b w:val="0"/>
    </w:rPr>
  </w:style>
  <w:style w:type="paragraph" w:styleId="Ttulo">
    <w:name w:val="Title"/>
    <w:basedOn w:val="Normal"/>
    <w:next w:val="Corpodetexto"/>
    <w:link w:val="TtuloChar"/>
    <w:rsid w:val="00AA75EB"/>
    <w:pPr>
      <w:keepNext/>
      <w:spacing w:before="240" w:after="120"/>
    </w:pPr>
    <w:rPr>
      <w:rFonts w:ascii="Arial" w:eastAsia="SimSun" w:hAnsi="Arial" w:cs="Tahoma"/>
      <w:sz w:val="28"/>
      <w:szCs w:val="28"/>
    </w:rPr>
  </w:style>
  <w:style w:type="character" w:customStyle="1" w:styleId="TtuloChar">
    <w:name w:val="Título Char"/>
    <w:basedOn w:val="Fontepargpadro"/>
    <w:link w:val="Ttulo"/>
    <w:rsid w:val="00AA75EB"/>
    <w:rPr>
      <w:rFonts w:ascii="Arial" w:eastAsia="SimSun" w:hAnsi="Arial" w:cs="Tahoma"/>
      <w:sz w:val="28"/>
      <w:szCs w:val="28"/>
      <w:vertAlign w:val="superscript"/>
      <w:lang w:eastAsia="ar-SA"/>
    </w:rPr>
  </w:style>
  <w:style w:type="paragraph" w:styleId="Corpodetexto">
    <w:name w:val="Body Text"/>
    <w:basedOn w:val="Normal"/>
    <w:link w:val="CorpodetextoChar"/>
    <w:semiHidden/>
    <w:rsid w:val="00AA75EB"/>
    <w:pPr>
      <w:tabs>
        <w:tab w:val="left" w:pos="2694"/>
      </w:tabs>
      <w:spacing w:before="120" w:after="120"/>
      <w:jc w:val="both"/>
    </w:pPr>
    <w:rPr>
      <w:vertAlign w:val="baseline"/>
    </w:rPr>
  </w:style>
  <w:style w:type="character" w:customStyle="1" w:styleId="CorpodetextoChar">
    <w:name w:val="Corpo de texto Char"/>
    <w:basedOn w:val="Fontepargpadro"/>
    <w:link w:val="Corpodetexto"/>
    <w:semiHidden/>
    <w:rsid w:val="00AA75EB"/>
    <w:rPr>
      <w:rFonts w:ascii="Times New Roman" w:eastAsia="Times New Roman" w:hAnsi="Times New Roman" w:cs="Times New Roman"/>
      <w:sz w:val="24"/>
      <w:szCs w:val="20"/>
      <w:lang w:eastAsia="ar-SA"/>
    </w:rPr>
  </w:style>
  <w:style w:type="paragraph" w:styleId="Lista">
    <w:name w:val="List"/>
    <w:basedOn w:val="Corpodetexto"/>
    <w:semiHidden/>
    <w:rsid w:val="00AA75EB"/>
    <w:rPr>
      <w:rFonts w:cs="Tahoma"/>
    </w:rPr>
  </w:style>
  <w:style w:type="paragraph" w:styleId="Legenda">
    <w:name w:val="caption"/>
    <w:basedOn w:val="Normal"/>
    <w:qFormat/>
    <w:rsid w:val="00AA75EB"/>
    <w:pPr>
      <w:suppressLineNumbers/>
      <w:spacing w:before="120" w:after="120"/>
    </w:pPr>
    <w:rPr>
      <w:rFonts w:cs="Tahoma"/>
      <w:i/>
      <w:iCs/>
      <w:szCs w:val="24"/>
    </w:rPr>
  </w:style>
  <w:style w:type="paragraph" w:customStyle="1" w:styleId="ndice">
    <w:name w:val="Índice"/>
    <w:basedOn w:val="Normal"/>
    <w:rsid w:val="00AA75EB"/>
    <w:pPr>
      <w:suppressLineNumbers/>
    </w:pPr>
    <w:rPr>
      <w:rFonts w:cs="Tahoma"/>
    </w:rPr>
  </w:style>
  <w:style w:type="paragraph" w:styleId="Subttulo">
    <w:name w:val="Subtitle"/>
    <w:basedOn w:val="Ttulo"/>
    <w:next w:val="Corpodetexto"/>
    <w:link w:val="SubttuloChar"/>
    <w:qFormat/>
    <w:rsid w:val="00AA75EB"/>
    <w:pPr>
      <w:jc w:val="center"/>
    </w:pPr>
    <w:rPr>
      <w:i/>
      <w:iCs/>
    </w:rPr>
  </w:style>
  <w:style w:type="character" w:customStyle="1" w:styleId="SubttuloChar">
    <w:name w:val="Subtítulo Char"/>
    <w:basedOn w:val="Fontepargpadro"/>
    <w:link w:val="Subttulo"/>
    <w:rsid w:val="00AA75EB"/>
    <w:rPr>
      <w:rFonts w:ascii="Arial" w:eastAsia="SimSun" w:hAnsi="Arial" w:cs="Tahoma"/>
      <w:i/>
      <w:iCs/>
      <w:sz w:val="28"/>
      <w:szCs w:val="28"/>
      <w:vertAlign w:val="superscript"/>
      <w:lang w:eastAsia="ar-SA"/>
    </w:rPr>
  </w:style>
  <w:style w:type="paragraph" w:styleId="Cabealho">
    <w:name w:val="header"/>
    <w:basedOn w:val="Normal"/>
    <w:link w:val="CabealhoChar"/>
    <w:semiHidden/>
    <w:rsid w:val="00AA75EB"/>
    <w:pPr>
      <w:tabs>
        <w:tab w:val="center" w:pos="4252"/>
        <w:tab w:val="right" w:pos="8504"/>
      </w:tabs>
    </w:pPr>
  </w:style>
  <w:style w:type="character" w:customStyle="1" w:styleId="CabealhoChar">
    <w:name w:val="Cabeçalho Char"/>
    <w:basedOn w:val="Fontepargpadro"/>
    <w:link w:val="Cabealho"/>
    <w:semiHidden/>
    <w:rsid w:val="00AA75EB"/>
    <w:rPr>
      <w:rFonts w:ascii="Times New Roman" w:eastAsia="Times New Roman" w:hAnsi="Times New Roman" w:cs="Times New Roman"/>
      <w:sz w:val="24"/>
      <w:szCs w:val="20"/>
      <w:vertAlign w:val="superscript"/>
      <w:lang w:eastAsia="ar-SA"/>
    </w:rPr>
  </w:style>
  <w:style w:type="paragraph" w:styleId="Rodap">
    <w:name w:val="footer"/>
    <w:basedOn w:val="Normal"/>
    <w:link w:val="RodapChar"/>
    <w:semiHidden/>
    <w:rsid w:val="00AA75EB"/>
    <w:pPr>
      <w:tabs>
        <w:tab w:val="center" w:pos="4252"/>
        <w:tab w:val="right" w:pos="8504"/>
      </w:tabs>
    </w:pPr>
  </w:style>
  <w:style w:type="character" w:customStyle="1" w:styleId="RodapChar">
    <w:name w:val="Rodapé Char"/>
    <w:basedOn w:val="Fontepargpadro"/>
    <w:link w:val="Rodap"/>
    <w:semiHidden/>
    <w:rsid w:val="00AA75EB"/>
    <w:rPr>
      <w:rFonts w:ascii="Times New Roman" w:eastAsia="Times New Roman" w:hAnsi="Times New Roman" w:cs="Times New Roman"/>
      <w:sz w:val="24"/>
      <w:szCs w:val="20"/>
      <w:vertAlign w:val="superscript"/>
      <w:lang w:eastAsia="ar-SA"/>
    </w:rPr>
  </w:style>
  <w:style w:type="paragraph" w:styleId="Recuodecorpodetexto3">
    <w:name w:val="Body Text Indent 3"/>
    <w:basedOn w:val="Normal"/>
    <w:link w:val="Recuodecorpodetexto3Char"/>
    <w:semiHidden/>
    <w:rsid w:val="00AA75EB"/>
    <w:pPr>
      <w:spacing w:before="120" w:after="120"/>
      <w:ind w:left="3686" w:hanging="1418"/>
      <w:jc w:val="both"/>
    </w:pPr>
    <w:rPr>
      <w:vertAlign w:val="baseline"/>
    </w:rPr>
  </w:style>
  <w:style w:type="character" w:customStyle="1" w:styleId="Recuodecorpodetexto3Char">
    <w:name w:val="Recuo de corpo de texto 3 Char"/>
    <w:basedOn w:val="Fontepargpadro"/>
    <w:link w:val="Recuodecorpodetexto3"/>
    <w:semiHidden/>
    <w:rsid w:val="00AA75EB"/>
    <w:rPr>
      <w:rFonts w:ascii="Times New Roman" w:eastAsia="Times New Roman" w:hAnsi="Times New Roman" w:cs="Times New Roman"/>
      <w:sz w:val="24"/>
      <w:szCs w:val="20"/>
      <w:lang w:eastAsia="ar-SA"/>
    </w:rPr>
  </w:style>
  <w:style w:type="paragraph" w:customStyle="1" w:styleId="TEXTO">
    <w:name w:val="TEXTO"/>
    <w:basedOn w:val="Normal"/>
    <w:rsid w:val="00AA75EB"/>
    <w:pPr>
      <w:tabs>
        <w:tab w:val="left" w:pos="1986"/>
      </w:tabs>
      <w:ind w:left="993"/>
      <w:jc w:val="both"/>
    </w:pPr>
    <w:rPr>
      <w:rFonts w:ascii="CG Times" w:hAnsi="CG Times"/>
      <w:kern w:val="1"/>
      <w:vertAlign w:val="baseline"/>
    </w:rPr>
  </w:style>
  <w:style w:type="paragraph" w:styleId="Corpodetexto3">
    <w:name w:val="Body Text 3"/>
    <w:basedOn w:val="Normal"/>
    <w:link w:val="Corpodetexto3Char"/>
    <w:semiHidden/>
    <w:rsid w:val="00AA75EB"/>
    <w:pPr>
      <w:spacing w:before="120" w:after="120"/>
      <w:jc w:val="both"/>
    </w:pPr>
    <w:rPr>
      <w:b/>
      <w:sz w:val="28"/>
      <w:vertAlign w:val="baseline"/>
    </w:rPr>
  </w:style>
  <w:style w:type="character" w:customStyle="1" w:styleId="Corpodetexto3Char">
    <w:name w:val="Corpo de texto 3 Char"/>
    <w:basedOn w:val="Fontepargpadro"/>
    <w:link w:val="Corpodetexto3"/>
    <w:semiHidden/>
    <w:rsid w:val="00AA75EB"/>
    <w:rPr>
      <w:rFonts w:ascii="Times New Roman" w:eastAsia="Times New Roman" w:hAnsi="Times New Roman" w:cs="Times New Roman"/>
      <w:b/>
      <w:sz w:val="28"/>
      <w:szCs w:val="20"/>
      <w:lang w:eastAsia="ar-SA"/>
    </w:rPr>
  </w:style>
  <w:style w:type="paragraph" w:styleId="Recuodecorpodetexto2">
    <w:name w:val="Body Text Indent 2"/>
    <w:basedOn w:val="Normal"/>
    <w:link w:val="Recuodecorpodetexto2Char"/>
    <w:semiHidden/>
    <w:rsid w:val="00AA75EB"/>
    <w:pPr>
      <w:spacing w:line="360" w:lineRule="auto"/>
      <w:ind w:left="1021" w:hanging="1021"/>
      <w:jc w:val="both"/>
    </w:pPr>
    <w:rPr>
      <w:vertAlign w:val="baseline"/>
    </w:rPr>
  </w:style>
  <w:style w:type="character" w:customStyle="1" w:styleId="Recuodecorpodetexto2Char">
    <w:name w:val="Recuo de corpo de texto 2 Char"/>
    <w:basedOn w:val="Fontepargpadro"/>
    <w:link w:val="Recuodecorpodetexto2"/>
    <w:semiHidden/>
    <w:rsid w:val="00AA75EB"/>
    <w:rPr>
      <w:rFonts w:ascii="Times New Roman" w:eastAsia="Times New Roman" w:hAnsi="Times New Roman" w:cs="Times New Roman"/>
      <w:sz w:val="24"/>
      <w:szCs w:val="20"/>
      <w:lang w:eastAsia="ar-SA"/>
    </w:rPr>
  </w:style>
  <w:style w:type="paragraph" w:styleId="Recuodecorpodetexto">
    <w:name w:val="Body Text Indent"/>
    <w:basedOn w:val="Normal"/>
    <w:link w:val="RecuodecorpodetextoChar"/>
    <w:semiHidden/>
    <w:rsid w:val="00AA75EB"/>
    <w:pPr>
      <w:spacing w:before="120" w:after="120"/>
      <w:ind w:left="1296" w:hanging="20"/>
      <w:jc w:val="both"/>
    </w:pPr>
    <w:rPr>
      <w:vertAlign w:val="baseline"/>
    </w:rPr>
  </w:style>
  <w:style w:type="character" w:customStyle="1" w:styleId="RecuodecorpodetextoChar">
    <w:name w:val="Recuo de corpo de texto Char"/>
    <w:basedOn w:val="Fontepargpadro"/>
    <w:link w:val="Recuodecorpodetexto"/>
    <w:semiHidden/>
    <w:rsid w:val="00AA75EB"/>
    <w:rPr>
      <w:rFonts w:ascii="Times New Roman" w:eastAsia="Times New Roman" w:hAnsi="Times New Roman" w:cs="Times New Roman"/>
      <w:sz w:val="24"/>
      <w:szCs w:val="20"/>
      <w:lang w:eastAsia="ar-SA"/>
    </w:rPr>
  </w:style>
  <w:style w:type="paragraph" w:styleId="Corpodetexto2">
    <w:name w:val="Body Text 2"/>
    <w:basedOn w:val="Normal"/>
    <w:link w:val="Corpodetexto2Char"/>
    <w:semiHidden/>
    <w:rsid w:val="00AA75EB"/>
    <w:pPr>
      <w:widowControl w:val="0"/>
      <w:spacing w:before="120" w:after="120"/>
      <w:jc w:val="both"/>
    </w:pPr>
    <w:rPr>
      <w:vertAlign w:val="baseline"/>
    </w:rPr>
  </w:style>
  <w:style w:type="character" w:customStyle="1" w:styleId="Corpodetexto2Char">
    <w:name w:val="Corpo de texto 2 Char"/>
    <w:basedOn w:val="Fontepargpadro"/>
    <w:link w:val="Corpodetexto2"/>
    <w:semiHidden/>
    <w:rsid w:val="00AA75EB"/>
    <w:rPr>
      <w:rFonts w:ascii="Times New Roman" w:eastAsia="Times New Roman" w:hAnsi="Times New Roman" w:cs="Times New Roman"/>
      <w:sz w:val="24"/>
      <w:szCs w:val="20"/>
      <w:lang w:eastAsia="ar-SA"/>
    </w:rPr>
  </w:style>
  <w:style w:type="paragraph" w:styleId="TextosemFormatao">
    <w:name w:val="Plain Text"/>
    <w:basedOn w:val="Normal"/>
    <w:link w:val="TextosemFormataoChar1"/>
    <w:uiPriority w:val="99"/>
    <w:semiHidden/>
    <w:rsid w:val="00AA75EB"/>
    <w:rPr>
      <w:rFonts w:ascii="Courier New" w:hAnsi="Courier New"/>
      <w:sz w:val="20"/>
      <w:vertAlign w:val="baseline"/>
    </w:rPr>
  </w:style>
  <w:style w:type="character" w:customStyle="1" w:styleId="TextosemFormataoChar">
    <w:name w:val="Texto sem Formatação Char"/>
    <w:basedOn w:val="Fontepargpadro"/>
    <w:uiPriority w:val="99"/>
    <w:semiHidden/>
    <w:rsid w:val="00AA75EB"/>
    <w:rPr>
      <w:rFonts w:ascii="Consolas" w:eastAsia="Times New Roman" w:hAnsi="Consolas" w:cs="Times New Roman"/>
      <w:sz w:val="21"/>
      <w:szCs w:val="21"/>
      <w:vertAlign w:val="superscript"/>
      <w:lang w:eastAsia="ar-SA"/>
    </w:rPr>
  </w:style>
  <w:style w:type="paragraph" w:customStyle="1" w:styleId="Item">
    <w:name w:val="Item"/>
    <w:basedOn w:val="Normal"/>
    <w:rsid w:val="00AA75EB"/>
    <w:pPr>
      <w:numPr>
        <w:numId w:val="11"/>
      </w:numPr>
    </w:pPr>
    <w:rPr>
      <w:rFonts w:ascii="Arial" w:hAnsi="Arial"/>
      <w:b/>
      <w:u w:val="single"/>
      <w:vertAlign w:val="baseline"/>
    </w:rPr>
  </w:style>
  <w:style w:type="paragraph" w:customStyle="1" w:styleId="SubItem">
    <w:name w:val="SubItem"/>
    <w:basedOn w:val="Normal"/>
    <w:rsid w:val="00AA75EB"/>
    <w:pPr>
      <w:numPr>
        <w:numId w:val="11"/>
      </w:numPr>
      <w:spacing w:before="240"/>
    </w:pPr>
    <w:rPr>
      <w:rFonts w:ascii="Arial" w:hAnsi="Arial"/>
      <w:vertAlign w:val="baseline"/>
    </w:rPr>
  </w:style>
  <w:style w:type="paragraph" w:customStyle="1" w:styleId="BodyText3">
    <w:name w:val="Body Text 3"/>
    <w:basedOn w:val="Normal"/>
    <w:rsid w:val="00AA75EB"/>
    <w:pPr>
      <w:spacing w:line="270" w:lineRule="exact"/>
      <w:jc w:val="both"/>
    </w:pPr>
    <w:rPr>
      <w:rFonts w:ascii="Arial" w:hAnsi="Arial"/>
      <w:vertAlign w:val="baseline"/>
    </w:rPr>
  </w:style>
  <w:style w:type="paragraph" w:customStyle="1" w:styleId="Estilo5">
    <w:name w:val="Estilo5"/>
    <w:basedOn w:val="Normal"/>
    <w:rsid w:val="00AA75EB"/>
    <w:pPr>
      <w:widowControl w:val="0"/>
      <w:numPr>
        <w:numId w:val="12"/>
      </w:numPr>
      <w:tabs>
        <w:tab w:val="left" w:pos="720"/>
      </w:tabs>
      <w:jc w:val="both"/>
    </w:pPr>
    <w:rPr>
      <w:vertAlign w:val="baseline"/>
    </w:rPr>
  </w:style>
  <w:style w:type="paragraph" w:styleId="NormalWeb">
    <w:name w:val="Normal (Web)"/>
    <w:basedOn w:val="Normal"/>
    <w:semiHidden/>
    <w:rsid w:val="00AA75EB"/>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AA75EB"/>
    <w:pPr>
      <w:widowControl w:val="0"/>
      <w:suppressLineNumbers/>
    </w:pPr>
    <w:rPr>
      <w:rFonts w:eastAsia="Lucida Sans Unicode"/>
      <w:vertAlign w:val="baseline"/>
    </w:rPr>
  </w:style>
  <w:style w:type="paragraph" w:customStyle="1" w:styleId="Ttulodatabela">
    <w:name w:val="Título da tabela"/>
    <w:basedOn w:val="Contedodatabela"/>
    <w:rsid w:val="00AA75EB"/>
    <w:pPr>
      <w:jc w:val="center"/>
    </w:pPr>
    <w:rPr>
      <w:b/>
    </w:rPr>
  </w:style>
  <w:style w:type="paragraph" w:customStyle="1" w:styleId="PlainText">
    <w:name w:val="Plain Text"/>
    <w:basedOn w:val="Normal"/>
    <w:rsid w:val="00AA75EB"/>
    <w:pPr>
      <w:widowControl w:val="0"/>
    </w:pPr>
    <w:rPr>
      <w:rFonts w:ascii="Courier New" w:eastAsia="Courier New" w:hAnsi="Courier New"/>
      <w:sz w:val="20"/>
      <w:vertAlign w:val="baseline"/>
    </w:rPr>
  </w:style>
  <w:style w:type="paragraph" w:customStyle="1" w:styleId="TextosemFormatao1">
    <w:name w:val="Texto sem Formatação1"/>
    <w:basedOn w:val="Normal"/>
    <w:rsid w:val="00AA75EB"/>
    <w:rPr>
      <w:rFonts w:ascii="Courier New" w:hAnsi="Courier New"/>
      <w:sz w:val="20"/>
      <w:vertAlign w:val="baseline"/>
    </w:rPr>
  </w:style>
  <w:style w:type="paragraph" w:customStyle="1" w:styleId="Recuodecorpodetexto21">
    <w:name w:val="Recuo de corpo de texto 21"/>
    <w:basedOn w:val="Normal"/>
    <w:rsid w:val="00AA75EB"/>
    <w:pPr>
      <w:ind w:left="708" w:firstLine="1"/>
    </w:pPr>
    <w:rPr>
      <w:rFonts w:ascii="Arial" w:hAnsi="Arial"/>
      <w:vertAlign w:val="baseline"/>
    </w:rPr>
  </w:style>
  <w:style w:type="paragraph" w:customStyle="1" w:styleId="Corpodetexto21">
    <w:name w:val="Corpo de texto 21"/>
    <w:basedOn w:val="Normal"/>
    <w:rsid w:val="00AA75EB"/>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AA75EB"/>
    <w:pPr>
      <w:ind w:left="284" w:right="217"/>
      <w:jc w:val="both"/>
    </w:pPr>
    <w:rPr>
      <w:b/>
      <w:vertAlign w:val="baseline"/>
    </w:rPr>
  </w:style>
  <w:style w:type="paragraph" w:customStyle="1" w:styleId="Contedodequadro">
    <w:name w:val="Conteúdo de quadro"/>
    <w:basedOn w:val="Corpodetexto"/>
    <w:rsid w:val="00AA75EB"/>
  </w:style>
  <w:style w:type="paragraph" w:customStyle="1" w:styleId="Contedodetabela">
    <w:name w:val="Conteúdo de tabela"/>
    <w:basedOn w:val="Normal"/>
    <w:rsid w:val="00AA75EB"/>
    <w:pPr>
      <w:suppressLineNumbers/>
    </w:pPr>
  </w:style>
  <w:style w:type="paragraph" w:customStyle="1" w:styleId="Ttulodetabela">
    <w:name w:val="Título de tabela"/>
    <w:basedOn w:val="Contedodetabela"/>
    <w:rsid w:val="00AA75EB"/>
    <w:pPr>
      <w:jc w:val="center"/>
    </w:pPr>
    <w:rPr>
      <w:b/>
      <w:bCs/>
    </w:rPr>
  </w:style>
  <w:style w:type="paragraph" w:styleId="Textodebalo">
    <w:name w:val="Balloon Text"/>
    <w:basedOn w:val="Normal"/>
    <w:link w:val="TextodebaloChar"/>
    <w:semiHidden/>
    <w:unhideWhenUsed/>
    <w:rsid w:val="00AA75EB"/>
    <w:rPr>
      <w:rFonts w:ascii="Tahoma" w:hAnsi="Tahoma" w:cs="Tahoma"/>
      <w:sz w:val="16"/>
      <w:szCs w:val="16"/>
    </w:rPr>
  </w:style>
  <w:style w:type="character" w:customStyle="1" w:styleId="TextodebaloChar">
    <w:name w:val="Texto de balão Char"/>
    <w:basedOn w:val="Fontepargpadro"/>
    <w:link w:val="Textodebalo"/>
    <w:semiHidden/>
    <w:rsid w:val="00AA75EB"/>
    <w:rPr>
      <w:rFonts w:ascii="Tahoma" w:eastAsia="Times New Roman" w:hAnsi="Tahoma" w:cs="Tahoma"/>
      <w:sz w:val="16"/>
      <w:szCs w:val="16"/>
      <w:vertAlign w:val="superscript"/>
      <w:lang w:eastAsia="ar-SA"/>
    </w:rPr>
  </w:style>
  <w:style w:type="paragraph" w:styleId="PargrafodaLista">
    <w:name w:val="List Paragraph"/>
    <w:basedOn w:val="Normal"/>
    <w:qFormat/>
    <w:rsid w:val="00AA75EB"/>
    <w:pPr>
      <w:ind w:left="708"/>
    </w:pPr>
  </w:style>
  <w:style w:type="paragraph" w:customStyle="1" w:styleId="OmniPage1794">
    <w:name w:val="OmniPage #1794"/>
    <w:rsid w:val="00AA75E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T">
    <w:name w:val="PT"/>
    <w:basedOn w:val="Normal"/>
    <w:rsid w:val="00AA75EB"/>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paragraph" w:customStyle="1" w:styleId="Captulo">
    <w:name w:val="Capítulo"/>
    <w:basedOn w:val="Normal"/>
    <w:next w:val="Corpodetexto"/>
    <w:rsid w:val="00AA75EB"/>
    <w:pPr>
      <w:keepNext/>
      <w:spacing w:before="240" w:after="120"/>
    </w:pPr>
    <w:rPr>
      <w:rFonts w:ascii="Arial" w:eastAsia="Lucida Sans Unicode" w:hAnsi="Arial" w:cs="Lucida Sans Unicode"/>
      <w:sz w:val="28"/>
      <w:szCs w:val="28"/>
      <w:vertAlign w:val="baseline"/>
    </w:rPr>
  </w:style>
  <w:style w:type="paragraph" w:customStyle="1" w:styleId="LEGENDAPARAQUADROS">
    <w:name w:val="LEGENDA PARA QUADROS"/>
    <w:basedOn w:val="Legenda"/>
    <w:autoRedefine/>
    <w:rsid w:val="00AA75EB"/>
    <w:pPr>
      <w:suppressLineNumbers w:val="0"/>
      <w:suppressAutoHyphens w:val="0"/>
      <w:spacing w:before="20" w:after="20"/>
      <w:jc w:val="center"/>
    </w:pPr>
    <w:rPr>
      <w:rFonts w:cs="Times New Roman"/>
      <w:i w:val="0"/>
      <w:iCs w:val="0"/>
      <w:w w:val="90"/>
      <w:kern w:val="24"/>
      <w:szCs w:val="20"/>
      <w:vertAlign w:val="baseline"/>
      <w:lang w:eastAsia="pt-BR"/>
    </w:rPr>
  </w:style>
  <w:style w:type="character" w:customStyle="1" w:styleId="TextosemFormataoChar1">
    <w:name w:val="Texto sem Formatação Char1"/>
    <w:link w:val="TextosemFormatao"/>
    <w:uiPriority w:val="99"/>
    <w:semiHidden/>
    <w:locked/>
    <w:rsid w:val="00AA75EB"/>
    <w:rPr>
      <w:rFonts w:ascii="Courier New" w:eastAsia="Times New Roman" w:hAnsi="Courier New" w:cs="Times New Roman"/>
      <w:sz w:val="20"/>
      <w:szCs w:val="20"/>
      <w:lang w:eastAsia="ar-SA"/>
    </w:rPr>
  </w:style>
  <w:style w:type="paragraph" w:styleId="Reviso">
    <w:name w:val="Revision"/>
    <w:hidden/>
    <w:uiPriority w:val="99"/>
    <w:semiHidden/>
    <w:rsid w:val="00AA75EB"/>
    <w:pPr>
      <w:spacing w:after="0" w:line="240" w:lineRule="auto"/>
    </w:pPr>
    <w:rPr>
      <w:rFonts w:ascii="Times New Roman" w:eastAsia="Times New Roman" w:hAnsi="Times New Roman" w:cs="Times New Roman"/>
      <w:sz w:val="24"/>
      <w:szCs w:val="20"/>
      <w:vertAlign w:val="superscript"/>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Planilha_do_Microsoft_Excel_97-20031.xls"/><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2307</Words>
  <Characters>12463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Carlos Diniz</dc:creator>
  <cp:keywords/>
  <dc:description/>
  <cp:lastModifiedBy>José Carlos Diniz</cp:lastModifiedBy>
  <cp:revision>1</cp:revision>
  <dcterms:created xsi:type="dcterms:W3CDTF">2013-05-08T16:57:00Z</dcterms:created>
  <dcterms:modified xsi:type="dcterms:W3CDTF">2013-05-08T16:59:00Z</dcterms:modified>
</cp:coreProperties>
</file>