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3260C4">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616AB7">
                    <w:trPr>
                      <w:trHeight w:val="993"/>
                    </w:trPr>
                    <w:tc>
                      <w:tcPr>
                        <w:tcW w:w="9356" w:type="dxa"/>
                      </w:tcPr>
                      <w:p w:rsidR="00616AB7" w:rsidRDefault="00616AB7">
                        <w:pPr>
                          <w:pStyle w:val="Ttulo1"/>
                          <w:ind w:left="72"/>
                          <w:rPr>
                            <w:sz w:val="20"/>
                          </w:rPr>
                        </w:pPr>
                        <w:r w:rsidRPr="00A217F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pt;height:38.7pt" o:ole="" fillcolor="window">
                              <v:imagedata r:id="rId8" o:title=""/>
                            </v:shape>
                            <o:OLEObject Type="Embed" ProgID="MSPhotoEd.3" ShapeID="_x0000_i1029" DrawAspect="Content" ObjectID="_1447843702" r:id="rId9"/>
                          </w:object>
                        </w:r>
                      </w:p>
                    </w:tc>
                  </w:tr>
                  <w:tr w:rsidR="00616AB7">
                    <w:trPr>
                      <w:trHeight w:val="270"/>
                    </w:trPr>
                    <w:tc>
                      <w:tcPr>
                        <w:tcW w:w="9356" w:type="dxa"/>
                        <w:vAlign w:val="center"/>
                      </w:tcPr>
                      <w:p w:rsidR="00616AB7" w:rsidRDefault="00616AB7">
                        <w:pPr>
                          <w:pStyle w:val="Ttulo1"/>
                          <w:ind w:left="72"/>
                          <w:rPr>
                            <w:sz w:val="20"/>
                          </w:rPr>
                        </w:pPr>
                        <w:r>
                          <w:rPr>
                            <w:sz w:val="20"/>
                          </w:rPr>
                          <w:t>Ministério da Integração Nacional  -  M I</w:t>
                        </w:r>
                      </w:p>
                    </w:tc>
                  </w:tr>
                  <w:tr w:rsidR="00616AB7">
                    <w:trPr>
                      <w:trHeight w:val="100"/>
                    </w:trPr>
                    <w:tc>
                      <w:tcPr>
                        <w:tcW w:w="9356" w:type="dxa"/>
                        <w:vAlign w:val="center"/>
                      </w:tcPr>
                      <w:p w:rsidR="00616AB7" w:rsidRDefault="00616AB7">
                        <w:pPr>
                          <w:ind w:left="72"/>
                          <w:jc w:val="center"/>
                          <w:rPr>
                            <w:b/>
                          </w:rPr>
                        </w:pPr>
                        <w:r>
                          <w:rPr>
                            <w:b/>
                          </w:rPr>
                          <w:t>Companhia de Desenvolvimento dos Vales do São Francisco e do Parnaíba</w:t>
                        </w:r>
                      </w:p>
                    </w:tc>
                  </w:tr>
                  <w:tr w:rsidR="00616AB7">
                    <w:trPr>
                      <w:trHeight w:val="100"/>
                    </w:trPr>
                    <w:tc>
                      <w:tcPr>
                        <w:tcW w:w="9356" w:type="dxa"/>
                        <w:vAlign w:val="center"/>
                      </w:tcPr>
                      <w:p w:rsidR="00616AB7" w:rsidRDefault="00616AB7">
                        <w:pPr>
                          <w:ind w:left="72"/>
                          <w:jc w:val="center"/>
                          <w:rPr>
                            <w:b/>
                            <w:sz w:val="18"/>
                          </w:rPr>
                        </w:pPr>
                        <w:r>
                          <w:rPr>
                            <w:b/>
                            <w:sz w:val="18"/>
                          </w:rPr>
                          <w:t>Rua Presidente Dutra Nº 160, Centro CEP 56304-230 – Petrolina-PE</w:t>
                        </w:r>
                      </w:p>
                    </w:tc>
                  </w:tr>
                  <w:tr w:rsidR="00616AB7">
                    <w:trPr>
                      <w:trHeight w:val="100"/>
                    </w:trPr>
                    <w:tc>
                      <w:tcPr>
                        <w:tcW w:w="9356" w:type="dxa"/>
                        <w:vAlign w:val="center"/>
                      </w:tcPr>
                      <w:p w:rsidR="00616AB7" w:rsidRDefault="00616AB7" w:rsidP="00B275AE">
                        <w:pPr>
                          <w:ind w:left="72"/>
                          <w:jc w:val="center"/>
                          <w:rPr>
                            <w:b/>
                            <w:sz w:val="18"/>
                          </w:rPr>
                        </w:pPr>
                        <w:r>
                          <w:rPr>
                            <w:b/>
                            <w:sz w:val="18"/>
                          </w:rPr>
                          <w:t xml:space="preserve">Tel: (87) 3866-7700 - Fax: (87)  3866-7742 - e-mail: </w:t>
                        </w:r>
                        <w:hyperlink r:id="rId10" w:history="1">
                          <w:r w:rsidRPr="009A74F7">
                            <w:rPr>
                              <w:rStyle w:val="Hyperlink"/>
                              <w:sz w:val="18"/>
                            </w:rPr>
                            <w:t>3sl@codevasf.gov.br</w:t>
                          </w:r>
                        </w:hyperlink>
                      </w:p>
                    </w:tc>
                  </w:tr>
                </w:tbl>
                <w:p w:rsidR="00616AB7" w:rsidRDefault="00616AB7"/>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3260C4">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616AB7" w:rsidRDefault="00616AB7">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3260C4">
      <w:pPr>
        <w:spacing w:before="120" w:after="120"/>
        <w:jc w:val="both"/>
        <w:rPr>
          <w:b/>
          <w:spacing w:val="74"/>
          <w:sz w:val="28"/>
        </w:rPr>
      </w:pPr>
      <w:r w:rsidRPr="003260C4">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616AB7" w:rsidRDefault="00616AB7">
                  <w:pPr>
                    <w:rPr>
                      <w:rFonts w:ascii="Arial" w:hAnsi="Arial"/>
                      <w:sz w:val="18"/>
                    </w:rPr>
                  </w:pPr>
                  <w:r>
                    <w:rPr>
                      <w:rFonts w:ascii="Arial" w:hAnsi="Arial"/>
                      <w:sz w:val="18"/>
                    </w:rPr>
                    <w:t>Fls.: ____________________</w:t>
                  </w:r>
                </w:p>
                <w:p w:rsidR="00616AB7" w:rsidRDefault="00616AB7">
                  <w:pPr>
                    <w:rPr>
                      <w:rFonts w:ascii="Arial" w:hAnsi="Arial"/>
                      <w:sz w:val="18"/>
                    </w:rPr>
                  </w:pPr>
                  <w:r>
                    <w:rPr>
                      <w:rFonts w:ascii="Arial" w:hAnsi="Arial"/>
                      <w:sz w:val="18"/>
                    </w:rPr>
                    <w:t xml:space="preserve">Proc.: </w:t>
                  </w:r>
                  <w:r w:rsidRPr="00FB4DFC">
                    <w:rPr>
                      <w:rFonts w:ascii="Arial" w:hAnsi="Arial"/>
                      <w:sz w:val="18"/>
                    </w:rPr>
                    <w:t>59530.001689/2013-77</w:t>
                  </w:r>
                </w:p>
                <w:p w:rsidR="00616AB7" w:rsidRDefault="00616AB7">
                  <w:pPr>
                    <w:pStyle w:val="Cabealho"/>
                    <w:tabs>
                      <w:tab w:val="clear" w:pos="4419"/>
                      <w:tab w:val="clear" w:pos="8838"/>
                    </w:tabs>
                    <w:spacing w:before="120"/>
                    <w:rPr>
                      <w:rFonts w:ascii="Arial" w:hAnsi="Arial"/>
                      <w:sz w:val="18"/>
                    </w:rPr>
                  </w:pPr>
                  <w:r>
                    <w:rPr>
                      <w:rFonts w:ascii="Arial" w:hAnsi="Arial"/>
                      <w:sz w:val="18"/>
                    </w:rPr>
                    <w:t>________________________</w:t>
                  </w:r>
                </w:p>
                <w:p w:rsidR="00616AB7" w:rsidRDefault="00616AB7">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3260C4" w:rsidP="00113DDC">
      <w:pPr>
        <w:rPr>
          <w:sz w:val="28"/>
        </w:rPr>
      </w:pPr>
      <w:r w:rsidRPr="003260C4">
        <w:rPr>
          <w:noProof/>
        </w:rPr>
        <w:pict>
          <v:roundrect id="AutoShape 15" o:spid="_x0000_s1047" style="position:absolute;margin-left:61.35pt;margin-top:1.55pt;width:354.4pt;height:277.35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" o:allowincell="f"/>
        </w:pict>
      </w:r>
    </w:p>
    <w:p w:rsidR="00113DDC" w:rsidRPr="00113DDC" w:rsidRDefault="003260C4" w:rsidP="00113DDC">
      <w:pPr>
        <w:rPr>
          <w:sz w:val="28"/>
        </w:rPr>
      </w:pPr>
      <w:r w:rsidRPr="003260C4">
        <w:rPr>
          <w:noProof/>
        </w:rPr>
        <w:pict>
          <v:rect id="Rectangle 14" o:spid="_x0000_s1029" style="position:absolute;margin-left:82.6pt;margin-top:15.05pt;width:319.15pt;height:223.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" stroked="f" strokeweight=".25pt">
            <v:textbox inset="1pt,1pt,1pt,1pt">
              <w:txbxContent>
                <w:p w:rsidR="00616AB7" w:rsidRPr="00DE2739" w:rsidRDefault="00616AB7">
                  <w:pPr>
                    <w:pStyle w:val="Ttulo1"/>
                    <w:rPr>
                      <w:rFonts w:ascii="Arial" w:hAnsi="Arial"/>
                      <w:sz w:val="28"/>
                    </w:rPr>
                  </w:pPr>
                  <w:r w:rsidRPr="00DE2739">
                    <w:rPr>
                      <w:rFonts w:ascii="Arial" w:hAnsi="Arial"/>
                      <w:sz w:val="28"/>
                    </w:rPr>
                    <w:t>EDITAL Nº 0</w:t>
                  </w:r>
                  <w:r w:rsidR="00C92177">
                    <w:rPr>
                      <w:rFonts w:ascii="Arial" w:hAnsi="Arial"/>
                      <w:sz w:val="28"/>
                    </w:rPr>
                    <w:t>78</w:t>
                  </w:r>
                  <w:r w:rsidRPr="00DE2739">
                    <w:rPr>
                      <w:rFonts w:ascii="Arial" w:hAnsi="Arial"/>
                      <w:sz w:val="28"/>
                    </w:rPr>
                    <w:t>/2013</w:t>
                  </w:r>
                </w:p>
                <w:p w:rsidR="00616AB7" w:rsidRPr="00DE2739" w:rsidRDefault="00616AB7">
                  <w:pPr>
                    <w:jc w:val="center"/>
                    <w:rPr>
                      <w:b/>
                    </w:rPr>
                  </w:pPr>
                </w:p>
                <w:p w:rsidR="00616AB7" w:rsidRDefault="00616AB7">
                  <w:pPr>
                    <w:pStyle w:val="Ttulo1"/>
                    <w:rPr>
                      <w:rFonts w:ascii="Arial" w:hAnsi="Arial"/>
                      <w:sz w:val="28"/>
                    </w:rPr>
                  </w:pPr>
                </w:p>
                <w:p w:rsidR="00616AB7" w:rsidRDefault="00616AB7">
                  <w:pPr>
                    <w:pStyle w:val="Ttulo1"/>
                    <w:rPr>
                      <w:rFonts w:ascii="Arial" w:hAnsi="Arial"/>
                      <w:sz w:val="28"/>
                    </w:rPr>
                  </w:pPr>
                  <w:r w:rsidRPr="00DE2739">
                    <w:rPr>
                      <w:rFonts w:ascii="Arial" w:hAnsi="Arial"/>
                      <w:sz w:val="28"/>
                    </w:rPr>
                    <w:t>TOMADA DE PREÇOS</w:t>
                  </w:r>
                </w:p>
                <w:p w:rsidR="00616AB7" w:rsidRPr="00B275AE" w:rsidRDefault="00616AB7" w:rsidP="00B275AE"/>
                <w:p w:rsidR="00616AB7" w:rsidRPr="00DE2739" w:rsidRDefault="00616AB7" w:rsidP="00113DDC">
                  <w:pPr>
                    <w:spacing w:before="360" w:after="120"/>
                    <w:ind w:right="283"/>
                    <w:jc w:val="both"/>
                    <w:rPr>
                      <w:rFonts w:ascii="Arial" w:hAnsi="Arial" w:cs="Arial"/>
                      <w:b/>
                      <w:sz w:val="28"/>
                      <w:szCs w:val="28"/>
                    </w:rPr>
                  </w:pPr>
                  <w:r w:rsidRPr="00B275AE">
                    <w:rPr>
                      <w:rFonts w:ascii="Arial" w:hAnsi="Arial" w:cs="Arial"/>
                      <w:b/>
                      <w:bCs/>
                      <w:sz w:val="28"/>
                      <w:szCs w:val="28"/>
                    </w:rPr>
                    <w:t>EXECUÇÃO DA REFORMA DO PRÉDIO DO BLOCO II DA SEDE DA 3ª SUPERINTENDÊNCIA REGIONAL DA CODEVASF, NO MUNICÍPIO DE PETROLINA</w:t>
                  </w:r>
                  <w:r>
                    <w:rPr>
                      <w:rFonts w:ascii="Arial" w:hAnsi="Arial" w:cs="Arial"/>
                      <w:b/>
                      <w:bCs/>
                      <w:sz w:val="28"/>
                      <w:szCs w:val="28"/>
                    </w:rPr>
                    <w:t>,</w:t>
                  </w:r>
                  <w:r w:rsidRPr="00B275AE">
                    <w:rPr>
                      <w:rFonts w:ascii="Arial" w:hAnsi="Arial" w:cs="Arial"/>
                      <w:b/>
                      <w:bCs/>
                      <w:sz w:val="28"/>
                      <w:szCs w:val="28"/>
                    </w:rPr>
                    <w:t xml:space="preserve"> NO ESTADO DE PERNAMBUCO.</w:t>
                  </w:r>
                  <w:r>
                    <w:rPr>
                      <w:rFonts w:ascii="Arial" w:hAnsi="Arial" w:cs="Arial"/>
                      <w:b/>
                      <w:bCs/>
                      <w:sz w:val="28"/>
                      <w:szCs w:val="28"/>
                    </w:rPr>
                    <w:t xml:space="preserve"> </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lastRenderedPageBreak/>
        <w:t>CODEVASF</w:t>
      </w:r>
    </w:p>
    <w:p w:rsidR="008D5702" w:rsidRPr="002A2A54" w:rsidRDefault="008D5702" w:rsidP="008D5702">
      <w:pPr>
        <w:pStyle w:val="Ttulo7"/>
        <w:ind w:left="0"/>
        <w:jc w:val="center"/>
        <w:rPr>
          <w:rFonts w:ascii="Arial" w:hAnsi="Arial" w:cs="Arial"/>
          <w:szCs w:val="24"/>
        </w:rPr>
      </w:pPr>
      <w:r w:rsidRPr="002A2A54">
        <w:rPr>
          <w:rFonts w:ascii="Arial" w:hAnsi="Arial" w:cs="Arial"/>
          <w:szCs w:val="24"/>
        </w:rPr>
        <w:t>T</w:t>
      </w:r>
      <w:r w:rsidR="00EC72F4" w:rsidRPr="002A2A54">
        <w:rPr>
          <w:rFonts w:ascii="Arial" w:hAnsi="Arial" w:cs="Arial"/>
          <w:szCs w:val="24"/>
        </w:rPr>
        <w:t>OMADA DE PREÇOS</w:t>
      </w:r>
      <w:r w:rsidRPr="002A2A54">
        <w:rPr>
          <w:rFonts w:ascii="Arial" w:hAnsi="Arial" w:cs="Arial"/>
          <w:szCs w:val="24"/>
        </w:rPr>
        <w:t xml:space="preserve"> - EDITAL N.º </w:t>
      </w:r>
      <w:r w:rsidR="006114FA" w:rsidRPr="002A2A54">
        <w:rPr>
          <w:rFonts w:ascii="Arial" w:hAnsi="Arial" w:cs="Arial"/>
          <w:szCs w:val="24"/>
        </w:rPr>
        <w:t>0</w:t>
      </w:r>
      <w:r w:rsidR="00C92177">
        <w:rPr>
          <w:rFonts w:ascii="Arial" w:hAnsi="Arial" w:cs="Arial"/>
          <w:szCs w:val="24"/>
        </w:rPr>
        <w:t>78</w:t>
      </w:r>
      <w:r w:rsidRPr="002A2A54">
        <w:rPr>
          <w:rFonts w:ascii="Arial" w:hAnsi="Arial" w:cs="Arial"/>
          <w:szCs w:val="24"/>
        </w:rPr>
        <w:t>/201</w:t>
      </w:r>
      <w:r w:rsidR="001B42F7" w:rsidRPr="002A2A54">
        <w:rPr>
          <w:rFonts w:ascii="Arial" w:hAnsi="Arial" w:cs="Arial"/>
          <w:szCs w:val="24"/>
        </w:rPr>
        <w:t>3</w:t>
      </w:r>
    </w:p>
    <w:p w:rsidR="00B275AE" w:rsidRDefault="00B275AE">
      <w:pPr>
        <w:spacing w:before="120" w:after="120"/>
        <w:jc w:val="center"/>
        <w:rPr>
          <w:rFonts w:ascii="Arial" w:hAnsi="Arial" w:cs="Arial"/>
          <w:b/>
          <w:spacing w:val="74"/>
          <w:sz w:val="24"/>
          <w:szCs w:val="24"/>
        </w:rPr>
      </w:pP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t>AVISO</w:t>
      </w:r>
    </w:p>
    <w:p w:rsidR="00261A5C" w:rsidRPr="002A2A54" w:rsidRDefault="004831E8" w:rsidP="005A0ABE">
      <w:pPr>
        <w:spacing w:before="360" w:after="120"/>
        <w:ind w:right="-1"/>
        <w:jc w:val="both"/>
        <w:rPr>
          <w:rFonts w:ascii="Arial" w:hAnsi="Arial" w:cs="Arial"/>
          <w:bCs/>
          <w:sz w:val="24"/>
          <w:szCs w:val="24"/>
        </w:rPr>
      </w:pPr>
      <w:r w:rsidRPr="002A2A54">
        <w:rPr>
          <w:rFonts w:ascii="Arial" w:hAnsi="Arial" w:cs="Arial"/>
          <w:b/>
          <w:sz w:val="24"/>
          <w:szCs w:val="24"/>
        </w:rPr>
        <w:t>OBJETO</w:t>
      </w:r>
      <w:r w:rsidRPr="002A2A54">
        <w:rPr>
          <w:rFonts w:ascii="Arial" w:hAnsi="Arial" w:cs="Arial"/>
          <w:sz w:val="24"/>
          <w:szCs w:val="24"/>
        </w:rPr>
        <w:t xml:space="preserve">: </w:t>
      </w:r>
      <w:r w:rsidR="002A2A54">
        <w:rPr>
          <w:rFonts w:ascii="Arial" w:hAnsi="Arial" w:cs="Arial"/>
          <w:sz w:val="24"/>
          <w:szCs w:val="24"/>
        </w:rPr>
        <w:t>C</w:t>
      </w:r>
      <w:r w:rsidR="002A2A54" w:rsidRPr="002A2A54">
        <w:rPr>
          <w:rFonts w:ascii="Arial" w:hAnsi="Arial" w:cs="Arial"/>
          <w:sz w:val="24"/>
          <w:szCs w:val="24"/>
        </w:rPr>
        <w:t xml:space="preserve">ontratação de empresa do ramo da engenharia para </w:t>
      </w:r>
      <w:r w:rsidR="00DE2739" w:rsidRPr="00DE2739">
        <w:rPr>
          <w:rFonts w:ascii="Arial" w:hAnsi="Arial" w:cs="Arial"/>
          <w:bCs/>
          <w:sz w:val="24"/>
          <w:szCs w:val="24"/>
        </w:rPr>
        <w:t xml:space="preserve">execução </w:t>
      </w:r>
      <w:r w:rsidR="00B275AE" w:rsidRPr="00B275AE">
        <w:rPr>
          <w:rFonts w:ascii="Arial" w:hAnsi="Arial" w:cs="Arial"/>
          <w:bCs/>
          <w:sz w:val="24"/>
          <w:szCs w:val="24"/>
        </w:rPr>
        <w:t xml:space="preserve">da reforma do prédio do bloco </w:t>
      </w:r>
      <w:r w:rsidR="00B275AE">
        <w:rPr>
          <w:rFonts w:ascii="Arial" w:hAnsi="Arial" w:cs="Arial"/>
          <w:bCs/>
          <w:sz w:val="24"/>
          <w:szCs w:val="24"/>
        </w:rPr>
        <w:t>II</w:t>
      </w:r>
      <w:r w:rsidR="00B275AE" w:rsidRPr="00B275AE">
        <w:rPr>
          <w:rFonts w:ascii="Arial" w:hAnsi="Arial" w:cs="Arial"/>
          <w:bCs/>
          <w:sz w:val="24"/>
          <w:szCs w:val="24"/>
        </w:rPr>
        <w:t xml:space="preserve"> da sede da 3ª </w:t>
      </w:r>
      <w:r w:rsidR="00B275AE">
        <w:rPr>
          <w:rFonts w:ascii="Arial" w:hAnsi="Arial" w:cs="Arial"/>
          <w:bCs/>
          <w:sz w:val="24"/>
          <w:szCs w:val="24"/>
        </w:rPr>
        <w:t>S</w:t>
      </w:r>
      <w:r w:rsidR="00B275AE" w:rsidRPr="00B275AE">
        <w:rPr>
          <w:rFonts w:ascii="Arial" w:hAnsi="Arial" w:cs="Arial"/>
          <w:bCs/>
          <w:sz w:val="24"/>
          <w:szCs w:val="24"/>
        </w:rPr>
        <w:t xml:space="preserve">uperintendência </w:t>
      </w:r>
      <w:r w:rsidR="00B275AE">
        <w:rPr>
          <w:rFonts w:ascii="Arial" w:hAnsi="Arial" w:cs="Arial"/>
          <w:bCs/>
          <w:sz w:val="24"/>
          <w:szCs w:val="24"/>
        </w:rPr>
        <w:t>R</w:t>
      </w:r>
      <w:r w:rsidR="00B275AE" w:rsidRPr="00B275AE">
        <w:rPr>
          <w:rFonts w:ascii="Arial" w:hAnsi="Arial" w:cs="Arial"/>
          <w:bCs/>
          <w:sz w:val="24"/>
          <w:szCs w:val="24"/>
        </w:rPr>
        <w:t xml:space="preserve">egional da </w:t>
      </w:r>
      <w:r w:rsidR="00B275AE">
        <w:rPr>
          <w:rFonts w:ascii="Arial" w:hAnsi="Arial" w:cs="Arial"/>
          <w:bCs/>
          <w:sz w:val="24"/>
          <w:szCs w:val="24"/>
        </w:rPr>
        <w:t>CODEVASF</w:t>
      </w:r>
      <w:r w:rsidR="00B275AE" w:rsidRPr="00B275AE">
        <w:rPr>
          <w:rFonts w:ascii="Arial" w:hAnsi="Arial" w:cs="Arial"/>
          <w:bCs/>
          <w:sz w:val="24"/>
          <w:szCs w:val="24"/>
        </w:rPr>
        <w:t xml:space="preserve">, no município de </w:t>
      </w:r>
      <w:r w:rsidR="00B275AE">
        <w:rPr>
          <w:rFonts w:ascii="Arial" w:hAnsi="Arial" w:cs="Arial"/>
          <w:bCs/>
          <w:sz w:val="24"/>
          <w:szCs w:val="24"/>
        </w:rPr>
        <w:t>P</w:t>
      </w:r>
      <w:r w:rsidR="00B275AE" w:rsidRPr="00B275AE">
        <w:rPr>
          <w:rFonts w:ascii="Arial" w:hAnsi="Arial" w:cs="Arial"/>
          <w:bCs/>
          <w:sz w:val="24"/>
          <w:szCs w:val="24"/>
        </w:rPr>
        <w:t>etrolina</w:t>
      </w:r>
      <w:r w:rsidR="00E821BF">
        <w:rPr>
          <w:rFonts w:ascii="Arial" w:hAnsi="Arial" w:cs="Arial"/>
          <w:bCs/>
          <w:sz w:val="24"/>
          <w:szCs w:val="24"/>
        </w:rPr>
        <w:t>,</w:t>
      </w:r>
      <w:r w:rsidR="00B275AE" w:rsidRPr="00B275AE">
        <w:rPr>
          <w:rFonts w:ascii="Arial" w:hAnsi="Arial" w:cs="Arial"/>
          <w:bCs/>
          <w:sz w:val="24"/>
          <w:szCs w:val="24"/>
        </w:rPr>
        <w:t xml:space="preserve"> no </w:t>
      </w:r>
      <w:r w:rsidR="00B275AE">
        <w:rPr>
          <w:rFonts w:ascii="Arial" w:hAnsi="Arial" w:cs="Arial"/>
          <w:bCs/>
          <w:sz w:val="24"/>
          <w:szCs w:val="24"/>
        </w:rPr>
        <w:t>E</w:t>
      </w:r>
      <w:r w:rsidR="00B275AE" w:rsidRPr="00B275AE">
        <w:rPr>
          <w:rFonts w:ascii="Arial" w:hAnsi="Arial" w:cs="Arial"/>
          <w:bCs/>
          <w:sz w:val="24"/>
          <w:szCs w:val="24"/>
        </w:rPr>
        <w:t xml:space="preserve">stado de </w:t>
      </w:r>
      <w:r w:rsidR="00B275AE">
        <w:rPr>
          <w:rFonts w:ascii="Arial" w:hAnsi="Arial" w:cs="Arial"/>
          <w:bCs/>
          <w:sz w:val="24"/>
          <w:szCs w:val="24"/>
        </w:rPr>
        <w:t>P</w:t>
      </w:r>
      <w:r w:rsidR="00B275AE" w:rsidRPr="00B275AE">
        <w:rPr>
          <w:rFonts w:ascii="Arial" w:hAnsi="Arial" w:cs="Arial"/>
          <w:bCs/>
          <w:sz w:val="24"/>
          <w:szCs w:val="24"/>
        </w:rPr>
        <w:t>ernambuco.</w:t>
      </w:r>
    </w:p>
    <w:p w:rsidR="001B42F7" w:rsidRPr="002A2A54" w:rsidRDefault="001B42F7" w:rsidP="005A0ABE">
      <w:pPr>
        <w:pStyle w:val="Recuodecorpodetexto"/>
        <w:spacing w:before="120" w:after="120"/>
        <w:ind w:left="0" w:right="-1"/>
        <w:rPr>
          <w:rFonts w:ascii="Arial" w:hAnsi="Arial" w:cs="Arial"/>
          <w:b/>
          <w:szCs w:val="24"/>
        </w:rPr>
      </w:pPr>
    </w:p>
    <w:p w:rsidR="004831E8" w:rsidRDefault="004831E8" w:rsidP="005A0ABE">
      <w:pPr>
        <w:pStyle w:val="Recuodecorpodetexto"/>
        <w:spacing w:before="120" w:after="120"/>
        <w:ind w:left="0" w:right="-1"/>
        <w:rPr>
          <w:rFonts w:ascii="Arial" w:hAnsi="Arial" w:cs="Arial"/>
          <w:b/>
          <w:szCs w:val="24"/>
        </w:rPr>
      </w:pPr>
      <w:r w:rsidRPr="002A2A54">
        <w:rPr>
          <w:rFonts w:ascii="Arial" w:hAnsi="Arial" w:cs="Arial"/>
          <w:b/>
          <w:szCs w:val="24"/>
        </w:rPr>
        <w:t>CONDIÇÕES DE PARTICIPAÇÃO:</w:t>
      </w:r>
      <w:r w:rsidR="00566E3B" w:rsidRPr="002A2A54">
        <w:rPr>
          <w:rFonts w:ascii="Arial" w:hAnsi="Arial" w:cs="Arial"/>
          <w:b/>
          <w:szCs w:val="24"/>
        </w:rPr>
        <w:t xml:space="preserve"> </w:t>
      </w:r>
      <w:r w:rsidR="00C55F84" w:rsidRPr="002A2A54">
        <w:rPr>
          <w:rFonts w:ascii="Arial" w:hAnsi="Arial" w:cs="Arial"/>
          <w:b/>
          <w:szCs w:val="24"/>
        </w:rPr>
        <w:t>Empresa</w:t>
      </w:r>
      <w:r w:rsidR="00562C98" w:rsidRPr="002A2A54">
        <w:rPr>
          <w:rFonts w:ascii="Arial" w:hAnsi="Arial" w:cs="Arial"/>
          <w:b/>
          <w:szCs w:val="24"/>
        </w:rPr>
        <w:t xml:space="preserve"> do ramo, que atendam às condições do Edital e seus Anexos e comprovem o capital social de 10% do valor d</w:t>
      </w:r>
      <w:r w:rsidR="005A0ABE">
        <w:rPr>
          <w:rFonts w:ascii="Arial" w:hAnsi="Arial" w:cs="Arial"/>
          <w:b/>
          <w:szCs w:val="24"/>
        </w:rPr>
        <w:t>esta</w:t>
      </w:r>
      <w:r w:rsidR="00562C98" w:rsidRPr="002A2A54">
        <w:rPr>
          <w:rFonts w:ascii="Arial" w:hAnsi="Arial" w:cs="Arial"/>
          <w:b/>
          <w:szCs w:val="24"/>
        </w:rPr>
        <w:t xml:space="preserve"> licitação ou da sua proposta financeira</w:t>
      </w:r>
      <w:r w:rsidR="0012097C" w:rsidRPr="002A2A54">
        <w:rPr>
          <w:rFonts w:ascii="Arial" w:hAnsi="Arial" w:cs="Arial"/>
          <w:b/>
          <w:szCs w:val="24"/>
        </w:rPr>
        <w:t>.</w:t>
      </w:r>
    </w:p>
    <w:p w:rsidR="00B275AE" w:rsidRPr="002A2A54" w:rsidRDefault="00B275AE" w:rsidP="005A0ABE">
      <w:pPr>
        <w:pStyle w:val="Recuodecorpodetexto"/>
        <w:spacing w:before="120" w:after="120"/>
        <w:ind w:left="0" w:right="-1"/>
        <w:rPr>
          <w:rFonts w:ascii="Arial" w:hAnsi="Arial" w:cs="Arial"/>
          <w:b/>
          <w:szCs w:val="24"/>
        </w:rPr>
      </w:pPr>
    </w:p>
    <w:p w:rsidR="004831E8" w:rsidRPr="002A2A54" w:rsidRDefault="004831E8" w:rsidP="005A0ABE">
      <w:pPr>
        <w:spacing w:before="120" w:after="120"/>
        <w:ind w:right="-1"/>
        <w:jc w:val="both"/>
        <w:rPr>
          <w:rFonts w:ascii="Arial" w:hAnsi="Arial" w:cs="Arial"/>
          <w:b/>
          <w:sz w:val="24"/>
          <w:szCs w:val="24"/>
        </w:rPr>
      </w:pPr>
      <w:r w:rsidRPr="002A2A54">
        <w:rPr>
          <w:rFonts w:ascii="Arial" w:hAnsi="Arial" w:cs="Arial"/>
          <w:b/>
          <w:sz w:val="24"/>
          <w:szCs w:val="24"/>
        </w:rPr>
        <w:t xml:space="preserve">LOCAL E DATA DE RECEBIMENTO DA DOCUMENTAÇÃO E PROPOSTA: </w:t>
      </w:r>
      <w:r w:rsidR="007F5894" w:rsidRPr="002A2A54">
        <w:rPr>
          <w:rFonts w:ascii="Arial" w:hAnsi="Arial" w:cs="Arial"/>
          <w:sz w:val="24"/>
          <w:szCs w:val="24"/>
        </w:rPr>
        <w:t>Auditório</w:t>
      </w:r>
      <w:r w:rsidR="00051A99" w:rsidRPr="002A2A54">
        <w:rPr>
          <w:rFonts w:ascii="Arial" w:hAnsi="Arial" w:cs="Arial"/>
          <w:sz w:val="24"/>
          <w:szCs w:val="24"/>
        </w:rPr>
        <w:t xml:space="preserve"> da 3.ª Superintendência Regional da CODEVASF</w:t>
      </w:r>
      <w:r w:rsidR="00E808A6" w:rsidRPr="002A2A54">
        <w:rPr>
          <w:rFonts w:ascii="Arial" w:hAnsi="Arial" w:cs="Arial"/>
          <w:sz w:val="24"/>
          <w:szCs w:val="24"/>
        </w:rPr>
        <w:t xml:space="preserve">, localizado à Rua Presidente Dutra, 160 – Centro – Petrolina-PE, às </w:t>
      </w:r>
      <w:r w:rsidR="00C92177" w:rsidRPr="00C92177">
        <w:rPr>
          <w:rFonts w:ascii="Arial" w:hAnsi="Arial" w:cs="Arial"/>
          <w:b/>
          <w:sz w:val="24"/>
          <w:szCs w:val="24"/>
        </w:rPr>
        <w:t>10</w:t>
      </w:r>
      <w:r w:rsidR="00AD1775" w:rsidRPr="00C92177">
        <w:rPr>
          <w:rFonts w:ascii="Arial" w:hAnsi="Arial" w:cs="Arial"/>
          <w:b/>
          <w:sz w:val="24"/>
          <w:szCs w:val="24"/>
        </w:rPr>
        <w:t>h</w:t>
      </w:r>
      <w:r w:rsidR="00AD1775" w:rsidRPr="002A2A54">
        <w:rPr>
          <w:rFonts w:ascii="Arial" w:hAnsi="Arial" w:cs="Arial"/>
          <w:b/>
          <w:sz w:val="24"/>
          <w:szCs w:val="24"/>
        </w:rPr>
        <w:t xml:space="preserve"> (</w:t>
      </w:r>
      <w:r w:rsidR="00C92177">
        <w:rPr>
          <w:rFonts w:ascii="Arial" w:hAnsi="Arial" w:cs="Arial"/>
          <w:b/>
          <w:sz w:val="24"/>
          <w:szCs w:val="24"/>
        </w:rPr>
        <w:t>dez horas</w:t>
      </w:r>
      <w:r w:rsidR="00AD1775" w:rsidRPr="002A2A54">
        <w:rPr>
          <w:rFonts w:ascii="Arial" w:hAnsi="Arial" w:cs="Arial"/>
          <w:b/>
          <w:sz w:val="24"/>
          <w:szCs w:val="24"/>
        </w:rPr>
        <w:t>) (</w:t>
      </w:r>
      <w:r w:rsidR="00250436" w:rsidRPr="002A2A54">
        <w:rPr>
          <w:rFonts w:ascii="Arial" w:hAnsi="Arial" w:cs="Arial"/>
          <w:b/>
          <w:sz w:val="24"/>
          <w:szCs w:val="24"/>
        </w:rPr>
        <w:t>HORÁRIO DE BRASÍLIA</w:t>
      </w:r>
      <w:r w:rsidR="00AD1775" w:rsidRPr="002A2A54">
        <w:rPr>
          <w:rFonts w:ascii="Arial" w:hAnsi="Arial" w:cs="Arial"/>
          <w:b/>
          <w:sz w:val="24"/>
          <w:szCs w:val="24"/>
        </w:rPr>
        <w:t xml:space="preserve">) do dia </w:t>
      </w:r>
      <w:r w:rsidR="00C92177">
        <w:rPr>
          <w:rFonts w:ascii="Arial" w:hAnsi="Arial" w:cs="Arial"/>
          <w:b/>
          <w:sz w:val="24"/>
          <w:szCs w:val="24"/>
        </w:rPr>
        <w:t>24</w:t>
      </w:r>
      <w:r w:rsidR="00AD1775" w:rsidRPr="002A2A54">
        <w:rPr>
          <w:rFonts w:ascii="Arial" w:hAnsi="Arial" w:cs="Arial"/>
          <w:b/>
          <w:sz w:val="24"/>
          <w:szCs w:val="24"/>
        </w:rPr>
        <w:t xml:space="preserve"> de </w:t>
      </w:r>
      <w:r w:rsidR="00C92177">
        <w:rPr>
          <w:rFonts w:ascii="Arial" w:hAnsi="Arial" w:cs="Arial"/>
          <w:b/>
          <w:sz w:val="24"/>
          <w:szCs w:val="24"/>
        </w:rPr>
        <w:t>dezembro</w:t>
      </w:r>
      <w:r w:rsidR="009B282D" w:rsidRPr="002A2A54">
        <w:rPr>
          <w:rFonts w:ascii="Arial" w:hAnsi="Arial" w:cs="Arial"/>
          <w:b/>
          <w:sz w:val="24"/>
          <w:szCs w:val="24"/>
        </w:rPr>
        <w:t xml:space="preserve"> </w:t>
      </w:r>
      <w:r w:rsidR="00AD1775" w:rsidRPr="002A2A54">
        <w:rPr>
          <w:rFonts w:ascii="Arial" w:hAnsi="Arial" w:cs="Arial"/>
          <w:b/>
          <w:sz w:val="24"/>
          <w:szCs w:val="24"/>
        </w:rPr>
        <w:t xml:space="preserve">de </w:t>
      </w:r>
      <w:r w:rsidR="00022842" w:rsidRPr="002A2A54">
        <w:rPr>
          <w:rFonts w:ascii="Arial" w:hAnsi="Arial" w:cs="Arial"/>
          <w:b/>
          <w:sz w:val="24"/>
          <w:szCs w:val="24"/>
        </w:rPr>
        <w:t>201</w:t>
      </w:r>
      <w:r w:rsidR="0012097C" w:rsidRPr="002A2A54">
        <w:rPr>
          <w:rFonts w:ascii="Arial" w:hAnsi="Arial" w:cs="Arial"/>
          <w:b/>
          <w:sz w:val="24"/>
          <w:szCs w:val="24"/>
        </w:rPr>
        <w:t>3</w:t>
      </w:r>
      <w:r w:rsidRPr="002A2A54">
        <w:rPr>
          <w:rFonts w:ascii="Arial" w:hAnsi="Arial" w:cs="Arial"/>
          <w:b/>
          <w:sz w:val="24"/>
          <w:szCs w:val="24"/>
        </w:rPr>
        <w:t>.</w:t>
      </w:r>
    </w:p>
    <w:p w:rsidR="00562C98" w:rsidRPr="002A2A54" w:rsidRDefault="00562C98" w:rsidP="00DB7F3E">
      <w:pPr>
        <w:spacing w:before="120" w:after="120"/>
        <w:jc w:val="both"/>
        <w:rPr>
          <w:rFonts w:ascii="Arial" w:hAnsi="Arial" w:cs="Arial"/>
          <w:b/>
          <w:sz w:val="24"/>
          <w:szCs w:val="24"/>
        </w:rPr>
      </w:pPr>
    </w:p>
    <w:p w:rsidR="004831E8" w:rsidRPr="002A2A54" w:rsidRDefault="004831E8" w:rsidP="00DB7F3E">
      <w:pPr>
        <w:pStyle w:val="Recuodecorpodetexto"/>
        <w:spacing w:before="120" w:after="120" w:line="240" w:lineRule="auto"/>
        <w:ind w:left="0"/>
        <w:rPr>
          <w:rFonts w:ascii="Arial" w:hAnsi="Arial" w:cs="Arial"/>
          <w:b/>
          <w:szCs w:val="24"/>
        </w:rPr>
      </w:pPr>
      <w:r w:rsidRPr="002A2A54">
        <w:rPr>
          <w:rFonts w:ascii="Arial" w:hAnsi="Arial" w:cs="Arial"/>
          <w:b/>
          <w:szCs w:val="24"/>
        </w:rPr>
        <w:t>OBSERVAÇÃO</w:t>
      </w:r>
      <w:r w:rsidRPr="002A2A54">
        <w:rPr>
          <w:rFonts w:ascii="Arial" w:hAnsi="Arial" w:cs="Arial"/>
          <w:szCs w:val="24"/>
        </w:rPr>
        <w:t xml:space="preserve">: </w:t>
      </w:r>
      <w:r w:rsidR="004A68F7" w:rsidRPr="002A2A54">
        <w:rPr>
          <w:rFonts w:ascii="Arial" w:hAnsi="Arial" w:cs="Arial"/>
          <w:szCs w:val="24"/>
        </w:rPr>
        <w:t>O Edital e seus elementos constitutivos (Termos de Referência, Planilhas de Preços. etc.) encontram-se disponíveis</w:t>
      </w:r>
      <w:r w:rsidR="00782765" w:rsidRPr="002A2A54">
        <w:rPr>
          <w:rFonts w:ascii="Arial" w:hAnsi="Arial" w:cs="Arial"/>
          <w:szCs w:val="24"/>
        </w:rPr>
        <w:t xml:space="preserve"> gratuitamente</w:t>
      </w:r>
      <w:r w:rsidR="004A68F7" w:rsidRPr="002A2A54">
        <w:rPr>
          <w:rFonts w:ascii="Arial" w:hAnsi="Arial" w:cs="Arial"/>
          <w:szCs w:val="24"/>
        </w:rPr>
        <w:t xml:space="preserve"> nos </w:t>
      </w:r>
      <w:r w:rsidR="00015B80" w:rsidRPr="002A2A54">
        <w:rPr>
          <w:rFonts w:ascii="Arial" w:hAnsi="Arial" w:cs="Arial"/>
          <w:szCs w:val="24"/>
        </w:rPr>
        <w:t>sítios</w:t>
      </w:r>
      <w:r w:rsidR="004A68F7" w:rsidRPr="002A2A54">
        <w:rPr>
          <w:rFonts w:ascii="Arial" w:hAnsi="Arial" w:cs="Arial"/>
          <w:color w:val="000000"/>
          <w:szCs w:val="24"/>
        </w:rPr>
        <w:t xml:space="preserve"> </w:t>
      </w:r>
      <w:hyperlink r:id="rId14" w:history="1">
        <w:r w:rsidR="00A20121" w:rsidRPr="002A2A54">
          <w:rPr>
            <w:rStyle w:val="Hyperlink"/>
            <w:rFonts w:ascii="Arial" w:hAnsi="Arial" w:cs="Arial"/>
            <w:szCs w:val="24"/>
          </w:rPr>
          <w:t>www.codevasf.gov.br</w:t>
        </w:r>
      </w:hyperlink>
      <w:r w:rsidR="004A68F7" w:rsidRPr="002A2A54">
        <w:rPr>
          <w:rFonts w:ascii="Arial" w:hAnsi="Arial" w:cs="Arial"/>
          <w:color w:val="000000"/>
          <w:szCs w:val="24"/>
        </w:rPr>
        <w:t xml:space="preserve"> e </w:t>
      </w:r>
      <w:hyperlink r:id="rId15" w:history="1">
        <w:r w:rsidR="00A20121" w:rsidRPr="002A2A54">
          <w:rPr>
            <w:rStyle w:val="Hyperlink"/>
            <w:rFonts w:ascii="Arial" w:hAnsi="Arial" w:cs="Arial"/>
            <w:szCs w:val="24"/>
          </w:rPr>
          <w:t>www.comprasnet.gov.br</w:t>
        </w:r>
      </w:hyperlink>
      <w:r w:rsidR="004A68F7" w:rsidRPr="002A2A54">
        <w:rPr>
          <w:rFonts w:ascii="Arial" w:hAnsi="Arial" w:cs="Arial"/>
          <w:color w:val="000000"/>
          <w:szCs w:val="24"/>
        </w:rPr>
        <w:t xml:space="preserve">. </w:t>
      </w:r>
      <w:r w:rsidR="00DC3A31" w:rsidRPr="002A2A54">
        <w:rPr>
          <w:rFonts w:ascii="Arial" w:hAnsi="Arial" w:cs="Arial"/>
          <w:color w:val="000000"/>
          <w:szCs w:val="24"/>
        </w:rPr>
        <w:t xml:space="preserve">Caso as licitantes não consigam fazer o download pelos sítios, o edital e seus anexos </w:t>
      </w:r>
      <w:r w:rsidR="00DC3A31" w:rsidRPr="002A2A54">
        <w:rPr>
          <w:rFonts w:ascii="Arial" w:hAnsi="Arial" w:cs="Arial"/>
          <w:szCs w:val="24"/>
        </w:rPr>
        <w:t xml:space="preserve">encontram-se à disposição dos interessados na sala </w:t>
      </w:r>
      <w:r w:rsidR="0062194E">
        <w:rPr>
          <w:rFonts w:ascii="Arial" w:hAnsi="Arial" w:cs="Arial"/>
          <w:szCs w:val="24"/>
        </w:rPr>
        <w:t>3</w:t>
      </w:r>
      <w:r w:rsidR="00D051F9" w:rsidRPr="002A2A54">
        <w:rPr>
          <w:rFonts w:ascii="Arial" w:hAnsi="Arial" w:cs="Arial"/>
          <w:szCs w:val="24"/>
        </w:rPr>
        <w:t>0 – Bloco II</w:t>
      </w:r>
      <w:r w:rsidR="00DC3A31" w:rsidRPr="002A2A54">
        <w:rPr>
          <w:rFonts w:ascii="Arial" w:hAnsi="Arial" w:cs="Arial"/>
          <w:szCs w:val="24"/>
        </w:rPr>
        <w:t>, no endereço acima mencionado, telefone (</w:t>
      </w:r>
      <w:r w:rsidR="00D051F9" w:rsidRPr="002A2A54">
        <w:rPr>
          <w:rFonts w:ascii="Arial" w:hAnsi="Arial" w:cs="Arial"/>
          <w:szCs w:val="24"/>
        </w:rPr>
        <w:t>87</w:t>
      </w:r>
      <w:r w:rsidR="00DC3A31" w:rsidRPr="002A2A54">
        <w:rPr>
          <w:rFonts w:ascii="Arial" w:hAnsi="Arial" w:cs="Arial"/>
          <w:szCs w:val="24"/>
        </w:rPr>
        <w:t xml:space="preserve">) </w:t>
      </w:r>
      <w:r w:rsidR="00D051F9" w:rsidRPr="002A2A54">
        <w:rPr>
          <w:rFonts w:ascii="Arial" w:hAnsi="Arial" w:cs="Arial"/>
          <w:szCs w:val="24"/>
        </w:rPr>
        <w:t>3866-7742</w:t>
      </w:r>
      <w:r w:rsidR="00DC3A31" w:rsidRPr="002A2A54">
        <w:rPr>
          <w:rFonts w:ascii="Arial" w:hAnsi="Arial" w:cs="Arial"/>
          <w:szCs w:val="24"/>
        </w:rPr>
        <w:t xml:space="preserve">, e </w:t>
      </w:r>
      <w:r w:rsidR="002039D6" w:rsidRPr="005843B3">
        <w:rPr>
          <w:rFonts w:ascii="Arial" w:hAnsi="Arial" w:cs="Arial"/>
        </w:rPr>
        <w:t>poderão ser adquiridos</w:t>
      </w:r>
      <w:r w:rsidR="002039D6" w:rsidRPr="00A20121">
        <w:rPr>
          <w:rFonts w:ascii="Arial" w:hAnsi="Arial" w:cs="Arial"/>
        </w:rPr>
        <w:t xml:space="preserve"> mediante</w:t>
      </w:r>
      <w:r w:rsidR="002039D6">
        <w:rPr>
          <w:rFonts w:ascii="Arial" w:hAnsi="Arial" w:cs="Arial"/>
        </w:rPr>
        <w:t xml:space="preserve"> apresentação pela licitante de um </w:t>
      </w:r>
      <w:r w:rsidR="00012D69">
        <w:rPr>
          <w:rFonts w:ascii="Arial" w:hAnsi="Arial" w:cs="Arial"/>
        </w:rPr>
        <w:t>CD</w:t>
      </w:r>
      <w:r w:rsidR="002039D6">
        <w:rPr>
          <w:rFonts w:ascii="Arial" w:hAnsi="Arial" w:cs="Arial"/>
        </w:rPr>
        <w:t>/ROM ou pen drive, gratuitamente</w:t>
      </w:r>
      <w:r w:rsidR="00E821BF">
        <w:rPr>
          <w:rFonts w:ascii="Arial" w:hAnsi="Arial" w:cs="Arial"/>
        </w:rPr>
        <w:t>,</w:t>
      </w:r>
      <w:r w:rsidR="00782765" w:rsidRPr="002A2A54">
        <w:rPr>
          <w:rFonts w:ascii="Arial" w:hAnsi="Arial" w:cs="Arial"/>
          <w:szCs w:val="24"/>
        </w:rPr>
        <w:t xml:space="preserve"> </w:t>
      </w:r>
      <w:r w:rsidR="00DC3A31" w:rsidRPr="002A2A54">
        <w:rPr>
          <w:rFonts w:ascii="Arial" w:hAnsi="Arial" w:cs="Arial"/>
          <w:szCs w:val="24"/>
        </w:rPr>
        <w:t xml:space="preserve">no horário </w:t>
      </w:r>
      <w:r w:rsidR="00DC3A31" w:rsidRPr="002A2A54">
        <w:rPr>
          <w:rFonts w:ascii="Arial" w:hAnsi="Arial" w:cs="Arial"/>
          <w:b/>
          <w:szCs w:val="24"/>
        </w:rPr>
        <w:t>de 08</w:t>
      </w:r>
      <w:r w:rsidR="00E821BF">
        <w:rPr>
          <w:rFonts w:ascii="Arial" w:hAnsi="Arial" w:cs="Arial"/>
          <w:b/>
          <w:szCs w:val="24"/>
        </w:rPr>
        <w:t>h</w:t>
      </w:r>
      <w:r w:rsidR="00DC3A31" w:rsidRPr="002A2A54">
        <w:rPr>
          <w:rFonts w:ascii="Arial" w:hAnsi="Arial" w:cs="Arial"/>
          <w:b/>
          <w:szCs w:val="24"/>
        </w:rPr>
        <w:t xml:space="preserve"> às 12</w:t>
      </w:r>
      <w:r w:rsidR="00E821BF">
        <w:rPr>
          <w:rFonts w:ascii="Arial" w:hAnsi="Arial" w:cs="Arial"/>
          <w:b/>
          <w:szCs w:val="24"/>
        </w:rPr>
        <w:t>h</w:t>
      </w:r>
      <w:r w:rsidR="00DC3A31" w:rsidRPr="002A2A54">
        <w:rPr>
          <w:rFonts w:ascii="Arial" w:hAnsi="Arial" w:cs="Arial"/>
          <w:b/>
          <w:szCs w:val="24"/>
        </w:rPr>
        <w:t xml:space="preserve"> e de 13</w:t>
      </w:r>
      <w:r w:rsidR="00E821BF">
        <w:rPr>
          <w:rFonts w:ascii="Arial" w:hAnsi="Arial" w:cs="Arial"/>
          <w:b/>
          <w:szCs w:val="24"/>
        </w:rPr>
        <w:t>h</w:t>
      </w:r>
      <w:r w:rsidR="00DC3A31" w:rsidRPr="002A2A54">
        <w:rPr>
          <w:rFonts w:ascii="Arial" w:hAnsi="Arial" w:cs="Arial"/>
          <w:b/>
          <w:szCs w:val="24"/>
        </w:rPr>
        <w:t>30  às 17</w:t>
      </w:r>
      <w:r w:rsidR="00E821BF">
        <w:rPr>
          <w:rFonts w:ascii="Arial" w:hAnsi="Arial" w:cs="Arial"/>
          <w:b/>
          <w:szCs w:val="24"/>
        </w:rPr>
        <w:t>h</w:t>
      </w:r>
      <w:r w:rsidR="00DC3A31" w:rsidRPr="002A2A54">
        <w:rPr>
          <w:rFonts w:ascii="Arial" w:hAnsi="Arial" w:cs="Arial"/>
          <w:szCs w:val="24"/>
        </w:rPr>
        <w:t>, de segunda a sexta-feira</w:t>
      </w:r>
      <w:r w:rsidRPr="002A2A54">
        <w:rPr>
          <w:rFonts w:ascii="Arial" w:hAnsi="Arial" w:cs="Arial"/>
          <w:b/>
          <w:szCs w:val="24"/>
        </w:rPr>
        <w:t>.</w:t>
      </w:r>
    </w:p>
    <w:p w:rsidR="00A20121" w:rsidRPr="002A2A54" w:rsidRDefault="00271F51" w:rsidP="00DB7F3E">
      <w:pPr>
        <w:pStyle w:val="Recuodecorpodetexto"/>
        <w:spacing w:before="120" w:after="120" w:line="240" w:lineRule="auto"/>
        <w:ind w:left="0"/>
        <w:rPr>
          <w:rFonts w:ascii="Arial" w:hAnsi="Arial" w:cs="Arial"/>
          <w:b/>
          <w:szCs w:val="24"/>
        </w:rPr>
      </w:pPr>
      <w:r w:rsidRPr="002A2A54">
        <w:rPr>
          <w:rFonts w:ascii="Arial" w:hAnsi="Arial" w:cs="Arial"/>
          <w:szCs w:val="24"/>
        </w:rPr>
        <w:t xml:space="preserve">As empresas </w:t>
      </w:r>
      <w:r w:rsidRPr="002A2A54">
        <w:rPr>
          <w:rFonts w:ascii="Arial" w:hAnsi="Arial" w:cs="Arial"/>
          <w:color w:val="000000"/>
          <w:szCs w:val="24"/>
        </w:rPr>
        <w:t>que retirarem o edital através da Internet nos sítios citados deverão preencher</w:t>
      </w:r>
      <w:r w:rsidRPr="002A2A54">
        <w:rPr>
          <w:rFonts w:ascii="Arial" w:hAnsi="Arial" w:cs="Arial"/>
          <w:szCs w:val="24"/>
        </w:rPr>
        <w:t xml:space="preserve"> a </w:t>
      </w:r>
      <w:r w:rsidRPr="002A2A54">
        <w:rPr>
          <w:rFonts w:ascii="Arial" w:hAnsi="Arial" w:cs="Arial"/>
          <w:b/>
          <w:szCs w:val="24"/>
        </w:rPr>
        <w:t>Guia de Retirada de Edital</w:t>
      </w:r>
      <w:r w:rsidRPr="002A2A54">
        <w:rPr>
          <w:rFonts w:ascii="Arial" w:hAnsi="Arial" w:cs="Arial"/>
          <w:szCs w:val="24"/>
        </w:rPr>
        <w:t xml:space="preserve"> que se encontra na última página deste documento, remetendo-a através do fax: (</w:t>
      </w:r>
      <w:r w:rsidR="00D051F9" w:rsidRPr="002A2A54">
        <w:rPr>
          <w:rFonts w:ascii="Arial" w:hAnsi="Arial" w:cs="Arial"/>
          <w:szCs w:val="24"/>
        </w:rPr>
        <w:t>87</w:t>
      </w:r>
      <w:r w:rsidRPr="002A2A54">
        <w:rPr>
          <w:rFonts w:ascii="Arial" w:hAnsi="Arial" w:cs="Arial"/>
          <w:szCs w:val="24"/>
        </w:rPr>
        <w:t>) 3</w:t>
      </w:r>
      <w:r w:rsidR="00D051F9" w:rsidRPr="002A2A54">
        <w:rPr>
          <w:rFonts w:ascii="Arial" w:hAnsi="Arial" w:cs="Arial"/>
          <w:szCs w:val="24"/>
        </w:rPr>
        <w:t>866-7742</w:t>
      </w:r>
      <w:r w:rsidRPr="002A2A54">
        <w:rPr>
          <w:rFonts w:ascii="Arial" w:hAnsi="Arial" w:cs="Arial"/>
          <w:szCs w:val="24"/>
        </w:rPr>
        <w:t xml:space="preserve"> ou </w:t>
      </w:r>
      <w:r w:rsidR="00E821BF">
        <w:rPr>
          <w:rFonts w:ascii="Arial" w:hAnsi="Arial" w:cs="Arial"/>
          <w:szCs w:val="24"/>
        </w:rPr>
        <w:t>E</w:t>
      </w:r>
      <w:r w:rsidRPr="002A2A54">
        <w:rPr>
          <w:rFonts w:ascii="Arial" w:hAnsi="Arial" w:cs="Arial"/>
          <w:szCs w:val="24"/>
        </w:rPr>
        <w:t xml:space="preserve">mail: </w:t>
      </w:r>
      <w:hyperlink r:id="rId16" w:history="1">
        <w:r w:rsidR="00E20A32" w:rsidRPr="002A2A54">
          <w:rPr>
            <w:rStyle w:val="Hyperlink"/>
            <w:rFonts w:ascii="Arial" w:hAnsi="Arial" w:cs="Arial"/>
            <w:szCs w:val="24"/>
          </w:rPr>
          <w:t>3sl@codevasf.gov.br</w:t>
        </w:r>
      </w:hyperlink>
      <w:r w:rsidRPr="002A2A54">
        <w:rPr>
          <w:rFonts w:ascii="Arial" w:hAnsi="Arial" w:cs="Arial"/>
          <w:szCs w:val="24"/>
        </w:rPr>
        <w:t>, dados estes necessários para que possamos comunicar eventuais esclarecimentos às consultas formuladas sobre o Edital</w:t>
      </w:r>
      <w:r w:rsidR="00A20121" w:rsidRPr="002A2A54">
        <w:rPr>
          <w:rFonts w:ascii="Arial" w:hAnsi="Arial" w:cs="Arial"/>
          <w:szCs w:val="24"/>
        </w:rPr>
        <w:t>.</w:t>
      </w:r>
    </w:p>
    <w:p w:rsidR="006A6E22" w:rsidRPr="002A2A54" w:rsidRDefault="006A6E22" w:rsidP="006A6E22">
      <w:pPr>
        <w:jc w:val="right"/>
        <w:rPr>
          <w:rFonts w:ascii="Arial" w:hAnsi="Arial" w:cs="Arial"/>
          <w:sz w:val="24"/>
          <w:szCs w:val="24"/>
        </w:rPr>
      </w:pPr>
    </w:p>
    <w:p w:rsidR="006A6E22" w:rsidRPr="002A2A54" w:rsidRDefault="006A6E22" w:rsidP="006A6E22">
      <w:pPr>
        <w:jc w:val="right"/>
        <w:rPr>
          <w:rFonts w:ascii="Arial" w:hAnsi="Arial" w:cs="Arial"/>
          <w:sz w:val="24"/>
          <w:szCs w:val="24"/>
        </w:rPr>
      </w:pPr>
      <w:r w:rsidRPr="002A2A54">
        <w:rPr>
          <w:rFonts w:ascii="Arial" w:hAnsi="Arial" w:cs="Arial"/>
          <w:sz w:val="24"/>
          <w:szCs w:val="24"/>
        </w:rPr>
        <w:t xml:space="preserve">Petrolina-PE, </w:t>
      </w:r>
      <w:r w:rsidR="00C92177">
        <w:rPr>
          <w:rFonts w:ascii="Arial" w:hAnsi="Arial" w:cs="Arial"/>
          <w:sz w:val="24"/>
          <w:szCs w:val="24"/>
        </w:rPr>
        <w:t>06</w:t>
      </w:r>
      <w:r w:rsidR="006114FA" w:rsidRPr="002A2A54">
        <w:rPr>
          <w:rFonts w:ascii="Arial" w:hAnsi="Arial" w:cs="Arial"/>
          <w:sz w:val="24"/>
          <w:szCs w:val="24"/>
        </w:rPr>
        <w:t xml:space="preserve"> </w:t>
      </w:r>
      <w:r w:rsidRPr="002A2A54">
        <w:rPr>
          <w:rFonts w:ascii="Arial" w:hAnsi="Arial" w:cs="Arial"/>
          <w:sz w:val="24"/>
          <w:szCs w:val="24"/>
        </w:rPr>
        <w:t xml:space="preserve">de </w:t>
      </w:r>
      <w:r w:rsidR="00C92177">
        <w:rPr>
          <w:rFonts w:ascii="Arial" w:hAnsi="Arial" w:cs="Arial"/>
          <w:sz w:val="24"/>
          <w:szCs w:val="24"/>
        </w:rPr>
        <w:t>dezembro</w:t>
      </w:r>
      <w:r w:rsidRPr="002A2A54">
        <w:rPr>
          <w:rFonts w:ascii="Arial" w:hAnsi="Arial" w:cs="Arial"/>
          <w:sz w:val="24"/>
          <w:szCs w:val="24"/>
        </w:rPr>
        <w:t xml:space="preserve"> de 201</w:t>
      </w:r>
      <w:r w:rsidR="0012097C" w:rsidRPr="002A2A54">
        <w:rPr>
          <w:rFonts w:ascii="Arial" w:hAnsi="Arial" w:cs="Arial"/>
          <w:sz w:val="24"/>
          <w:szCs w:val="24"/>
        </w:rPr>
        <w:t>3</w:t>
      </w:r>
      <w:r w:rsidRPr="002A2A54">
        <w:rPr>
          <w:rFonts w:ascii="Arial" w:hAnsi="Arial" w:cs="Arial"/>
          <w:sz w:val="24"/>
          <w:szCs w:val="24"/>
        </w:rPr>
        <w:t>.</w:t>
      </w:r>
    </w:p>
    <w:p w:rsidR="006A6E22" w:rsidRPr="002A2A54" w:rsidRDefault="006A6E22" w:rsidP="006A6E22">
      <w:pPr>
        <w:jc w:val="center"/>
        <w:rPr>
          <w:rFonts w:ascii="Arial" w:hAnsi="Arial" w:cs="Arial"/>
          <w:sz w:val="24"/>
          <w:szCs w:val="24"/>
        </w:rPr>
      </w:pPr>
    </w:p>
    <w:p w:rsidR="006A6E22" w:rsidRPr="002A2A54" w:rsidRDefault="006A6E22" w:rsidP="006A6E22">
      <w:pPr>
        <w:jc w:val="center"/>
        <w:rPr>
          <w:rFonts w:ascii="Arial" w:hAnsi="Arial" w:cs="Arial"/>
          <w:sz w:val="24"/>
          <w:szCs w:val="24"/>
        </w:rPr>
      </w:pPr>
    </w:p>
    <w:p w:rsidR="005A6265" w:rsidRPr="005A6265" w:rsidRDefault="005A6265" w:rsidP="005A6265">
      <w:pPr>
        <w:ind w:left="1021" w:hanging="1021"/>
        <w:jc w:val="center"/>
        <w:rPr>
          <w:rFonts w:ascii="Arial" w:hAnsi="Arial" w:cs="Arial"/>
          <w:b/>
          <w:bCs/>
          <w:sz w:val="22"/>
          <w:szCs w:val="22"/>
        </w:rPr>
      </w:pPr>
      <w:r w:rsidRPr="005A6265">
        <w:rPr>
          <w:rFonts w:ascii="Arial" w:hAnsi="Arial" w:cs="Arial"/>
          <w:b/>
          <w:bCs/>
          <w:sz w:val="22"/>
          <w:szCs w:val="22"/>
        </w:rPr>
        <w:t>CARLOS ALBERTO PEREIRA MOUCO</w:t>
      </w:r>
    </w:p>
    <w:p w:rsidR="005A6265" w:rsidRPr="005A6265" w:rsidRDefault="005A6265" w:rsidP="005A6265">
      <w:pPr>
        <w:jc w:val="center"/>
        <w:rPr>
          <w:rFonts w:ascii="Arial" w:hAnsi="Arial" w:cs="Arial"/>
          <w:b/>
          <w:sz w:val="22"/>
          <w:szCs w:val="22"/>
        </w:rPr>
      </w:pPr>
      <w:r w:rsidRPr="005A6265">
        <w:rPr>
          <w:rFonts w:ascii="Arial" w:hAnsi="Arial" w:cs="Arial"/>
          <w:b/>
          <w:sz w:val="22"/>
          <w:szCs w:val="22"/>
        </w:rPr>
        <w:t>Superintendente Regional Interino</w:t>
      </w:r>
    </w:p>
    <w:p w:rsidR="006A6E22" w:rsidRPr="002A2A54" w:rsidRDefault="006A6E22" w:rsidP="006A6E22">
      <w:pPr>
        <w:jc w:val="center"/>
        <w:rPr>
          <w:rFonts w:ascii="Arial" w:hAnsi="Arial" w:cs="Arial"/>
          <w:b/>
          <w:sz w:val="24"/>
          <w:szCs w:val="24"/>
        </w:rPr>
      </w:pPr>
      <w:r w:rsidRPr="002A2A54">
        <w:rPr>
          <w:rFonts w:ascii="Arial" w:hAnsi="Arial" w:cs="Arial"/>
          <w:b/>
          <w:sz w:val="24"/>
          <w:szCs w:val="24"/>
        </w:rPr>
        <w:t>CODEVASF     3ª SR</w:t>
      </w:r>
    </w:p>
    <w:p w:rsidR="004831E8" w:rsidRPr="0012097C" w:rsidRDefault="007A2F8C">
      <w:pPr>
        <w:spacing w:after="120"/>
        <w:jc w:val="center"/>
        <w:rPr>
          <w:rFonts w:ascii="Arial" w:hAnsi="Arial"/>
          <w:b/>
          <w:spacing w:val="74"/>
          <w:sz w:val="24"/>
          <w:szCs w:val="24"/>
        </w:rPr>
      </w:pPr>
      <w:r>
        <w:rPr>
          <w:rFonts w:ascii="Arial" w:hAnsi="Arial"/>
          <w:b/>
          <w:spacing w:val="74"/>
          <w:sz w:val="32"/>
        </w:rPr>
        <w:br w:type="page"/>
      </w:r>
      <w:r w:rsidR="004831E8" w:rsidRPr="0012097C">
        <w:rPr>
          <w:rFonts w:ascii="Arial" w:hAnsi="Arial"/>
          <w:b/>
          <w:spacing w:val="74"/>
          <w:sz w:val="24"/>
          <w:szCs w:val="24"/>
        </w:rPr>
        <w:lastRenderedPageBreak/>
        <w:t>ÍNDICE</w:t>
      </w:r>
    </w:p>
    <w:p w:rsidR="00DC588E" w:rsidRPr="0012097C" w:rsidRDefault="00DC588E">
      <w:pPr>
        <w:spacing w:after="120"/>
        <w:jc w:val="center"/>
        <w:rPr>
          <w:rFonts w:ascii="Arial" w:hAnsi="Arial"/>
          <w:b/>
          <w:spacing w:val="74"/>
          <w:sz w:val="24"/>
          <w:szCs w:val="24"/>
        </w:rPr>
      </w:pPr>
    </w:p>
    <w:p w:rsidR="004831E8" w:rsidRPr="0012097C" w:rsidRDefault="004831E8" w:rsidP="00645111">
      <w:pPr>
        <w:numPr>
          <w:ilvl w:val="0"/>
          <w:numId w:val="3"/>
        </w:numPr>
        <w:tabs>
          <w:tab w:val="clear" w:pos="750"/>
          <w:tab w:val="num" w:pos="567"/>
        </w:tabs>
        <w:ind w:left="567" w:hanging="567"/>
        <w:jc w:val="both"/>
        <w:rPr>
          <w:rFonts w:ascii="Arial" w:hAnsi="Arial"/>
          <w:sz w:val="24"/>
          <w:szCs w:val="24"/>
        </w:rPr>
      </w:pPr>
      <w:r w:rsidRPr="0012097C">
        <w:rPr>
          <w:rFonts w:ascii="Arial" w:hAnsi="Arial"/>
          <w:sz w:val="24"/>
          <w:szCs w:val="24"/>
        </w:rPr>
        <w:t>OBJETO</w:t>
      </w:r>
    </w:p>
    <w:p w:rsidR="004831E8" w:rsidRPr="0012097C" w:rsidRDefault="004831E8" w:rsidP="000C1C3A">
      <w:pPr>
        <w:numPr>
          <w:ilvl w:val="0"/>
          <w:numId w:val="3"/>
        </w:numPr>
        <w:tabs>
          <w:tab w:val="clear" w:pos="750"/>
          <w:tab w:val="num" w:pos="567"/>
        </w:tabs>
        <w:spacing w:before="120"/>
        <w:ind w:left="567" w:hanging="567"/>
        <w:jc w:val="both"/>
        <w:rPr>
          <w:rFonts w:ascii="Arial" w:hAnsi="Arial"/>
          <w:sz w:val="24"/>
          <w:szCs w:val="24"/>
        </w:rPr>
      </w:pPr>
      <w:r w:rsidRPr="0012097C">
        <w:rPr>
          <w:rFonts w:ascii="Arial" w:hAnsi="Arial"/>
          <w:sz w:val="24"/>
          <w:szCs w:val="24"/>
        </w:rPr>
        <w:t>LEGISLAÇÃO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LOCALIZAÇÃO</w:t>
      </w:r>
      <w:r w:rsidR="00B46ED7">
        <w:rPr>
          <w:rFonts w:ascii="Arial" w:hAnsi="Arial"/>
          <w:sz w:val="24"/>
          <w:szCs w:val="24"/>
        </w:rPr>
        <w:t xml:space="preserve"> E ACESSO</w:t>
      </w:r>
      <w:r w:rsidRPr="0012097C">
        <w:rPr>
          <w:rFonts w:ascii="Arial" w:hAnsi="Arial"/>
          <w:sz w:val="24"/>
          <w:szCs w:val="24"/>
        </w:rPr>
        <w:t>/</w:t>
      </w:r>
      <w:r w:rsidR="001F4635">
        <w:rPr>
          <w:rFonts w:ascii="Arial" w:hAnsi="Arial"/>
          <w:sz w:val="24"/>
          <w:szCs w:val="24"/>
        </w:rPr>
        <w:t xml:space="preserve"> ESCOPO </w:t>
      </w:r>
      <w:r w:rsidRPr="0012097C">
        <w:rPr>
          <w:rFonts w:ascii="Arial" w:hAnsi="Arial"/>
          <w:sz w:val="24"/>
          <w:szCs w:val="24"/>
        </w:rPr>
        <w:t xml:space="preserve">DOS SERVIÇOS </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PARTICIPAÇÃO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INTERPRETAÇÃO E ESCLARECIMENTOS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APRESENTAÇÃO DA DOCUMENTAÇÃO E PROPOSTA FINANCEIRA</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ABERTURA DOS INVÓLUCROS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EXAME E JULGAMENTO DA</w:t>
      </w:r>
      <w:r w:rsidR="006C5B27">
        <w:rPr>
          <w:rFonts w:ascii="Arial" w:hAnsi="Arial"/>
          <w:sz w:val="24"/>
          <w:szCs w:val="24"/>
        </w:rPr>
        <w:t xml:space="preserve"> DOCUMENTAÇÃO E DA </w:t>
      </w:r>
      <w:r w:rsidRPr="0012097C">
        <w:rPr>
          <w:rFonts w:ascii="Arial" w:hAnsi="Arial"/>
          <w:sz w:val="24"/>
          <w:szCs w:val="24"/>
        </w:rPr>
        <w:t xml:space="preserve">PROPOSTA </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ADJUDICAÇÃO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ADMINISTRATIVOS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EXECUÇÃO DOS SERVIÇOS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GARANTIA DE EXECUÇÃO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PAGAMENTO</w:t>
      </w:r>
    </w:p>
    <w:p w:rsidR="003700EA" w:rsidRPr="0012097C" w:rsidRDefault="003700EA" w:rsidP="00645111">
      <w:pPr>
        <w:numPr>
          <w:ilvl w:val="0"/>
          <w:numId w:val="3"/>
        </w:numPr>
        <w:tabs>
          <w:tab w:val="clear" w:pos="750"/>
          <w:tab w:val="num" w:pos="567"/>
        </w:tabs>
        <w:spacing w:before="60"/>
        <w:ind w:left="567" w:hanging="567"/>
        <w:jc w:val="both"/>
        <w:rPr>
          <w:rFonts w:ascii="Arial" w:hAnsi="Arial"/>
          <w:sz w:val="24"/>
          <w:szCs w:val="24"/>
        </w:rPr>
      </w:pPr>
      <w:r>
        <w:rPr>
          <w:rFonts w:ascii="Arial" w:hAnsi="Arial"/>
          <w:sz w:val="24"/>
          <w:szCs w:val="24"/>
        </w:rPr>
        <w:t>REAJUSTAMENTO D</w:t>
      </w:r>
      <w:r w:rsidR="00E86E39">
        <w:rPr>
          <w:rFonts w:ascii="Arial" w:hAnsi="Arial"/>
          <w:sz w:val="24"/>
          <w:szCs w:val="24"/>
        </w:rPr>
        <w:t>OS</w:t>
      </w:r>
      <w:r>
        <w:rPr>
          <w:rFonts w:ascii="Arial" w:hAnsi="Arial"/>
          <w:sz w:val="24"/>
          <w:szCs w:val="24"/>
        </w:rPr>
        <w:t xml:space="preserve"> PREÇOS</w:t>
      </w:r>
    </w:p>
    <w:p w:rsidR="00E137BB" w:rsidRPr="0012097C" w:rsidRDefault="00B46ED7" w:rsidP="00E137BB">
      <w:pPr>
        <w:numPr>
          <w:ilvl w:val="0"/>
          <w:numId w:val="3"/>
        </w:numPr>
        <w:tabs>
          <w:tab w:val="clear" w:pos="750"/>
          <w:tab w:val="num" w:pos="567"/>
        </w:tabs>
        <w:spacing w:before="60"/>
        <w:ind w:left="567" w:hanging="567"/>
        <w:jc w:val="both"/>
        <w:rPr>
          <w:rFonts w:ascii="Arial" w:hAnsi="Arial"/>
          <w:sz w:val="24"/>
          <w:szCs w:val="24"/>
        </w:rPr>
      </w:pPr>
      <w:r>
        <w:rPr>
          <w:rFonts w:ascii="Arial" w:hAnsi="Arial"/>
          <w:sz w:val="24"/>
          <w:szCs w:val="24"/>
        </w:rPr>
        <w:t>SANÇÕES ADMINISTRATIVAS</w:t>
      </w:r>
      <w:r w:rsidR="00E137BB" w:rsidRPr="0012097C">
        <w:rPr>
          <w:rFonts w:ascii="Arial" w:hAnsi="Arial"/>
          <w:sz w:val="24"/>
          <w:szCs w:val="24"/>
        </w:rPr>
        <w:t xml:space="preserve"> </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GARANTIA</w:t>
      </w:r>
    </w:p>
    <w:p w:rsidR="00E137BB" w:rsidRPr="0012097C" w:rsidRDefault="0027621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INSTALAÇÃO, MOBILIZAÇÃO E DESMOBILIZAÇÃO</w:t>
      </w:r>
    </w:p>
    <w:p w:rsidR="00E137BB" w:rsidRPr="0012097C" w:rsidRDefault="007C1DA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OBRIGAÇÕES DA CONTRATADA</w:t>
      </w:r>
    </w:p>
    <w:p w:rsidR="007D2C3A" w:rsidRPr="00F134DF" w:rsidRDefault="007D2C3A" w:rsidP="00E137BB">
      <w:pPr>
        <w:numPr>
          <w:ilvl w:val="0"/>
          <w:numId w:val="3"/>
        </w:numPr>
        <w:tabs>
          <w:tab w:val="clear" w:pos="750"/>
          <w:tab w:val="num" w:pos="567"/>
        </w:tabs>
        <w:spacing w:before="60"/>
        <w:ind w:left="567" w:hanging="567"/>
        <w:jc w:val="both"/>
        <w:rPr>
          <w:rFonts w:ascii="Arial" w:hAnsi="Arial"/>
          <w:sz w:val="24"/>
          <w:szCs w:val="24"/>
        </w:rPr>
      </w:pPr>
      <w:r w:rsidRPr="00F134DF">
        <w:rPr>
          <w:rFonts w:ascii="Arial" w:hAnsi="Arial"/>
          <w:sz w:val="24"/>
          <w:szCs w:val="24"/>
        </w:rPr>
        <w:t>CRITÉRIOS DE SUSTENTABILIDADE AMBIENTAL</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 xml:space="preserve">PLACA DA </w:t>
      </w:r>
      <w:r w:rsidR="007C1DAC" w:rsidRPr="0012097C">
        <w:rPr>
          <w:rFonts w:ascii="Arial" w:hAnsi="Arial"/>
          <w:sz w:val="24"/>
          <w:szCs w:val="24"/>
        </w:rPr>
        <w:t>IDENTIFICAÇÃO</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RECEBIMENTO DEFINITIVO DOS SERVIÇOS</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ORÇAMENTÁRIOS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GERAIS</w:t>
      </w:r>
    </w:p>
    <w:p w:rsidR="00DC588E" w:rsidRPr="0012097C" w:rsidRDefault="00DC588E" w:rsidP="00DC588E">
      <w:pPr>
        <w:spacing w:before="60"/>
        <w:ind w:left="567"/>
        <w:jc w:val="both"/>
        <w:rPr>
          <w:rFonts w:ascii="Arial" w:hAnsi="Arial"/>
          <w:sz w:val="24"/>
          <w:szCs w:val="24"/>
        </w:rPr>
      </w:pPr>
    </w:p>
    <w:p w:rsidR="004831E8" w:rsidRPr="0012097C" w:rsidRDefault="004831E8">
      <w:pPr>
        <w:spacing w:before="120" w:after="120"/>
        <w:jc w:val="center"/>
        <w:rPr>
          <w:rFonts w:ascii="Arial" w:hAnsi="Arial"/>
          <w:b/>
          <w:spacing w:val="74"/>
          <w:sz w:val="24"/>
          <w:szCs w:val="24"/>
        </w:rPr>
      </w:pPr>
      <w:r w:rsidRPr="0012097C">
        <w:rPr>
          <w:rFonts w:ascii="Arial" w:hAnsi="Arial"/>
          <w:b/>
          <w:spacing w:val="74"/>
          <w:sz w:val="24"/>
          <w:szCs w:val="24"/>
        </w:rPr>
        <w:t>ANEXOS</w:t>
      </w:r>
    </w:p>
    <w:p w:rsidR="00DC588E" w:rsidRPr="0012097C" w:rsidRDefault="00DC588E">
      <w:pPr>
        <w:spacing w:before="120" w:after="120"/>
        <w:jc w:val="center"/>
        <w:rPr>
          <w:rFonts w:ascii="Arial" w:hAnsi="Arial"/>
          <w:b/>
          <w:spacing w:val="74"/>
          <w:sz w:val="24"/>
          <w:szCs w:val="24"/>
        </w:rPr>
      </w:pP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TERMO DE PROPOSTA </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MODELOS DE DECLARAÇÕES </w:t>
      </w:r>
    </w:p>
    <w:p w:rsidR="004831E8" w:rsidRPr="008E1F0C" w:rsidRDefault="00CA324B" w:rsidP="00EA2DD9">
      <w:pPr>
        <w:numPr>
          <w:ilvl w:val="1"/>
          <w:numId w:val="3"/>
        </w:numPr>
        <w:tabs>
          <w:tab w:val="clear" w:pos="1260"/>
          <w:tab w:val="num" w:pos="709"/>
        </w:tabs>
        <w:spacing w:before="120"/>
        <w:ind w:left="709" w:hanging="425"/>
        <w:jc w:val="both"/>
        <w:rPr>
          <w:rFonts w:ascii="Arial" w:hAnsi="Arial"/>
          <w:sz w:val="24"/>
          <w:szCs w:val="24"/>
        </w:rPr>
      </w:pPr>
      <w:r w:rsidRPr="008E1F0C">
        <w:rPr>
          <w:rFonts w:ascii="Arial" w:hAnsi="Arial"/>
          <w:sz w:val="24"/>
          <w:szCs w:val="24"/>
        </w:rPr>
        <w:t>TERMOS DE REFERÊNCIA</w:t>
      </w:r>
      <w:r w:rsidR="00F01C3E" w:rsidRPr="008E1F0C">
        <w:rPr>
          <w:rFonts w:ascii="Arial" w:hAnsi="Arial"/>
          <w:sz w:val="24"/>
          <w:szCs w:val="24"/>
        </w:rPr>
        <w:t xml:space="preserve"> / </w:t>
      </w:r>
      <w:r w:rsidRPr="008E1F0C">
        <w:rPr>
          <w:rFonts w:ascii="Arial" w:hAnsi="Arial"/>
          <w:sz w:val="24"/>
          <w:szCs w:val="24"/>
        </w:rPr>
        <w:t>ESPECIFICAÇÕES TÉCNICAS</w:t>
      </w:r>
      <w:r w:rsidR="008E5B7E" w:rsidRPr="008E1F0C">
        <w:rPr>
          <w:rFonts w:ascii="Arial" w:hAnsi="Arial"/>
          <w:sz w:val="24"/>
          <w:szCs w:val="24"/>
        </w:rPr>
        <w:t xml:space="preserve"> / QUADRO</w:t>
      </w:r>
      <w:r w:rsidR="007C7D5A" w:rsidRPr="008E1F0C">
        <w:rPr>
          <w:rFonts w:ascii="Arial" w:hAnsi="Arial"/>
          <w:sz w:val="24"/>
          <w:szCs w:val="24"/>
        </w:rPr>
        <w:t>S</w:t>
      </w:r>
      <w:r w:rsidR="008E5B7E" w:rsidRPr="008E1F0C">
        <w:rPr>
          <w:rFonts w:ascii="Arial" w:hAnsi="Arial"/>
          <w:sz w:val="24"/>
          <w:szCs w:val="24"/>
        </w:rPr>
        <w:t xml:space="preserve"> </w:t>
      </w:r>
      <w:r w:rsidR="001F65BD" w:rsidRPr="008E1F0C">
        <w:rPr>
          <w:rFonts w:ascii="Arial" w:hAnsi="Arial"/>
          <w:sz w:val="24"/>
          <w:szCs w:val="24"/>
        </w:rPr>
        <w:t xml:space="preserve">/ </w:t>
      </w:r>
      <w:r w:rsidRPr="008E1F0C">
        <w:rPr>
          <w:rFonts w:ascii="Arial" w:hAnsi="Arial"/>
          <w:sz w:val="24"/>
          <w:szCs w:val="24"/>
        </w:rPr>
        <w:t>PLANILHAS DE ORÇAMENTOS</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MINUTA DE CONTRATO</w:t>
      </w:r>
    </w:p>
    <w:p w:rsidR="004831E8" w:rsidRDefault="004831E8">
      <w:pPr>
        <w:spacing w:before="120"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874D17">
      <w:pPr>
        <w:pStyle w:val="Ttulo1"/>
        <w:spacing w:before="120" w:after="120"/>
        <w:rPr>
          <w:rFonts w:ascii="Arial" w:hAnsi="Arial"/>
        </w:rPr>
      </w:pPr>
      <w:r>
        <w:rPr>
          <w:rFonts w:ascii="Arial" w:hAnsi="Arial"/>
        </w:rPr>
        <w:t>TOMADA DE PREÇOS</w:t>
      </w:r>
    </w:p>
    <w:p w:rsidR="004831E8" w:rsidRDefault="004831E8" w:rsidP="00827181">
      <w:pPr>
        <w:spacing w:before="240" w:after="120"/>
        <w:jc w:val="center"/>
        <w:rPr>
          <w:rFonts w:ascii="Arial" w:hAnsi="Arial"/>
          <w:b/>
          <w:sz w:val="24"/>
        </w:rPr>
      </w:pPr>
      <w:r>
        <w:rPr>
          <w:rFonts w:ascii="Arial" w:hAnsi="Arial"/>
          <w:b/>
          <w:sz w:val="24"/>
        </w:rPr>
        <w:t xml:space="preserve">EDITAL N.º </w:t>
      </w:r>
      <w:r w:rsidR="00874D17">
        <w:rPr>
          <w:rFonts w:ascii="Arial" w:hAnsi="Arial"/>
          <w:b/>
          <w:sz w:val="24"/>
        </w:rPr>
        <w:t>0</w:t>
      </w:r>
      <w:r w:rsidR="00A54E06">
        <w:rPr>
          <w:rFonts w:ascii="Arial" w:hAnsi="Arial"/>
          <w:b/>
          <w:sz w:val="24"/>
        </w:rPr>
        <w:t>78</w:t>
      </w:r>
      <w:r w:rsidR="00D27AD2">
        <w:rPr>
          <w:rFonts w:ascii="Arial" w:hAnsi="Arial"/>
          <w:b/>
          <w:sz w:val="24"/>
        </w:rPr>
        <w:t>/201</w:t>
      </w:r>
      <w:r w:rsidR="00824D7F">
        <w:rPr>
          <w:rFonts w:ascii="Arial" w:hAnsi="Arial"/>
          <w:b/>
          <w:sz w:val="24"/>
        </w:rPr>
        <w:t>3</w:t>
      </w:r>
    </w:p>
    <w:p w:rsidR="004831E8" w:rsidRDefault="004831E8" w:rsidP="005D0E25">
      <w:pPr>
        <w:pStyle w:val="Recuodecorpodetexto2"/>
        <w:tabs>
          <w:tab w:val="clear" w:pos="1021"/>
        </w:tabs>
        <w:spacing w:before="48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w:t>
      </w:r>
      <w:r w:rsidR="00022842" w:rsidRPr="00051A99">
        <w:rPr>
          <w:rFonts w:ascii="Arial" w:hAnsi="Arial" w:cs="Arial"/>
          <w:szCs w:val="24"/>
        </w:rPr>
        <w:t xml:space="preserve">às </w:t>
      </w:r>
      <w:r w:rsidR="00A54E06" w:rsidRPr="00C92177">
        <w:rPr>
          <w:rFonts w:ascii="Arial" w:hAnsi="Arial" w:cs="Arial"/>
          <w:b/>
          <w:szCs w:val="24"/>
        </w:rPr>
        <w:t>10h</w:t>
      </w:r>
      <w:r w:rsidR="00A54E06" w:rsidRPr="002A2A54">
        <w:rPr>
          <w:rFonts w:ascii="Arial" w:hAnsi="Arial" w:cs="Arial"/>
          <w:b/>
          <w:szCs w:val="24"/>
        </w:rPr>
        <w:t xml:space="preserve"> (</w:t>
      </w:r>
      <w:r w:rsidR="00A54E06">
        <w:rPr>
          <w:rFonts w:ascii="Arial" w:hAnsi="Arial" w:cs="Arial"/>
          <w:b/>
          <w:szCs w:val="24"/>
        </w:rPr>
        <w:t>dez horas</w:t>
      </w:r>
      <w:r w:rsidR="00A54E06" w:rsidRPr="002A2A54">
        <w:rPr>
          <w:rFonts w:ascii="Arial" w:hAnsi="Arial" w:cs="Arial"/>
          <w:b/>
          <w:szCs w:val="24"/>
        </w:rPr>
        <w:t xml:space="preserve">) (HORÁRIO DE BRASÍLIA) do dia </w:t>
      </w:r>
      <w:r w:rsidR="00A54E06">
        <w:rPr>
          <w:rFonts w:ascii="Arial" w:hAnsi="Arial" w:cs="Arial"/>
          <w:b/>
          <w:szCs w:val="24"/>
        </w:rPr>
        <w:t>24</w:t>
      </w:r>
      <w:r w:rsidR="00A54E06" w:rsidRPr="002A2A54">
        <w:rPr>
          <w:rFonts w:ascii="Arial" w:hAnsi="Arial" w:cs="Arial"/>
          <w:b/>
          <w:szCs w:val="24"/>
        </w:rPr>
        <w:t xml:space="preserve"> de </w:t>
      </w:r>
      <w:r w:rsidR="00A54E06">
        <w:rPr>
          <w:rFonts w:ascii="Arial" w:hAnsi="Arial" w:cs="Arial"/>
          <w:b/>
          <w:szCs w:val="24"/>
        </w:rPr>
        <w:t>dezembro</w:t>
      </w:r>
      <w:r w:rsidR="00A54E06" w:rsidRPr="002A2A54">
        <w:rPr>
          <w:rFonts w:ascii="Arial" w:hAnsi="Arial" w:cs="Arial"/>
          <w:b/>
          <w:szCs w:val="24"/>
        </w:rPr>
        <w:t xml:space="preserve"> de 2013</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03FDC">
      <w:pPr>
        <w:pStyle w:val="Item"/>
        <w:numPr>
          <w:ilvl w:val="0"/>
          <w:numId w:val="0"/>
        </w:numPr>
        <w:ind w:left="426" w:hanging="426"/>
        <w:rPr>
          <w:bCs/>
        </w:rPr>
      </w:pPr>
    </w:p>
    <w:p w:rsidR="00F25A67" w:rsidRPr="001715BC" w:rsidRDefault="00CD6FB7" w:rsidP="00FC29B1">
      <w:pPr>
        <w:pStyle w:val="Item"/>
        <w:tabs>
          <w:tab w:val="clear" w:pos="1560"/>
          <w:tab w:val="num" w:pos="284"/>
        </w:tabs>
        <w:spacing w:before="120"/>
        <w:ind w:left="0" w:firstLine="0"/>
        <w:rPr>
          <w:bCs/>
          <w:u w:val="none"/>
        </w:rPr>
      </w:pPr>
      <w:r>
        <w:rPr>
          <w:u w:val="none"/>
        </w:rPr>
        <w:t xml:space="preserve">  </w:t>
      </w:r>
      <w:r w:rsidR="004F0861">
        <w:rPr>
          <w:u w:val="none"/>
        </w:rPr>
        <w:t xml:space="preserve"> </w:t>
      </w:r>
      <w:r w:rsidR="00F25A67" w:rsidRPr="00F25A67">
        <w:rPr>
          <w:u w:val="none"/>
        </w:rPr>
        <w:t>OBJETO</w:t>
      </w:r>
    </w:p>
    <w:p w:rsidR="001715BC" w:rsidRDefault="007004C4" w:rsidP="007A3BF7">
      <w:pPr>
        <w:pStyle w:val="SubItem"/>
        <w:numPr>
          <w:ilvl w:val="1"/>
          <w:numId w:val="22"/>
        </w:numPr>
        <w:tabs>
          <w:tab w:val="clear" w:pos="1985"/>
          <w:tab w:val="num" w:pos="567"/>
        </w:tabs>
        <w:spacing w:before="120"/>
        <w:ind w:left="567"/>
        <w:jc w:val="both"/>
        <w:rPr>
          <w:szCs w:val="24"/>
        </w:rPr>
      </w:pPr>
      <w:r w:rsidRPr="007A3BF7">
        <w:rPr>
          <w:szCs w:val="24"/>
        </w:rPr>
        <w:t xml:space="preserve">Contratação </w:t>
      </w:r>
      <w:r w:rsidR="007A3BF7" w:rsidRPr="007A3BF7">
        <w:rPr>
          <w:szCs w:val="24"/>
        </w:rPr>
        <w:t>de empresa do ramo da engenharia para execução da reforma do prédio do bloco II da sede da 3ª Superintendência Regional da CODEVASF, no município de Petrolina</w:t>
      </w:r>
      <w:r w:rsidR="00E821BF">
        <w:rPr>
          <w:szCs w:val="24"/>
        </w:rPr>
        <w:t>,</w:t>
      </w:r>
      <w:r w:rsidR="007A3BF7" w:rsidRPr="007A3BF7">
        <w:rPr>
          <w:szCs w:val="24"/>
        </w:rPr>
        <w:t xml:space="preserve"> no Estado de Pernambuco.</w:t>
      </w:r>
    </w:p>
    <w:p w:rsidR="005E4F63" w:rsidRPr="007A3BF7" w:rsidRDefault="005E4F63" w:rsidP="005E4F63">
      <w:pPr>
        <w:pStyle w:val="SubItem"/>
        <w:numPr>
          <w:ilvl w:val="0"/>
          <w:numId w:val="0"/>
        </w:numPr>
        <w:spacing w:before="120"/>
        <w:ind w:left="567"/>
        <w:jc w:val="both"/>
        <w:rPr>
          <w:szCs w:val="24"/>
        </w:rPr>
      </w:pPr>
    </w:p>
    <w:p w:rsidR="0013498E" w:rsidRDefault="0013498E" w:rsidP="00FC29B1">
      <w:pPr>
        <w:pStyle w:val="Item"/>
        <w:tabs>
          <w:tab w:val="clear" w:pos="1560"/>
          <w:tab w:val="num" w:pos="426"/>
        </w:tabs>
        <w:spacing w:before="120"/>
        <w:ind w:left="0" w:firstLine="0"/>
        <w:rPr>
          <w:szCs w:val="24"/>
          <w:u w:val="none"/>
        </w:rPr>
      </w:pPr>
      <w:r>
        <w:rPr>
          <w:szCs w:val="24"/>
          <w:u w:val="none"/>
        </w:rPr>
        <w:t xml:space="preserve"> </w:t>
      </w:r>
      <w:r w:rsidRPr="0013498E">
        <w:rPr>
          <w:szCs w:val="24"/>
          <w:u w:val="none"/>
        </w:rPr>
        <w:t>LEGISLAÇÃO</w:t>
      </w:r>
    </w:p>
    <w:p w:rsidR="00636081" w:rsidRPr="00636081" w:rsidRDefault="00636081" w:rsidP="00FC29B1">
      <w:pPr>
        <w:pStyle w:val="SubItem"/>
        <w:numPr>
          <w:ilvl w:val="1"/>
          <w:numId w:val="22"/>
        </w:numPr>
        <w:tabs>
          <w:tab w:val="clear" w:pos="1985"/>
          <w:tab w:val="num" w:pos="567"/>
        </w:tabs>
        <w:spacing w:before="120"/>
        <w:ind w:left="567"/>
        <w:jc w:val="both"/>
      </w:pPr>
      <w:r w:rsidRPr="00636081">
        <w:rPr>
          <w:szCs w:val="24"/>
        </w:rPr>
        <w:t xml:space="preserve">A licitação, na modalidade de TOMADA DE PREÇO, do tipo </w:t>
      </w:r>
      <w:r w:rsidRPr="00FC348E">
        <w:rPr>
          <w:b/>
          <w:szCs w:val="24"/>
        </w:rPr>
        <w:t>"Menor Preço</w:t>
      </w:r>
      <w:r w:rsidRPr="00636081">
        <w:rPr>
          <w:szCs w:val="24"/>
        </w:rPr>
        <w:t xml:space="preserve">", (Art. 45, parágrafo 1º, Inciso I), sobre o </w:t>
      </w:r>
      <w:r w:rsidRPr="00FC348E">
        <w:rPr>
          <w:b/>
          <w:szCs w:val="24"/>
        </w:rPr>
        <w:t>regime de Empreitada a Preço Unitário</w:t>
      </w:r>
      <w:r w:rsidRPr="00636081">
        <w:rPr>
          <w:szCs w:val="24"/>
        </w:rPr>
        <w:t>, reger-se-á pela Lei nº 8.666 de 21 de junho de 1993, que institui normas para Licitações e Contratos da Administração Pública, com as alterações da Lei nº 8.883, de 08/06/94 e Lei nº 9.648, de 27 de maio de 1998, e Lei complementar nº 123 de 14/12/2006 e suas alterações posteriores e Decreto 6.204, de 5/09/2007.</w:t>
      </w:r>
    </w:p>
    <w:p w:rsidR="00636081" w:rsidRPr="00636081" w:rsidRDefault="00636081" w:rsidP="00FC29B1">
      <w:pPr>
        <w:pStyle w:val="SubItem"/>
        <w:numPr>
          <w:ilvl w:val="0"/>
          <w:numId w:val="0"/>
        </w:numPr>
        <w:spacing w:before="120"/>
        <w:ind w:left="567"/>
        <w:jc w:val="both"/>
      </w:pPr>
      <w:r w:rsidRPr="00636081">
        <w:rPr>
          <w:szCs w:val="24"/>
        </w:rPr>
        <w:t>OBSERVAÇÃO: As Microempresas – ME e Empresas de Pequeno Porte – EPP poderão participar desta licitação em condições diferenciadas quanto aos seus privilégios – na forma da Legislação aplicada e destacada nos Art. 5º, §§ 1º, 3º e 4º com seus Incisos I, II e III do Decreto 6.204/2007, e Arts. 42, 43, 44 e 45 da Lei Complementar 123, de 14/12/2006</w:t>
      </w:r>
    </w:p>
    <w:p w:rsidR="0013498E" w:rsidRDefault="0013498E" w:rsidP="00FC29B1">
      <w:pPr>
        <w:pStyle w:val="Item"/>
        <w:numPr>
          <w:ilvl w:val="0"/>
          <w:numId w:val="0"/>
        </w:numPr>
        <w:spacing w:before="120"/>
        <w:rPr>
          <w:szCs w:val="24"/>
        </w:rPr>
      </w:pPr>
    </w:p>
    <w:p w:rsidR="004831E8" w:rsidRDefault="004831E8" w:rsidP="00FC29B1">
      <w:pPr>
        <w:pStyle w:val="Item"/>
        <w:tabs>
          <w:tab w:val="clear" w:pos="1560"/>
          <w:tab w:val="num" w:pos="426"/>
          <w:tab w:val="left" w:pos="709"/>
        </w:tabs>
        <w:spacing w:before="120"/>
        <w:ind w:left="426" w:hanging="426"/>
        <w:jc w:val="both"/>
        <w:rPr>
          <w:u w:val="none"/>
        </w:rPr>
      </w:pPr>
      <w:r>
        <w:rPr>
          <w:u w:val="none"/>
        </w:rPr>
        <w:t>LOCALIZAÇÃO</w:t>
      </w:r>
      <w:r w:rsidR="001F4635">
        <w:rPr>
          <w:u w:val="none"/>
        </w:rPr>
        <w:t xml:space="preserve"> E ACESSO</w:t>
      </w:r>
      <w:r>
        <w:rPr>
          <w:u w:val="none"/>
        </w:rPr>
        <w:t>/</w:t>
      </w:r>
      <w:r w:rsidR="001F4635">
        <w:rPr>
          <w:u w:val="none"/>
        </w:rPr>
        <w:t xml:space="preserve"> ESCOPO </w:t>
      </w:r>
      <w:r>
        <w:rPr>
          <w:u w:val="none"/>
        </w:rPr>
        <w:t>DOS SERVIÇOS</w:t>
      </w:r>
    </w:p>
    <w:p w:rsidR="00E821BF" w:rsidRDefault="00E821BF" w:rsidP="00E821BF">
      <w:pPr>
        <w:pStyle w:val="Item"/>
        <w:numPr>
          <w:ilvl w:val="0"/>
          <w:numId w:val="0"/>
        </w:numPr>
        <w:tabs>
          <w:tab w:val="left" w:pos="709"/>
        </w:tabs>
        <w:spacing w:before="120"/>
        <w:ind w:left="426"/>
        <w:jc w:val="both"/>
        <w:rPr>
          <w:u w:val="none"/>
        </w:rPr>
      </w:pPr>
    </w:p>
    <w:p w:rsidR="009A2A62" w:rsidRPr="00E821BF" w:rsidRDefault="004831E8" w:rsidP="00FC29B1">
      <w:pPr>
        <w:pStyle w:val="SubItem"/>
        <w:tabs>
          <w:tab w:val="clear" w:pos="1985"/>
        </w:tabs>
        <w:spacing w:before="120"/>
        <w:ind w:left="567"/>
        <w:jc w:val="both"/>
      </w:pPr>
      <w:r w:rsidRPr="00636081">
        <w:t>LOCALIZAÇÃO</w:t>
      </w:r>
      <w:r w:rsidR="001F4635" w:rsidRPr="00636081">
        <w:t xml:space="preserve"> E ACESSO</w:t>
      </w:r>
      <w:r w:rsidR="000408BA" w:rsidRPr="00636081">
        <w:t xml:space="preserve"> - </w:t>
      </w:r>
      <w:r w:rsidR="00E821BF">
        <w:rPr>
          <w:szCs w:val="24"/>
        </w:rPr>
        <w:t>Petrolina está localizada a 7</w:t>
      </w:r>
      <w:r w:rsidR="00E821BF" w:rsidRPr="00B36655">
        <w:rPr>
          <w:szCs w:val="24"/>
        </w:rPr>
        <w:t>1</w:t>
      </w:r>
      <w:r w:rsidR="00E821BF">
        <w:rPr>
          <w:szCs w:val="24"/>
        </w:rPr>
        <w:t>4</w:t>
      </w:r>
      <w:r w:rsidR="00E821BF" w:rsidRPr="00B36655">
        <w:rPr>
          <w:szCs w:val="24"/>
        </w:rPr>
        <w:t xml:space="preserve"> km da capital do </w:t>
      </w:r>
      <w:r w:rsidR="00E821BF">
        <w:rPr>
          <w:szCs w:val="24"/>
        </w:rPr>
        <w:t>E</w:t>
      </w:r>
      <w:r w:rsidR="00E821BF" w:rsidRPr="00B36655">
        <w:rPr>
          <w:szCs w:val="24"/>
        </w:rPr>
        <w:t>stado de Pernambuco</w:t>
      </w:r>
      <w:r w:rsidR="00E821BF">
        <w:rPr>
          <w:szCs w:val="24"/>
        </w:rPr>
        <w:t xml:space="preserve"> e 500 km da cidade de Salvador, </w:t>
      </w:r>
      <w:r w:rsidR="00E821BF" w:rsidRPr="00B36655">
        <w:rPr>
          <w:szCs w:val="24"/>
        </w:rPr>
        <w:t>a capital do estado da Bahia</w:t>
      </w:r>
      <w:r w:rsidR="00E821BF">
        <w:rPr>
          <w:szCs w:val="24"/>
        </w:rPr>
        <w:t>. O acesso a partir de Recife se faz pelas rodovias BR-232, PE-360, BR-316 e BR-428</w:t>
      </w:r>
      <w:r w:rsidR="00365AB6">
        <w:rPr>
          <w:bCs/>
          <w:szCs w:val="24"/>
        </w:rPr>
        <w:t xml:space="preserve"> até o endereço final à </w:t>
      </w:r>
      <w:r w:rsidR="00365AB6" w:rsidRPr="00B36655">
        <w:rPr>
          <w:szCs w:val="24"/>
        </w:rPr>
        <w:t>Avenida Presidente Dutra, nº 160,</w:t>
      </w:r>
      <w:r w:rsidR="00365AB6">
        <w:rPr>
          <w:szCs w:val="24"/>
        </w:rPr>
        <w:t xml:space="preserve"> </w:t>
      </w:r>
      <w:r w:rsidR="00365AB6" w:rsidRPr="00B36655">
        <w:rPr>
          <w:szCs w:val="24"/>
        </w:rPr>
        <w:t xml:space="preserve">Centro, </w:t>
      </w:r>
      <w:r w:rsidR="00365AB6">
        <w:rPr>
          <w:szCs w:val="24"/>
        </w:rPr>
        <w:t>CEP 56.304-230, Petrolina, Estado de Pernambuco.</w:t>
      </w:r>
    </w:p>
    <w:p w:rsidR="00E821BF" w:rsidRPr="00636081" w:rsidRDefault="00E821BF" w:rsidP="00E821BF">
      <w:pPr>
        <w:pStyle w:val="SubItem"/>
        <w:numPr>
          <w:ilvl w:val="0"/>
          <w:numId w:val="0"/>
        </w:numPr>
        <w:spacing w:before="120"/>
        <w:ind w:left="567"/>
        <w:jc w:val="both"/>
      </w:pPr>
    </w:p>
    <w:p w:rsidR="00A54E06" w:rsidRDefault="00A54E06">
      <w:pPr>
        <w:rPr>
          <w:rFonts w:ascii="Arial" w:hAnsi="Arial"/>
          <w:sz w:val="24"/>
        </w:rPr>
      </w:pPr>
      <w:r>
        <w:br w:type="page"/>
      </w:r>
    </w:p>
    <w:p w:rsidR="00701472" w:rsidRDefault="001F4635" w:rsidP="00FC29B1">
      <w:pPr>
        <w:pStyle w:val="SubItem"/>
        <w:tabs>
          <w:tab w:val="clear" w:pos="1985"/>
        </w:tabs>
        <w:spacing w:before="120"/>
        <w:ind w:left="567"/>
        <w:jc w:val="both"/>
      </w:pPr>
      <w:r w:rsidRPr="00636081">
        <w:lastRenderedPageBreak/>
        <w:t xml:space="preserve">ESCOPO </w:t>
      </w:r>
      <w:r w:rsidR="005A0A8A" w:rsidRPr="00636081">
        <w:t>DOS SERVIÇOS</w:t>
      </w:r>
      <w:r w:rsidR="005A0A8A">
        <w:t>:</w:t>
      </w:r>
    </w:p>
    <w:p w:rsidR="00701472" w:rsidRPr="008E0CED" w:rsidRDefault="008E0CED" w:rsidP="00FC29B1">
      <w:pPr>
        <w:pStyle w:val="SubItem"/>
        <w:numPr>
          <w:ilvl w:val="2"/>
          <w:numId w:val="2"/>
        </w:numPr>
        <w:tabs>
          <w:tab w:val="left" w:pos="567"/>
          <w:tab w:val="num" w:pos="709"/>
        </w:tabs>
        <w:spacing w:before="120"/>
        <w:ind w:left="709"/>
        <w:jc w:val="both"/>
      </w:pPr>
      <w:r w:rsidRPr="00544AA9">
        <w:rPr>
          <w:szCs w:val="24"/>
        </w:rPr>
        <w:t xml:space="preserve">Para atendimento do objeto deste </w:t>
      </w:r>
      <w:r>
        <w:rPr>
          <w:szCs w:val="24"/>
        </w:rPr>
        <w:t>Edital</w:t>
      </w:r>
      <w:r w:rsidRPr="00544AA9">
        <w:rPr>
          <w:szCs w:val="24"/>
        </w:rPr>
        <w:t xml:space="preserve">, a empresa contratada deverá       realizar os serviços </w:t>
      </w:r>
      <w:r w:rsidRPr="0080136F">
        <w:rPr>
          <w:szCs w:val="24"/>
        </w:rPr>
        <w:t xml:space="preserve">de engenharia necessários à </w:t>
      </w:r>
      <w:r w:rsidR="00E821BF">
        <w:rPr>
          <w:szCs w:val="24"/>
        </w:rPr>
        <w:t>reforma do prédio do Bloco II da Sede da 3ª</w:t>
      </w:r>
      <w:r w:rsidRPr="00311F8F">
        <w:rPr>
          <w:szCs w:val="24"/>
        </w:rPr>
        <w:t>Superintendência Regional da C</w:t>
      </w:r>
      <w:r>
        <w:rPr>
          <w:szCs w:val="24"/>
        </w:rPr>
        <w:t>odevasf</w:t>
      </w:r>
      <w:r w:rsidRPr="0080136F">
        <w:rPr>
          <w:szCs w:val="24"/>
        </w:rPr>
        <w:t xml:space="preserve">, </w:t>
      </w:r>
      <w:r w:rsidR="00E821BF">
        <w:rPr>
          <w:szCs w:val="24"/>
        </w:rPr>
        <w:t>no</w:t>
      </w:r>
      <w:r w:rsidR="00E821BF" w:rsidRPr="00311F8F">
        <w:rPr>
          <w:szCs w:val="24"/>
        </w:rPr>
        <w:t xml:space="preserve"> Estado de Pernambuco</w:t>
      </w:r>
      <w:r w:rsidR="00365AB6">
        <w:rPr>
          <w:szCs w:val="24"/>
        </w:rPr>
        <w:t>, basicamente como</w:t>
      </w:r>
      <w:r>
        <w:rPr>
          <w:szCs w:val="24"/>
        </w:rPr>
        <w:t xml:space="preserve"> descrito no item </w:t>
      </w:r>
      <w:r w:rsidR="00365AB6">
        <w:rPr>
          <w:szCs w:val="24"/>
        </w:rPr>
        <w:t>4 e  seus subitens,</w:t>
      </w:r>
      <w:r>
        <w:rPr>
          <w:szCs w:val="24"/>
        </w:rPr>
        <w:t xml:space="preserve"> dos Termos de Referência e </w:t>
      </w:r>
      <w:r w:rsidR="00365AB6">
        <w:rPr>
          <w:szCs w:val="24"/>
        </w:rPr>
        <w:t>obedecendo à</w:t>
      </w:r>
      <w:r>
        <w:rPr>
          <w:szCs w:val="24"/>
        </w:rPr>
        <w:t>s Especificações T</w:t>
      </w:r>
      <w:r w:rsidRPr="00544AA9">
        <w:rPr>
          <w:szCs w:val="24"/>
        </w:rPr>
        <w:t>écnicas</w:t>
      </w:r>
      <w:r>
        <w:rPr>
          <w:szCs w:val="24"/>
        </w:rPr>
        <w:t xml:space="preserve">, anexos </w:t>
      </w:r>
      <w:r w:rsidR="00365AB6">
        <w:rPr>
          <w:szCs w:val="24"/>
        </w:rPr>
        <w:t>deste</w:t>
      </w:r>
      <w:r>
        <w:rPr>
          <w:szCs w:val="24"/>
        </w:rPr>
        <w:t xml:space="preserve"> Edital.</w:t>
      </w:r>
    </w:p>
    <w:p w:rsidR="008E0CED" w:rsidRDefault="008E0CED" w:rsidP="00423DBC">
      <w:pPr>
        <w:pStyle w:val="SubItem"/>
        <w:numPr>
          <w:ilvl w:val="2"/>
          <w:numId w:val="2"/>
        </w:numPr>
        <w:tabs>
          <w:tab w:val="left" w:pos="567"/>
          <w:tab w:val="num" w:pos="709"/>
        </w:tabs>
        <w:spacing w:before="120"/>
        <w:ind w:left="709"/>
        <w:jc w:val="both"/>
      </w:pPr>
      <w:r w:rsidRPr="00544AA9">
        <w:t xml:space="preserve">A </w:t>
      </w:r>
      <w:r>
        <w:t>L</w:t>
      </w:r>
      <w:r w:rsidRPr="00544AA9">
        <w:t>icitante deve considerar nos preços unitários</w:t>
      </w:r>
      <w:r>
        <w:t>,</w:t>
      </w:r>
      <w:r w:rsidRPr="00544AA9">
        <w:t xml:space="preserve"> correspondentes propostos, todos os materiais e serviços necessários, bem como, leis sociais, transporte, alimentação, seguros, lucro, despesas indiretas, etc</w:t>
      </w:r>
      <w:r>
        <w:t>.</w:t>
      </w:r>
    </w:p>
    <w:p w:rsidR="008E0CED" w:rsidRDefault="008E0CED" w:rsidP="00423DBC">
      <w:pPr>
        <w:pStyle w:val="SubItem"/>
        <w:numPr>
          <w:ilvl w:val="2"/>
          <w:numId w:val="2"/>
        </w:numPr>
        <w:tabs>
          <w:tab w:val="left" w:pos="567"/>
          <w:tab w:val="num" w:pos="709"/>
        </w:tabs>
        <w:spacing w:before="120"/>
        <w:ind w:left="709"/>
        <w:jc w:val="both"/>
      </w:pPr>
      <w:r w:rsidRPr="00D93C07">
        <w:t xml:space="preserve">Qualquer dúvida que persista sobre a execução das obras/serviços durante a realização do objeto a ser licitado, será dirimida pela Fiscalização, que se nortearão pelas Normas da ABNT vigentes, </w:t>
      </w:r>
      <w:r w:rsidRPr="008E0CED">
        <w:rPr>
          <w:szCs w:val="24"/>
        </w:rPr>
        <w:t>nas determinações das concessionárias de serviços públicos locais, tais como: COMPESA, CELPE, além das recomendações do Caderno de Encargos da Codevasf e das Especificações Técnicas Anexas ao Edital</w:t>
      </w:r>
      <w:r w:rsidRPr="00D93C07">
        <w:t>.</w:t>
      </w:r>
    </w:p>
    <w:p w:rsidR="008E0CED" w:rsidRPr="00544AA9" w:rsidRDefault="008E0CED" w:rsidP="00423DBC">
      <w:pPr>
        <w:pStyle w:val="SubItem"/>
        <w:numPr>
          <w:ilvl w:val="2"/>
          <w:numId w:val="2"/>
        </w:numPr>
        <w:tabs>
          <w:tab w:val="left" w:pos="567"/>
          <w:tab w:val="num" w:pos="709"/>
        </w:tabs>
        <w:spacing w:before="120"/>
        <w:ind w:left="709"/>
        <w:jc w:val="both"/>
      </w:pPr>
      <w:r w:rsidRPr="00544AA9">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6C4A34" w:rsidRPr="000408BA" w:rsidRDefault="008E0CED" w:rsidP="00423DBC">
      <w:pPr>
        <w:pStyle w:val="SubItem"/>
        <w:numPr>
          <w:ilvl w:val="2"/>
          <w:numId w:val="2"/>
        </w:numPr>
        <w:tabs>
          <w:tab w:val="left" w:pos="567"/>
          <w:tab w:val="num" w:pos="709"/>
        </w:tabs>
        <w:spacing w:before="120"/>
        <w:ind w:left="709"/>
        <w:jc w:val="both"/>
      </w:pPr>
      <w:r w:rsidRPr="000C1AAA">
        <w:rPr>
          <w:szCs w:val="24"/>
        </w:rPr>
        <w:t>A Codevasf se desobriga do fornecimento de água, energia elétrica ou quaisquer outros insumos que não forem detectados pela Contratada durante visita de reconhecimento, a ser realizada antes do processo de licitatório</w:t>
      </w:r>
      <w:r w:rsidR="00820BBC">
        <w:t>.</w:t>
      </w:r>
    </w:p>
    <w:p w:rsidR="004831E8" w:rsidRDefault="004831E8" w:rsidP="00F25A8C">
      <w:pPr>
        <w:pStyle w:val="Item"/>
        <w:tabs>
          <w:tab w:val="num" w:pos="284"/>
        </w:tabs>
        <w:spacing w:before="240"/>
        <w:ind w:left="426" w:hanging="426"/>
        <w:jc w:val="both"/>
        <w:rPr>
          <w:u w:val="none"/>
        </w:rPr>
      </w:pPr>
      <w:r>
        <w:rPr>
          <w:u w:val="none"/>
        </w:rPr>
        <w:t>CONDIÇÕES DE PARTICIPAÇÃO</w:t>
      </w:r>
    </w:p>
    <w:p w:rsidR="00C46749" w:rsidRPr="00C46749" w:rsidRDefault="002C0A71" w:rsidP="00F102C6">
      <w:pPr>
        <w:pStyle w:val="SubItem"/>
        <w:tabs>
          <w:tab w:val="num" w:pos="993"/>
        </w:tabs>
        <w:spacing w:before="120"/>
        <w:ind w:left="709" w:hanging="709"/>
        <w:jc w:val="both"/>
        <w:rPr>
          <w:rFonts w:cs="Arial"/>
          <w:szCs w:val="24"/>
        </w:rPr>
      </w:pPr>
      <w:r w:rsidRPr="00FD5C94">
        <w:rPr>
          <w:rFonts w:eastAsia="Calibri"/>
          <w:szCs w:val="24"/>
          <w:lang w:eastAsia="en-US"/>
        </w:rPr>
        <w:t xml:space="preserve">Poderão participar desta licitação empresas do ramo da engenharia que satisfaçam às condições deste </w:t>
      </w:r>
      <w:r w:rsidR="006D3428">
        <w:rPr>
          <w:rFonts w:eastAsia="Calibri"/>
          <w:szCs w:val="24"/>
          <w:lang w:eastAsia="en-US"/>
        </w:rPr>
        <w:t>Edital</w:t>
      </w:r>
      <w:r w:rsidRPr="00FD5C94">
        <w:rPr>
          <w:rFonts w:eastAsia="Calibri"/>
          <w:szCs w:val="24"/>
          <w:lang w:eastAsia="en-US"/>
        </w:rPr>
        <w:t xml:space="preserve"> e sejam devidamente inscritas e habilitadas pelo Conselho Regional de Engenharia, Arquitetura e Agronomia (CREA) para realização de serviços de construção civil</w:t>
      </w:r>
      <w:r w:rsidR="006D57BF">
        <w:rPr>
          <w:rFonts w:eastAsia="Calibri"/>
          <w:szCs w:val="24"/>
          <w:lang w:eastAsia="en-US"/>
        </w:rPr>
        <w:t>.</w:t>
      </w:r>
      <w:r w:rsidR="009A2A62" w:rsidRPr="00C46749">
        <w:rPr>
          <w:rFonts w:eastAsia="Calibri"/>
          <w:szCs w:val="24"/>
          <w:lang w:eastAsia="en-US"/>
        </w:rPr>
        <w:t xml:space="preserve"> </w:t>
      </w:r>
    </w:p>
    <w:p w:rsidR="002C1DDC" w:rsidRPr="00012D69" w:rsidRDefault="002C1DDC" w:rsidP="00012D69">
      <w:pPr>
        <w:pStyle w:val="SubItem"/>
        <w:tabs>
          <w:tab w:val="clear" w:pos="1985"/>
          <w:tab w:val="num" w:pos="709"/>
        </w:tabs>
        <w:spacing w:before="120"/>
        <w:ind w:left="709" w:hanging="709"/>
        <w:jc w:val="both"/>
        <w:rPr>
          <w:b/>
        </w:rPr>
      </w:pPr>
      <w:r w:rsidRPr="00012D69">
        <w:rPr>
          <w:b/>
        </w:rPr>
        <w:t xml:space="preserve">Será exigida das </w:t>
      </w:r>
      <w:r w:rsidR="00365AB6">
        <w:rPr>
          <w:b/>
        </w:rPr>
        <w:t>l</w:t>
      </w:r>
      <w:r w:rsidRPr="00012D69">
        <w:rPr>
          <w:b/>
        </w:rPr>
        <w:t xml:space="preserve">icitantes a comprovação de possuir capital social mínimo no valor equivalente a 10% do orçamento básico da Codevasf </w:t>
      </w:r>
      <w:r w:rsidR="00365AB6">
        <w:rPr>
          <w:b/>
        </w:rPr>
        <w:t>ou da sua proposta financeira à licitação</w:t>
      </w:r>
      <w:r w:rsidRPr="00012D69">
        <w:rPr>
          <w:b/>
        </w:rPr>
        <w:t>.</w:t>
      </w:r>
    </w:p>
    <w:p w:rsidR="002C1DDC" w:rsidRPr="0008116F" w:rsidRDefault="00365AB6" w:rsidP="006B5FF7">
      <w:pPr>
        <w:pStyle w:val="SubItem"/>
        <w:tabs>
          <w:tab w:val="clear" w:pos="1985"/>
          <w:tab w:val="num" w:pos="709"/>
        </w:tabs>
        <w:spacing w:before="120"/>
        <w:ind w:left="709" w:hanging="709"/>
        <w:jc w:val="both"/>
      </w:pPr>
      <w:r w:rsidRPr="00A6684C">
        <w:rPr>
          <w:szCs w:val="24"/>
        </w:rPr>
        <w:t>Será permitida a subcontratação dos serviços de instalação de plataforma, elétrica, detalhamentos construtivos com projetos elétricos, hidro</w:t>
      </w:r>
      <w:r>
        <w:rPr>
          <w:szCs w:val="24"/>
        </w:rPr>
        <w:t>s</w:t>
      </w:r>
      <w:r w:rsidRPr="00A6684C">
        <w:rPr>
          <w:szCs w:val="24"/>
        </w:rPr>
        <w:t>sanitários e estrutural, cl</w:t>
      </w:r>
      <w:r>
        <w:rPr>
          <w:szCs w:val="24"/>
        </w:rPr>
        <w:t>imatização, lógica e telefônica</w:t>
      </w:r>
      <w:r w:rsidRPr="00A6684C">
        <w:rPr>
          <w:szCs w:val="24"/>
        </w:rPr>
        <w:t xml:space="preserve"> pertencentes ao objeto desta licitação </w:t>
      </w:r>
      <w:r w:rsidRPr="00B36655">
        <w:rPr>
          <w:szCs w:val="24"/>
        </w:rPr>
        <w:t>desde que atendido</w:t>
      </w:r>
      <w:r>
        <w:rPr>
          <w:szCs w:val="24"/>
        </w:rPr>
        <w:t>s</w:t>
      </w:r>
      <w:r w:rsidRPr="00B36655">
        <w:rPr>
          <w:szCs w:val="24"/>
        </w:rPr>
        <w:t xml:space="preserve"> os limites legais e previamente autorizado pela fiscalização (Art. 72 da Lei 8.666/93)</w:t>
      </w:r>
      <w:r w:rsidR="002B4F49" w:rsidRPr="0008116F">
        <w:t xml:space="preserve">. </w:t>
      </w:r>
    </w:p>
    <w:p w:rsidR="004831E8" w:rsidRDefault="002C1DDC" w:rsidP="006B5FF7">
      <w:pPr>
        <w:pStyle w:val="SubItem"/>
        <w:numPr>
          <w:ilvl w:val="2"/>
          <w:numId w:val="2"/>
        </w:numPr>
        <w:tabs>
          <w:tab w:val="num" w:pos="709"/>
        </w:tabs>
        <w:spacing w:before="120"/>
        <w:ind w:left="709"/>
        <w:jc w:val="both"/>
        <w:rPr>
          <w:rFonts w:cs="Arial"/>
          <w:szCs w:val="24"/>
        </w:rPr>
      </w:pPr>
      <w:r w:rsidRPr="0008116F">
        <w:rPr>
          <w:rFonts w:eastAsia="Calibri"/>
          <w:lang w:eastAsia="en-US"/>
        </w:rPr>
        <w:t xml:space="preserve">Em hipótese nenhuma haverá relacionamento contratual ou legal da Contratada </w:t>
      </w:r>
      <w:r w:rsidR="002B4F49" w:rsidRPr="0008116F">
        <w:rPr>
          <w:rFonts w:eastAsia="Calibri"/>
          <w:lang w:eastAsia="en-US"/>
        </w:rPr>
        <w:t xml:space="preserve">(CODEVASF) </w:t>
      </w:r>
      <w:r w:rsidRPr="0008116F">
        <w:rPr>
          <w:rFonts w:eastAsia="Calibri"/>
          <w:lang w:eastAsia="en-US"/>
        </w:rPr>
        <w:t>com os subcontratados</w:t>
      </w:r>
      <w:r w:rsidR="00DE3F5B" w:rsidRPr="0008116F">
        <w:rPr>
          <w:rFonts w:cs="Arial"/>
          <w:szCs w:val="24"/>
        </w:rPr>
        <w:t>.</w:t>
      </w:r>
    </w:p>
    <w:p w:rsidR="00365AB6" w:rsidRDefault="00365AB6" w:rsidP="006B5FF7">
      <w:pPr>
        <w:pStyle w:val="SubItem"/>
        <w:numPr>
          <w:ilvl w:val="2"/>
          <w:numId w:val="2"/>
        </w:numPr>
        <w:tabs>
          <w:tab w:val="num" w:pos="709"/>
        </w:tabs>
        <w:spacing w:before="120"/>
        <w:ind w:left="709"/>
        <w:jc w:val="both"/>
        <w:rPr>
          <w:rFonts w:cs="Arial"/>
          <w:szCs w:val="24"/>
        </w:rPr>
      </w:pPr>
      <w:r w:rsidRPr="00A6684C">
        <w:rPr>
          <w:szCs w:val="24"/>
        </w:rPr>
        <w:t>Caso ocorra a subcontratação citado no subitem 4.</w:t>
      </w:r>
      <w:r w:rsidR="00E56CF2">
        <w:rPr>
          <w:szCs w:val="24"/>
        </w:rPr>
        <w:t>3</w:t>
      </w:r>
      <w:r w:rsidRPr="00A6684C">
        <w:rPr>
          <w:szCs w:val="24"/>
        </w:rPr>
        <w:t>, deverá ser observado o privilégio estabelecido às microempresas e empresas de pequeno porte, quanto ao limite de até 30% (trinta por cento) do valor contratado, nos termos do art. 48, inciso II da Lei 123/06</w:t>
      </w:r>
      <w:r>
        <w:rPr>
          <w:rFonts w:cs="Arial"/>
          <w:szCs w:val="24"/>
        </w:rPr>
        <w:t>.</w:t>
      </w:r>
    </w:p>
    <w:p w:rsidR="00365AB6" w:rsidRPr="0008116F" w:rsidRDefault="00365AB6" w:rsidP="006B5FF7">
      <w:pPr>
        <w:pStyle w:val="SubItem"/>
        <w:numPr>
          <w:ilvl w:val="2"/>
          <w:numId w:val="2"/>
        </w:numPr>
        <w:tabs>
          <w:tab w:val="num" w:pos="709"/>
        </w:tabs>
        <w:spacing w:before="120"/>
        <w:ind w:left="709"/>
        <w:jc w:val="both"/>
        <w:rPr>
          <w:rFonts w:cs="Arial"/>
          <w:szCs w:val="24"/>
        </w:rPr>
      </w:pPr>
      <w:r w:rsidRPr="00A6684C">
        <w:rPr>
          <w:szCs w:val="24"/>
        </w:rPr>
        <w:lastRenderedPageBreak/>
        <w:t>É vedada a subcontratação total do objeto</w:t>
      </w:r>
      <w:r>
        <w:rPr>
          <w:rFonts w:cs="Arial"/>
          <w:szCs w:val="24"/>
        </w:rPr>
        <w:t>.</w:t>
      </w:r>
    </w:p>
    <w:p w:rsidR="002C0A71" w:rsidRPr="00394317" w:rsidRDefault="002C0A71" w:rsidP="006B5FF7">
      <w:pPr>
        <w:pStyle w:val="SubItem"/>
        <w:tabs>
          <w:tab w:val="num" w:pos="993"/>
        </w:tabs>
        <w:spacing w:before="120"/>
        <w:ind w:left="709" w:hanging="709"/>
        <w:jc w:val="both"/>
        <w:rPr>
          <w:rFonts w:cs="Arial"/>
          <w:color w:val="FF0000"/>
          <w:szCs w:val="24"/>
        </w:rPr>
      </w:pPr>
      <w:r w:rsidRPr="0008116F">
        <w:rPr>
          <w:rFonts w:eastAsia="Calibri"/>
          <w:szCs w:val="24"/>
          <w:lang w:eastAsia="en-US"/>
        </w:rPr>
        <w:t xml:space="preserve">Em virtude </w:t>
      </w:r>
      <w:r w:rsidR="00A45A42" w:rsidRPr="0008116F">
        <w:rPr>
          <w:rFonts w:eastAsia="Calibri"/>
          <w:lang w:eastAsia="en-US"/>
        </w:rPr>
        <w:t>da simplicidade</w:t>
      </w:r>
      <w:r w:rsidRPr="0008116F">
        <w:rPr>
          <w:rFonts w:eastAsia="Calibri"/>
          <w:szCs w:val="24"/>
          <w:lang w:eastAsia="en-US"/>
        </w:rPr>
        <w:t xml:space="preserve"> dos serviços objeto deste</w:t>
      </w:r>
      <w:r w:rsidR="003A75C3" w:rsidRPr="0008116F">
        <w:rPr>
          <w:rFonts w:eastAsia="Calibri"/>
          <w:szCs w:val="24"/>
          <w:lang w:eastAsia="en-US"/>
        </w:rPr>
        <w:t xml:space="preserve"> Edital</w:t>
      </w:r>
      <w:r w:rsidRPr="0008116F">
        <w:rPr>
          <w:rFonts w:eastAsia="Calibri"/>
          <w:szCs w:val="24"/>
          <w:lang w:eastAsia="en-US"/>
        </w:rPr>
        <w:t>, não será admitida a participação de consórcio de empresas</w:t>
      </w:r>
      <w:r w:rsidRPr="00394317">
        <w:rPr>
          <w:rFonts w:eastAsia="Calibri"/>
          <w:color w:val="FF0000"/>
          <w:szCs w:val="24"/>
          <w:lang w:eastAsia="en-US"/>
        </w:rPr>
        <w:t>.</w:t>
      </w:r>
    </w:p>
    <w:p w:rsidR="00697C07" w:rsidRPr="00D4189A" w:rsidRDefault="002C0A71" w:rsidP="00F102C6">
      <w:pPr>
        <w:pStyle w:val="SubItem"/>
        <w:tabs>
          <w:tab w:val="clear" w:pos="1985"/>
          <w:tab w:val="num" w:pos="993"/>
        </w:tabs>
        <w:spacing w:before="120"/>
        <w:ind w:left="709" w:hanging="709"/>
        <w:jc w:val="both"/>
        <w:rPr>
          <w:rFonts w:cs="Arial"/>
          <w:szCs w:val="24"/>
        </w:rPr>
      </w:pPr>
      <w:r w:rsidRPr="00FD5C94">
        <w:rPr>
          <w:rFonts w:eastAsia="Calibri"/>
          <w:szCs w:val="24"/>
          <w:lang w:eastAsia="en-US"/>
        </w:rPr>
        <w:t>As microempresas e empresas de pequeno porte poderão participar desta licitação em condições diferenciadas, desde que se enquadrem na forma prescrita na Lei Complementar nº 123, de 14 de dezembro de 2006</w:t>
      </w:r>
      <w:r w:rsidR="00246625">
        <w:rPr>
          <w:rFonts w:cs="Arial"/>
          <w:szCs w:val="24"/>
        </w:rPr>
        <w:t>.</w:t>
      </w:r>
    </w:p>
    <w:p w:rsidR="00FB319C" w:rsidRDefault="00C63738" w:rsidP="00F102C6">
      <w:pPr>
        <w:pStyle w:val="SubItem"/>
        <w:tabs>
          <w:tab w:val="clear" w:pos="1985"/>
          <w:tab w:val="num" w:pos="993"/>
        </w:tabs>
        <w:spacing w:before="120"/>
        <w:ind w:left="709" w:hanging="709"/>
        <w:jc w:val="both"/>
      </w:pPr>
      <w:r w:rsidRPr="00FD5C94">
        <w:rPr>
          <w:rFonts w:eastAsia="Calibri"/>
          <w:szCs w:val="24"/>
          <w:lang w:eastAsia="en-US"/>
        </w:rPr>
        <w:t xml:space="preserve">O edital e seus elementos constitutivos encontram-se disponíveis nos sites </w:t>
      </w:r>
      <w:hyperlink r:id="rId17" w:history="1">
        <w:r w:rsidRPr="00FD5C94">
          <w:rPr>
            <w:rFonts w:eastAsia="Calibri"/>
            <w:szCs w:val="24"/>
            <w:u w:val="single"/>
            <w:lang w:eastAsia="en-US"/>
          </w:rPr>
          <w:t>www.codevasf.gov.br</w:t>
        </w:r>
      </w:hyperlink>
      <w:r w:rsidRPr="00FD5C94">
        <w:rPr>
          <w:rFonts w:eastAsia="Calibri"/>
          <w:szCs w:val="24"/>
          <w:lang w:eastAsia="en-US"/>
        </w:rPr>
        <w:t xml:space="preserve"> e </w:t>
      </w:r>
      <w:hyperlink r:id="rId18" w:history="1">
        <w:r w:rsidRPr="00FD5C94">
          <w:rPr>
            <w:rFonts w:eastAsia="Calibri"/>
            <w:szCs w:val="24"/>
            <w:u w:val="single"/>
            <w:lang w:eastAsia="en-US"/>
          </w:rPr>
          <w:t>www.comprasnet.gov.br</w:t>
        </w:r>
      </w:hyperlink>
      <w:r w:rsidRPr="00FD5C94">
        <w:rPr>
          <w:rFonts w:eastAsia="Calibri"/>
          <w:szCs w:val="24"/>
          <w:lang w:eastAsia="en-US"/>
        </w:rPr>
        <w:t xml:space="preserve">. Caso as licitantes não consigam fazer o download pelos sites, o edital e seus anexos encontram-se à disposição dos interessados na sala </w:t>
      </w:r>
      <w:r>
        <w:rPr>
          <w:rFonts w:eastAsia="Calibri"/>
          <w:szCs w:val="24"/>
          <w:lang w:eastAsia="en-US"/>
        </w:rPr>
        <w:t>30</w:t>
      </w:r>
      <w:r w:rsidRPr="00FD5C94">
        <w:rPr>
          <w:rFonts w:eastAsia="Calibri"/>
          <w:szCs w:val="24"/>
          <w:lang w:eastAsia="en-US"/>
        </w:rPr>
        <w:t xml:space="preserve"> – Bloco II, na sede da 3ª Superintendência Regional, localizada no endereço informado no inicio do edital, telefone (87) 3866-</w:t>
      </w:r>
      <w:r w:rsidRPr="00AF1373">
        <w:rPr>
          <w:rFonts w:eastAsia="Calibri"/>
          <w:szCs w:val="24"/>
          <w:lang w:eastAsia="en-US"/>
        </w:rPr>
        <w:t xml:space="preserve">7742, e poderão ser adquiridos </w:t>
      </w:r>
      <w:r w:rsidRPr="00FD5C94">
        <w:rPr>
          <w:rFonts w:eastAsia="Calibri"/>
          <w:szCs w:val="24"/>
          <w:lang w:eastAsia="en-US"/>
        </w:rPr>
        <w:t>no horário</w:t>
      </w:r>
      <w:r w:rsidRPr="00EF1464">
        <w:rPr>
          <w:rFonts w:eastAsia="Calibri"/>
          <w:color w:val="FF0000"/>
          <w:szCs w:val="24"/>
          <w:lang w:eastAsia="en-US"/>
        </w:rPr>
        <w:t xml:space="preserve"> </w:t>
      </w:r>
      <w:r w:rsidRPr="00FD5C94">
        <w:rPr>
          <w:rFonts w:eastAsia="Calibri"/>
          <w:b/>
          <w:szCs w:val="24"/>
          <w:lang w:eastAsia="en-US"/>
        </w:rPr>
        <w:t>de 08h às 12h e de 13h30 às 17h</w:t>
      </w:r>
      <w:r w:rsidRPr="00FD5C94">
        <w:rPr>
          <w:rFonts w:eastAsia="Calibri"/>
          <w:szCs w:val="24"/>
          <w:lang w:eastAsia="en-US"/>
        </w:rPr>
        <w:t>, de segunda a sexta-feira</w:t>
      </w:r>
      <w:r w:rsidR="00FB319C">
        <w:t>.</w:t>
      </w:r>
    </w:p>
    <w:p w:rsidR="00D4189A" w:rsidRPr="00FC1F9C" w:rsidRDefault="00FE0EEB" w:rsidP="00FC29B1">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w:t>
      </w:r>
      <w:r w:rsidR="00365AB6">
        <w:rPr>
          <w:rFonts w:eastAsia="Calibri"/>
          <w:szCs w:val="24"/>
          <w:lang w:eastAsia="en-US"/>
        </w:rPr>
        <w:t xml:space="preserve"> receber</w:t>
      </w:r>
      <w:r w:rsidRPr="003902AA">
        <w:rPr>
          <w:rFonts w:eastAsia="Calibri"/>
          <w:szCs w:val="24"/>
          <w:lang w:eastAsia="en-US"/>
        </w:rPr>
        <w:t xml:space="preserve"> eventuais esclarecimentos às consultas formuladas sobre o Edital</w:t>
      </w:r>
      <w:r w:rsidR="00D4189A" w:rsidRPr="00FC1F9C">
        <w:rPr>
          <w:szCs w:val="24"/>
        </w:rPr>
        <w:t>.</w:t>
      </w:r>
    </w:p>
    <w:p w:rsidR="0018533A" w:rsidRPr="006701DE" w:rsidRDefault="0018533A" w:rsidP="00FC29B1">
      <w:pPr>
        <w:pStyle w:val="SubItem"/>
        <w:tabs>
          <w:tab w:val="clear" w:pos="1985"/>
          <w:tab w:val="num" w:pos="709"/>
        </w:tabs>
        <w:spacing w:before="120"/>
        <w:ind w:left="709" w:hanging="709"/>
        <w:jc w:val="both"/>
        <w:rPr>
          <w:rFonts w:cs="Arial"/>
          <w:szCs w:val="24"/>
        </w:rPr>
      </w:pPr>
      <w:r w:rsidRPr="006701DE">
        <w:rPr>
          <w:rFonts w:cs="Arial"/>
          <w:szCs w:val="24"/>
        </w:rPr>
        <w:t>As licitantes deverão visitar o local de realização do empreendimento</w:t>
      </w:r>
      <w:r w:rsidR="005A0A8A" w:rsidRPr="006701DE">
        <w:rPr>
          <w:rFonts w:cs="Arial"/>
          <w:szCs w:val="24"/>
        </w:rPr>
        <w:t>.</w:t>
      </w:r>
      <w:r w:rsidRPr="006701DE">
        <w:rPr>
          <w:rFonts w:cs="Arial"/>
          <w:szCs w:val="24"/>
        </w:rPr>
        <w:t xml:space="preserve"> Durante </w:t>
      </w:r>
      <w:r w:rsidR="00B57EA7" w:rsidRPr="006701DE">
        <w:rPr>
          <w:rFonts w:cs="Arial"/>
          <w:szCs w:val="24"/>
        </w:rPr>
        <w:t>a</w:t>
      </w:r>
      <w:r w:rsidRPr="006701DE">
        <w:rPr>
          <w:rFonts w:cs="Arial"/>
          <w:szCs w:val="24"/>
        </w:rPr>
        <w:t xml:space="preserve"> visita inteirar-se dos serviços a serem executados, dimensionar aspectos físicos e técnicos e avaliar os problemas futuros</w:t>
      </w:r>
      <w:r w:rsidR="00972C80" w:rsidRPr="006701DE">
        <w:rPr>
          <w:rFonts w:cs="Arial"/>
          <w:szCs w:val="24"/>
        </w:rPr>
        <w:t>,</w:t>
      </w:r>
      <w:r w:rsidRPr="006701DE">
        <w:rPr>
          <w:rFonts w:cs="Arial"/>
          <w:szCs w:val="24"/>
        </w:rPr>
        <w:t xml:space="preserve">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Edital.</w:t>
      </w:r>
    </w:p>
    <w:p w:rsidR="0018533A" w:rsidRPr="0018533A" w:rsidRDefault="0018533A" w:rsidP="00FC29B1">
      <w:pPr>
        <w:pStyle w:val="SubItem"/>
        <w:numPr>
          <w:ilvl w:val="2"/>
          <w:numId w:val="2"/>
        </w:numPr>
        <w:tabs>
          <w:tab w:val="num" w:pos="709"/>
        </w:tabs>
        <w:spacing w:before="120"/>
        <w:ind w:left="709"/>
        <w:jc w:val="both"/>
        <w:rPr>
          <w:rFonts w:cs="Arial"/>
          <w:szCs w:val="24"/>
        </w:rPr>
      </w:pPr>
      <w:r w:rsidRPr="0018533A">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Pr>
          <w:rFonts w:cs="Arial"/>
          <w:szCs w:val="24"/>
        </w:rPr>
        <w:t>in</w:t>
      </w:r>
      <w:r w:rsidRPr="0018533A">
        <w:rPr>
          <w:rFonts w:cs="Arial"/>
          <w:szCs w:val="24"/>
        </w:rPr>
        <w:t xml:space="preserve">vocada no desenrolar dos trabalhos como fonte de alteração dos termos contratuais que venham a ser estabelecidos. </w:t>
      </w:r>
    </w:p>
    <w:p w:rsidR="0018533A" w:rsidRPr="0018533A" w:rsidRDefault="0018533A" w:rsidP="00FC29B1">
      <w:pPr>
        <w:pStyle w:val="SubItem"/>
        <w:numPr>
          <w:ilvl w:val="2"/>
          <w:numId w:val="2"/>
        </w:numPr>
        <w:tabs>
          <w:tab w:val="num" w:pos="709"/>
        </w:tabs>
        <w:spacing w:before="120"/>
        <w:ind w:left="709"/>
        <w:jc w:val="both"/>
        <w:rPr>
          <w:rFonts w:cs="Arial"/>
          <w:szCs w:val="24"/>
        </w:rPr>
      </w:pPr>
      <w:r w:rsidRPr="0018533A">
        <w:rPr>
          <w:rFonts w:cs="Arial"/>
          <w:szCs w:val="24"/>
        </w:rPr>
        <w:t xml:space="preserve">A comprovação de visita ao local das obras e serviços será obrigatoriamente emitida pela </w:t>
      </w:r>
      <w:r w:rsidRPr="000228D3">
        <w:rPr>
          <w:rFonts w:cs="Arial"/>
          <w:b/>
          <w:szCs w:val="24"/>
        </w:rPr>
        <w:t>Concorr</w:t>
      </w:r>
      <w:r w:rsidR="001B52A3" w:rsidRPr="000228D3">
        <w:rPr>
          <w:rFonts w:cs="Arial"/>
          <w:b/>
          <w:szCs w:val="24"/>
        </w:rPr>
        <w:t>ente</w:t>
      </w:r>
      <w:r w:rsidR="001B52A3">
        <w:rPr>
          <w:rFonts w:cs="Arial"/>
          <w:szCs w:val="24"/>
        </w:rPr>
        <w:t>,</w:t>
      </w:r>
      <w:r w:rsidR="00972C80">
        <w:rPr>
          <w:rFonts w:cs="Arial"/>
          <w:szCs w:val="24"/>
        </w:rPr>
        <w:t xml:space="preserve"> junto à sua documentação de habilitação,</w:t>
      </w:r>
      <w:r w:rsidR="001B52A3">
        <w:rPr>
          <w:rFonts w:cs="Arial"/>
          <w:szCs w:val="24"/>
        </w:rPr>
        <w:t xml:space="preserve"> </w:t>
      </w:r>
      <w:r w:rsidR="000228D3" w:rsidRPr="00DA6C9E">
        <w:rPr>
          <w:rFonts w:eastAsia="Calibri"/>
          <w:szCs w:val="24"/>
          <w:lang w:eastAsia="en-US"/>
        </w:rPr>
        <w:t>através dos seus prepostos, sendo condição indispensável para participação na licitação</w:t>
      </w:r>
      <w:r w:rsidRPr="0018533A">
        <w:rPr>
          <w:rFonts w:cs="Arial"/>
          <w:szCs w:val="24"/>
        </w:rPr>
        <w:t xml:space="preserve">. </w:t>
      </w:r>
    </w:p>
    <w:p w:rsidR="00B0182C" w:rsidRDefault="0018533A" w:rsidP="00FC29B1">
      <w:pPr>
        <w:pStyle w:val="SubItem"/>
        <w:numPr>
          <w:ilvl w:val="2"/>
          <w:numId w:val="2"/>
        </w:numPr>
        <w:tabs>
          <w:tab w:val="num" w:pos="709"/>
        </w:tabs>
        <w:spacing w:before="120"/>
        <w:ind w:left="709"/>
        <w:jc w:val="both"/>
        <w:rPr>
          <w:rFonts w:cs="Arial"/>
          <w:szCs w:val="24"/>
        </w:rPr>
      </w:pPr>
      <w:r w:rsidRPr="0013498E">
        <w:rPr>
          <w:szCs w:val="24"/>
        </w:rPr>
        <w:t>Os</w:t>
      </w:r>
      <w:r w:rsidRPr="0018533A">
        <w:rPr>
          <w:rFonts w:cs="Arial"/>
          <w:szCs w:val="24"/>
        </w:rPr>
        <w:t xml:space="preserve"> custos de visita aos locais dos serviços correrão por exclusiva conta da licitante</w:t>
      </w:r>
      <w:r w:rsidR="00B0182C" w:rsidRPr="00D800AA">
        <w:rPr>
          <w:rFonts w:cs="Arial"/>
          <w:szCs w:val="24"/>
        </w:rPr>
        <w:t>.</w:t>
      </w:r>
    </w:p>
    <w:p w:rsidR="00972C80" w:rsidRDefault="00972C80" w:rsidP="00FC29B1">
      <w:pPr>
        <w:pStyle w:val="SubItem"/>
        <w:numPr>
          <w:ilvl w:val="2"/>
          <w:numId w:val="2"/>
        </w:numPr>
        <w:tabs>
          <w:tab w:val="num" w:pos="709"/>
        </w:tabs>
        <w:spacing w:before="120"/>
        <w:ind w:left="709"/>
        <w:jc w:val="both"/>
        <w:rPr>
          <w:rFonts w:cs="Arial"/>
          <w:szCs w:val="24"/>
        </w:rPr>
      </w:pPr>
      <w:r w:rsidRPr="00B36655">
        <w:rPr>
          <w:szCs w:val="24"/>
        </w:rPr>
        <w:t>Caso julgue necessário, o Concorrente poderá agendar sua visita mediante solicitação oficial à Unidade Regional de Estudos e Projetos (3</w:t>
      </w:r>
      <w:r w:rsidRPr="00B36655">
        <w:rPr>
          <w:szCs w:val="24"/>
          <w:vertAlign w:val="superscript"/>
        </w:rPr>
        <w:t>ª</w:t>
      </w:r>
      <w:r w:rsidRPr="00B36655">
        <w:rPr>
          <w:szCs w:val="24"/>
        </w:rPr>
        <w:t xml:space="preserve"> GRD/UEP), na 3ª</w:t>
      </w:r>
      <w:r w:rsidRPr="00B36655">
        <w:rPr>
          <w:szCs w:val="24"/>
          <w:vertAlign w:val="superscript"/>
        </w:rPr>
        <w:t xml:space="preserve"> </w:t>
      </w:r>
      <w:r w:rsidRPr="00B36655">
        <w:rPr>
          <w:szCs w:val="24"/>
        </w:rPr>
        <w:t xml:space="preserve">Superintendência Regional da CODEVASF, localizada na Rua Presidente Dutra, </w:t>
      </w:r>
      <w:r w:rsidRPr="00B36655">
        <w:rPr>
          <w:spacing w:val="74"/>
          <w:szCs w:val="24"/>
        </w:rPr>
        <w:t>Nº</w:t>
      </w:r>
      <w:r w:rsidRPr="00B36655">
        <w:rPr>
          <w:szCs w:val="24"/>
        </w:rPr>
        <w:t>160, Centro, Petrolina – PE, Telefone (8</w:t>
      </w:r>
      <w:r>
        <w:rPr>
          <w:szCs w:val="24"/>
        </w:rPr>
        <w:t>7) 3866 7710, Fax: (87) 3866 7756</w:t>
      </w:r>
      <w:r>
        <w:rPr>
          <w:rFonts w:cs="Arial"/>
          <w:szCs w:val="24"/>
        </w:rPr>
        <w:t>.</w:t>
      </w:r>
    </w:p>
    <w:p w:rsidR="00FB319C" w:rsidRDefault="00FB319C" w:rsidP="00FC29B1">
      <w:pPr>
        <w:pStyle w:val="SubItem"/>
        <w:tabs>
          <w:tab w:val="num" w:pos="9356"/>
        </w:tabs>
        <w:spacing w:before="120"/>
        <w:ind w:left="709" w:hanging="709"/>
        <w:jc w:val="both"/>
      </w:pPr>
      <w:r>
        <w:t xml:space="preserve">Não será </w:t>
      </w:r>
      <w:r w:rsidRPr="0086778B">
        <w:rPr>
          <w:rFonts w:cs="Arial"/>
          <w:szCs w:val="24"/>
        </w:rPr>
        <w:t>permitida</w:t>
      </w:r>
      <w:r>
        <w:t xml:space="preserve"> a participação de empresas:</w:t>
      </w:r>
    </w:p>
    <w:p w:rsidR="00FB319C" w:rsidRDefault="00FB319C" w:rsidP="00FC29B1">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lastRenderedPageBreak/>
        <w:t>Cujos empregados, diretores, responsáveis técnicos ou sócios figurem como funcionários, empregados ou ocupantes de função gratificada na CODEVASF;</w:t>
      </w:r>
    </w:p>
    <w:p w:rsidR="00FB319C" w:rsidRDefault="00FB319C" w:rsidP="00FC29B1">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FC29B1">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suspensa de licitar ou contratar com a CODEVASF;</w:t>
      </w:r>
    </w:p>
    <w:p w:rsidR="00FB319C" w:rsidRDefault="00FB319C" w:rsidP="00FC29B1">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em processo de recuperação judicial ou extrajudicial ou em processo de falência, sob concurso de credores, em dissolução ou em liquidação.</w:t>
      </w:r>
    </w:p>
    <w:p w:rsidR="0018533A" w:rsidRDefault="0018533A" w:rsidP="00FC29B1">
      <w:pPr>
        <w:numPr>
          <w:ilvl w:val="0"/>
          <w:numId w:val="10"/>
        </w:numPr>
        <w:tabs>
          <w:tab w:val="clear" w:pos="1069"/>
          <w:tab w:val="num" w:pos="-2127"/>
          <w:tab w:val="left" w:pos="1134"/>
          <w:tab w:val="num" w:pos="1985"/>
        </w:tabs>
        <w:spacing w:before="120"/>
        <w:ind w:left="1134" w:hanging="425"/>
        <w:jc w:val="both"/>
        <w:rPr>
          <w:rFonts w:ascii="Arial" w:hAnsi="Arial"/>
          <w:sz w:val="24"/>
        </w:rPr>
      </w:pPr>
      <w:r w:rsidRPr="0018533A">
        <w:rPr>
          <w:rFonts w:ascii="Arial" w:hAnsi="Arial"/>
          <w:sz w:val="24"/>
        </w:rPr>
        <w:t>Empresas estrangeiras que não estejam autorizadas a operar no País</w:t>
      </w:r>
    </w:p>
    <w:p w:rsidR="00FB319C" w:rsidRDefault="00FB319C" w:rsidP="00FC29B1">
      <w:pPr>
        <w:pStyle w:val="SubItem"/>
        <w:spacing w:before="120"/>
        <w:ind w:left="709" w:hanging="709"/>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FC29B1">
      <w:pPr>
        <w:pStyle w:val="SubItem"/>
        <w:numPr>
          <w:ilvl w:val="2"/>
          <w:numId w:val="2"/>
        </w:numPr>
        <w:tabs>
          <w:tab w:val="num" w:pos="709"/>
          <w:tab w:val="num" w:pos="9356"/>
        </w:tabs>
        <w:spacing w:before="120"/>
        <w:ind w:left="851" w:hanging="851"/>
        <w:jc w:val="both"/>
      </w:pPr>
      <w:r>
        <w:t>Por documento hábil, entende-se:</w:t>
      </w:r>
    </w:p>
    <w:p w:rsidR="00FB319C" w:rsidRDefault="00FB319C" w:rsidP="00FC29B1">
      <w:pPr>
        <w:numPr>
          <w:ilvl w:val="0"/>
          <w:numId w:val="6"/>
        </w:numPr>
        <w:tabs>
          <w:tab w:val="clear" w:pos="644"/>
          <w:tab w:val="num" w:pos="851"/>
        </w:tabs>
        <w:spacing w:before="120"/>
        <w:ind w:left="851"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FC29B1">
      <w:pPr>
        <w:numPr>
          <w:ilvl w:val="0"/>
          <w:numId w:val="6"/>
        </w:numPr>
        <w:tabs>
          <w:tab w:val="clear" w:pos="644"/>
          <w:tab w:val="num" w:pos="851"/>
        </w:tabs>
        <w:spacing w:before="120"/>
        <w:ind w:left="851"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FC29B1">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FC29B1">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FC29B1">
      <w:pPr>
        <w:pStyle w:val="SubItem"/>
        <w:tabs>
          <w:tab w:val="left" w:pos="709"/>
          <w:tab w:val="num" w:pos="9356"/>
        </w:tabs>
        <w:spacing w:before="120"/>
        <w:ind w:left="709" w:hanging="709"/>
        <w:jc w:val="both"/>
      </w:pPr>
      <w:r>
        <w:t>A participação na licitação implica aceitação integral do ato convocatório, bem como na observância dos regulamentos e normas administrativas e técnicas aplicáveis</w:t>
      </w:r>
      <w:r w:rsidR="00E747F0">
        <w:t>.</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180D2F">
      <w:pPr>
        <w:pStyle w:val="SubItem"/>
        <w:tabs>
          <w:tab w:val="num" w:pos="567"/>
          <w:tab w:val="num" w:pos="1701"/>
        </w:tabs>
        <w:spacing w:before="120"/>
        <w:ind w:left="567"/>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CB2717" w:rsidRDefault="00CB2717" w:rsidP="00CB2717">
      <w:pPr>
        <w:pStyle w:val="SubItem"/>
        <w:tabs>
          <w:tab w:val="clear" w:pos="1985"/>
          <w:tab w:val="num" w:pos="567"/>
        </w:tabs>
        <w:spacing w:before="120"/>
        <w:ind w:left="567"/>
        <w:jc w:val="both"/>
      </w:pPr>
      <w:r>
        <w:t xml:space="preserve">As </w:t>
      </w:r>
      <w:r w:rsidR="005A0ABE">
        <w:t>c</w:t>
      </w:r>
      <w:r>
        <w:t>oncorrentes deverão estudar minuciosa e cuidadosamente a documentação disponibilizada para consulta, informando-se de todas as circunstâncias e detalhes que possam de algum modo afetar a execução dos serviços, seus custos e prazos de execução.</w:t>
      </w:r>
    </w:p>
    <w:p w:rsidR="00CB2717" w:rsidRDefault="00CB2717" w:rsidP="00CB2717">
      <w:pPr>
        <w:pStyle w:val="SubItem"/>
        <w:tabs>
          <w:tab w:val="clear" w:pos="1985"/>
          <w:tab w:val="num" w:pos="567"/>
        </w:tabs>
        <w:spacing w:before="120"/>
        <w:ind w:left="567"/>
        <w:jc w:val="both"/>
      </w:pPr>
      <w:r>
        <w:lastRenderedPageBreak/>
        <w:t>Quaisquer dúvidas de caráter técnico, formal ou legal, na interpretação deste Edital e seus demais anexos, serão dirimidas pela Secretaria de Licitações da 3ª SR, instalada no Bloco II do Prédio Sede da 3ª Superintendência Regional da Codevasf em Petrolina, localizado à Rua Presidente Dutra, 160 – Centro – Petrolina/PE, através do FAX 87 3866-7742, e-mail: 3sl@codevasf.gov.br, que julgando necessário ouvida a 3ª GRD/UEP, respeitado o prazo disposto no Edital.</w:t>
      </w:r>
    </w:p>
    <w:p w:rsidR="00CB2717" w:rsidRDefault="00CB2717" w:rsidP="00CB2717">
      <w:pPr>
        <w:pStyle w:val="SubItem"/>
        <w:tabs>
          <w:tab w:val="clear" w:pos="1985"/>
          <w:tab w:val="num" w:pos="567"/>
        </w:tabs>
        <w:spacing w:before="120"/>
        <w:ind w:left="567"/>
        <w:jc w:val="both"/>
      </w:pPr>
      <w:r>
        <w:t>Os pedidos de esclarecimentos, bem como possível apresentação de impugnação do Edital sobre quaisquer elementos, somente serão atendidos quando solicitados por escrito até 0</w:t>
      </w:r>
      <w:r w:rsidR="00972C80">
        <w:t>5 (cinco</w:t>
      </w:r>
      <w:r>
        <w:t>) dias úteis anteriores à data estabelecida para a abertura das propostas.</w:t>
      </w:r>
    </w:p>
    <w:p w:rsidR="00CB2717" w:rsidRDefault="00CB2717" w:rsidP="00CB2717">
      <w:pPr>
        <w:pStyle w:val="SubItem"/>
        <w:tabs>
          <w:tab w:val="clear" w:pos="1985"/>
          <w:tab w:val="num" w:pos="567"/>
        </w:tabs>
        <w:spacing w:before="120"/>
        <w:ind w:left="567"/>
        <w:jc w:val="both"/>
      </w:pPr>
      <w:r>
        <w:t>As consultas formuladas fora deste prazo serão consideradas como não recebidas.</w:t>
      </w:r>
    </w:p>
    <w:p w:rsidR="00CB2717" w:rsidRDefault="00CB2717" w:rsidP="00CB2717">
      <w:pPr>
        <w:pStyle w:val="SubItem"/>
        <w:tabs>
          <w:tab w:val="clear" w:pos="1985"/>
          <w:tab w:val="num" w:pos="567"/>
        </w:tabs>
        <w:spacing w:before="120"/>
        <w:ind w:left="567"/>
        <w:jc w:val="both"/>
      </w:pPr>
      <w:r>
        <w:t>Analisando as consultas, a Codevasf deverá esclarecê-las e, acatando-as, alterar ou adequar os elementos constantes do Edital e seus anexos, comunicando sua decisão, por meio do sitio www.codevasf.gov.br.</w:t>
      </w:r>
    </w:p>
    <w:p w:rsidR="00CB2717" w:rsidRDefault="00CB2717" w:rsidP="00CB2717">
      <w:pPr>
        <w:pStyle w:val="SubItem"/>
        <w:tabs>
          <w:tab w:val="clear" w:pos="1985"/>
          <w:tab w:val="num" w:pos="567"/>
        </w:tabs>
        <w:spacing w:before="120"/>
        <w:ind w:left="567"/>
        <w:jc w:val="both"/>
      </w:pPr>
      <w:r>
        <w:t xml:space="preserve">A apresentação da proposta tornará evidente que a Licitante examinou minuciosamente toda a documentação indicadas por este </w:t>
      </w:r>
      <w:r w:rsidR="002A321B">
        <w:t>Edital</w:t>
      </w:r>
      <w:r>
        <w:t xml:space="preserve"> e seus anexos. Evidenciará, também, que a Licitante obteve da Codevasf, satisfatoriamente, todas as informações e esclarecimentos solicitados.</w:t>
      </w:r>
    </w:p>
    <w:p w:rsidR="004831E8" w:rsidRDefault="00CB2717" w:rsidP="00CB2717">
      <w:pPr>
        <w:pStyle w:val="SubItem"/>
        <w:tabs>
          <w:tab w:val="clear" w:pos="1985"/>
          <w:tab w:val="num" w:pos="567"/>
        </w:tabs>
        <w:spacing w:before="120"/>
        <w:ind w:left="567"/>
        <w:jc w:val="both"/>
      </w:pPr>
      <w:r>
        <w:t>Fica entendido que a Licitante tem pleno conhecimento das condições locais onde serão executados os serviços e teve solucionadas todas as dúvidas, antes da data da apresentação das propostas</w:t>
      </w:r>
      <w:r w:rsidR="004831E8">
        <w:t>.</w:t>
      </w: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BD4C50">
      <w:pPr>
        <w:pStyle w:val="SubItem"/>
        <w:tabs>
          <w:tab w:val="num" w:pos="709"/>
        </w:tabs>
        <w:spacing w:before="120"/>
        <w:ind w:left="567"/>
        <w:jc w:val="both"/>
      </w:pPr>
      <w:r>
        <w:t xml:space="preserve">As licitantes deverão fazer entrega no dia, hora e local mencionados no “caput” deste Edital, </w:t>
      </w:r>
      <w:r w:rsidR="00B34D64">
        <w:t>de</w:t>
      </w:r>
      <w:r>
        <w:t xml:space="preserve"> dois envelopes, fechados e numerados, contendo, respectivamente, a “Documentação” </w:t>
      </w:r>
      <w:r w:rsidRPr="00967F1B">
        <w:rPr>
          <w:b/>
        </w:rPr>
        <w:t>– Invólucro nº 01</w:t>
      </w:r>
      <w:r w:rsidR="00D10F34">
        <w:t xml:space="preserve"> e a</w:t>
      </w:r>
      <w:r>
        <w:t xml:space="preserve"> “Proposta Financeira” – </w:t>
      </w:r>
      <w:r w:rsidRPr="00967F1B">
        <w:rPr>
          <w:b/>
        </w:rPr>
        <w:t>Invólucro nº 02</w:t>
      </w:r>
      <w:r>
        <w:t>, devidamente identificados, devendo constar ainda nos respectivos envelopes o nome e endereço da licitante, o número do edital e o objeto da licitação.</w:t>
      </w:r>
    </w:p>
    <w:p w:rsidR="004831E8" w:rsidRDefault="004831E8" w:rsidP="00BD4C50">
      <w:pPr>
        <w:pStyle w:val="SubItem"/>
        <w:tabs>
          <w:tab w:val="num" w:pos="709"/>
        </w:tabs>
        <w:spacing w:before="120"/>
        <w:ind w:left="567"/>
        <w:jc w:val="both"/>
      </w:pPr>
      <w:r>
        <w:t>A “Documentação</w:t>
      </w:r>
      <w:r w:rsidR="00C51127">
        <w:t>”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E97CBB" w:rsidP="00BD4C50">
      <w:pPr>
        <w:pStyle w:val="SubItem"/>
        <w:numPr>
          <w:ilvl w:val="2"/>
          <w:numId w:val="2"/>
        </w:numPr>
        <w:tabs>
          <w:tab w:val="num" w:pos="709"/>
        </w:tabs>
        <w:spacing w:before="120"/>
        <w:ind w:left="709"/>
        <w:jc w:val="both"/>
        <w:rPr>
          <w:rFonts w:cs="Arial"/>
        </w:rPr>
      </w:pPr>
      <w:r w:rsidRPr="006C1994">
        <w:rPr>
          <w:szCs w:val="24"/>
        </w:rPr>
        <w:t xml:space="preserve">Os documentos serão apresentados na ordem indicada no presente </w:t>
      </w:r>
      <w:r w:rsidR="000B299E">
        <w:rPr>
          <w:szCs w:val="24"/>
        </w:rPr>
        <w:t>Edital</w:t>
      </w:r>
      <w:r w:rsidRPr="007C780B">
        <w:rPr>
          <w:szCs w:val="24"/>
        </w:rPr>
        <w:t>, numerados sequencialmente e rubricados em todas as suas folhas pelo representante legal da licitante ou seu procurador</w:t>
      </w:r>
      <w:r w:rsidR="00BB1640">
        <w:rPr>
          <w:rFonts w:cs="Arial"/>
        </w:rPr>
        <w:t>;</w:t>
      </w:r>
    </w:p>
    <w:p w:rsidR="00BB1640" w:rsidRDefault="00E97CBB" w:rsidP="00BD4C50">
      <w:pPr>
        <w:pStyle w:val="SubItem"/>
        <w:numPr>
          <w:ilvl w:val="2"/>
          <w:numId w:val="2"/>
        </w:numPr>
        <w:tabs>
          <w:tab w:val="num" w:pos="709"/>
        </w:tabs>
        <w:spacing w:before="120"/>
        <w:ind w:left="709"/>
        <w:jc w:val="both"/>
        <w:rPr>
          <w:rFonts w:cs="Arial"/>
        </w:rPr>
      </w:pPr>
      <w:r w:rsidRPr="007C780B">
        <w:rPr>
          <w:szCs w:val="24"/>
        </w:rPr>
        <w:t>Os documentos deverão ser apresentados em original, por qualquer processo de cópia autenticada por cartório competente ou por servidor da Secretaria de Licitações, na Sede da CODEVASF, ou ainda publicação em órgão da imprensa oficial</w:t>
      </w:r>
      <w:r w:rsidR="00BB1640">
        <w:rPr>
          <w:rFonts w:cs="Arial"/>
        </w:rPr>
        <w:t>;</w:t>
      </w:r>
    </w:p>
    <w:p w:rsidR="00BB1640" w:rsidRDefault="00BB1640" w:rsidP="00BD4C50">
      <w:pPr>
        <w:pStyle w:val="SubItem"/>
        <w:numPr>
          <w:ilvl w:val="2"/>
          <w:numId w:val="2"/>
        </w:numPr>
        <w:tabs>
          <w:tab w:val="num" w:pos="709"/>
        </w:tabs>
        <w:spacing w:before="120"/>
        <w:ind w:left="709"/>
        <w:jc w:val="both"/>
        <w:rPr>
          <w:rFonts w:cs="Arial"/>
        </w:rPr>
      </w:pPr>
      <w:r>
        <w:rPr>
          <w:rFonts w:cs="Arial"/>
        </w:rPr>
        <w:lastRenderedPageBreak/>
        <w:t>Em cada invólucro deverá ser apresentado um índice relacionando todos os documentos nele contidos;</w:t>
      </w:r>
    </w:p>
    <w:p w:rsidR="00BB1640" w:rsidRDefault="00BB1640" w:rsidP="00BD4C50">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D4C50">
      <w:pPr>
        <w:pStyle w:val="SubItem"/>
        <w:numPr>
          <w:ilvl w:val="2"/>
          <w:numId w:val="2"/>
        </w:numPr>
        <w:tabs>
          <w:tab w:val="num" w:pos="709"/>
        </w:tabs>
        <w:spacing w:before="120"/>
        <w:ind w:left="709"/>
        <w:jc w:val="both"/>
        <w:rPr>
          <w:rFonts w:cs="Arial"/>
        </w:rPr>
      </w:pPr>
      <w:r>
        <w:rPr>
          <w:rFonts w:cs="Arial"/>
        </w:rPr>
        <w:t>A licitante que deixar de orçar quais</w:t>
      </w:r>
      <w:r w:rsidR="005C1CFF">
        <w:rPr>
          <w:rFonts w:cs="Arial"/>
        </w:rPr>
        <w:t>quer itens da planilha de custo</w:t>
      </w:r>
      <w:r>
        <w:rPr>
          <w:rFonts w:cs="Arial"/>
        </w:rPr>
        <w:t xml:space="preserve"> </w:t>
      </w:r>
      <w:r w:rsidR="005C1CFF">
        <w:rPr>
          <w:rFonts w:cs="Arial"/>
        </w:rPr>
        <w:t>orçada pela Codevasf</w:t>
      </w:r>
      <w:r>
        <w:rPr>
          <w:rFonts w:cs="Arial"/>
        </w:rPr>
        <w:t>, será automaticamente desclassificada</w:t>
      </w:r>
      <w:r w:rsidR="00C51127" w:rsidRPr="00843247">
        <w:rPr>
          <w:rFonts w:cs="Arial"/>
        </w:rPr>
        <w:t>.</w:t>
      </w:r>
    </w:p>
    <w:p w:rsidR="004831E8" w:rsidRDefault="004831E8" w:rsidP="00BD4C50">
      <w:pPr>
        <w:pStyle w:val="SubItem"/>
        <w:tabs>
          <w:tab w:val="center" w:pos="-4395"/>
          <w:tab w:val="num" w:pos="709"/>
        </w:tabs>
        <w:spacing w:before="120"/>
        <w:ind w:left="567"/>
        <w:jc w:val="both"/>
      </w:pPr>
      <w:r>
        <w:t xml:space="preserve">A comprovação de outorga de poderes para representação da empresa referida no subitem </w:t>
      </w:r>
      <w:r w:rsidR="00800DA1">
        <w:t>4</w:t>
      </w:r>
      <w:r>
        <w:t>.</w:t>
      </w:r>
      <w:r w:rsidR="00DD1BF9">
        <w:t>9</w:t>
      </w:r>
      <w:r>
        <w:t xml:space="preserve"> deste Edital deverá se fazer pela apresentação de cópia do ato de sua investidura.</w:t>
      </w:r>
    </w:p>
    <w:p w:rsidR="004831E8" w:rsidRDefault="004831E8" w:rsidP="00FC29B1">
      <w:pPr>
        <w:pStyle w:val="SubItem"/>
        <w:tabs>
          <w:tab w:val="num" w:pos="709"/>
        </w:tabs>
        <w:spacing w:before="120"/>
        <w:ind w:left="567"/>
        <w:jc w:val="both"/>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C29B1">
      <w:pPr>
        <w:pStyle w:val="SubItem"/>
        <w:tabs>
          <w:tab w:val="num" w:pos="709"/>
        </w:tabs>
        <w:spacing w:before="120"/>
        <w:ind w:left="567"/>
        <w:jc w:val="both"/>
        <w:rPr>
          <w:b/>
        </w:rPr>
      </w:pPr>
      <w:r>
        <w:rPr>
          <w:b/>
        </w:rPr>
        <w:t>DOCUMENTAÇÃO - INVOLUCRO Nº 01</w:t>
      </w:r>
    </w:p>
    <w:p w:rsidR="004831E8" w:rsidRDefault="004831E8" w:rsidP="00FC29B1">
      <w:pPr>
        <w:pStyle w:val="TEXTO"/>
        <w:tabs>
          <w:tab w:val="clear" w:pos="993"/>
          <w:tab w:val="left" w:pos="1843"/>
        </w:tabs>
        <w:spacing w:before="120"/>
        <w:ind w:left="567"/>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AD598B">
      <w:pPr>
        <w:pStyle w:val="SubItem"/>
        <w:tabs>
          <w:tab w:val="num" w:pos="709"/>
        </w:tabs>
        <w:ind w:left="567"/>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B63A46">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B63A46">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B63A46">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B63A46">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B63A46">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r w:rsidR="00972C80">
        <w:rPr>
          <w:rFonts w:ascii="Arial" w:hAnsi="Arial"/>
          <w:sz w:val="24"/>
        </w:rPr>
        <w:t>, se houver;</w:t>
      </w:r>
    </w:p>
    <w:p w:rsidR="00AB2D67" w:rsidRDefault="00AB2D67" w:rsidP="00B63A46">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 xml:space="preserve">Declaração da inexistência de fato superveniente à expedição do CRC ou SICAF que impeça a sua habilitação, prevista no § 2º do Art. 32 da Lei nº </w:t>
      </w:r>
      <w:r>
        <w:rPr>
          <w:rFonts w:ascii="Arial" w:hAnsi="Arial"/>
          <w:sz w:val="24"/>
        </w:rPr>
        <w:lastRenderedPageBreak/>
        <w:t>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B63A46">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611C1C">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AB2D67" w:rsidP="00FC29B1">
      <w:pPr>
        <w:pStyle w:val="SubItem"/>
        <w:numPr>
          <w:ilvl w:val="3"/>
          <w:numId w:val="2"/>
        </w:numPr>
        <w:tabs>
          <w:tab w:val="num" w:pos="851"/>
        </w:tabs>
        <w:spacing w:before="120"/>
        <w:ind w:left="851"/>
        <w:jc w:val="both"/>
      </w:pPr>
      <w:r>
        <w:t>A validade das certidões referidas nas alíneas "a" a "</w:t>
      </w:r>
      <w:r w:rsidR="007E1213">
        <w:t>e</w:t>
      </w:r>
      <w:r>
        <w:t>" do subitem 6.</w:t>
      </w:r>
      <w:r w:rsidR="005F311F">
        <w:t>6</w:t>
      </w:r>
      <w:r>
        <w:t>.2. corresponderá ao prazo fixado nos próprios documentos. Caso as mesmas não contenham expressamente o prazo de validade, a CODEVASF convenciona o prazo como sendo de 90 (noventa) dias,</w:t>
      </w:r>
      <w:r w:rsidR="00D67E83">
        <w:t xml:space="preserve"> exceto a CNDT, alínea “f”, acima, que é de 180 (cento e oitenta) dias,</w:t>
      </w:r>
      <w:r>
        <w:t xml:space="preserve"> a contar da data de sua expedição, ressalvada a hipótese da licitante comprovar que o documento tem prazo de validade superior ao antes convencionado, mediante juntada de norma legal pertinente.</w:t>
      </w:r>
    </w:p>
    <w:p w:rsidR="00AB2D67" w:rsidRDefault="00AB2D67" w:rsidP="00FC29B1">
      <w:pPr>
        <w:pStyle w:val="SubItem"/>
        <w:numPr>
          <w:ilvl w:val="3"/>
          <w:numId w:val="2"/>
        </w:numPr>
        <w:tabs>
          <w:tab w:val="num" w:pos="851"/>
        </w:tabs>
        <w:spacing w:before="120"/>
        <w:ind w:left="851"/>
        <w:jc w:val="both"/>
      </w:pPr>
      <w:r>
        <w:t xml:space="preserve">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w:t>
      </w:r>
      <w:r>
        <w:lastRenderedPageBreak/>
        <w:t>documento ou que a sua cobrança está suspensa, ou, se contestado, foi garantida a execução mediante depósito em dinheiro ou através de oferecimento de bens, com data de emissão não superior a 90 (noventa) dias, da data de recebimento</w:t>
      </w:r>
      <w:r w:rsidR="00567ED0">
        <w:t xml:space="preserve"> das propostas</w:t>
      </w:r>
      <w:r>
        <w:t xml:space="preserve">. </w:t>
      </w:r>
    </w:p>
    <w:p w:rsidR="00AB2D67" w:rsidRPr="00F55960" w:rsidRDefault="00AB2D67" w:rsidP="00FC29B1">
      <w:pPr>
        <w:pStyle w:val="SubItem"/>
        <w:numPr>
          <w:ilvl w:val="2"/>
          <w:numId w:val="2"/>
        </w:numPr>
        <w:tabs>
          <w:tab w:val="num" w:pos="1418"/>
          <w:tab w:val="num" w:pos="9356"/>
        </w:tabs>
        <w:spacing w:before="120"/>
        <w:ind w:left="709"/>
        <w:jc w:val="both"/>
        <w:rPr>
          <w:b/>
        </w:rPr>
      </w:pPr>
      <w:r w:rsidRPr="00F55960">
        <w:rPr>
          <w:b/>
        </w:rPr>
        <w:t>Qualificação Técnica</w:t>
      </w:r>
    </w:p>
    <w:p w:rsidR="00AB2D67" w:rsidRPr="006F6CE5" w:rsidRDefault="00AB2D67" w:rsidP="00FC29B1">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6F6CE5">
        <w:rPr>
          <w:rFonts w:ascii="Arial" w:hAnsi="Arial"/>
          <w:kern w:val="0"/>
        </w:rPr>
        <w:t>Registro ou inscrição da empresa no Conselho Regional de</w:t>
      </w:r>
      <w:r w:rsidRPr="006F6CE5">
        <w:rPr>
          <w:rFonts w:ascii="Arial" w:hAnsi="Arial"/>
        </w:rPr>
        <w:t xml:space="preserve"> Engenharia, </w:t>
      </w:r>
      <w:r w:rsidRPr="006F6CE5">
        <w:rPr>
          <w:rFonts w:ascii="Arial" w:hAnsi="Arial" w:cs="Arial"/>
          <w:szCs w:val="24"/>
        </w:rPr>
        <w:t xml:space="preserve">Arquitetura e Agronomia (CREA) </w:t>
      </w:r>
      <w:r w:rsidR="009E5C7B" w:rsidRPr="006F6CE5">
        <w:rPr>
          <w:rFonts w:ascii="Arial" w:hAnsi="Arial" w:cs="Arial"/>
          <w:szCs w:val="24"/>
        </w:rPr>
        <w:t xml:space="preserve">demonstrando sua habilitação legal para conduzir os serviços objeto do presente </w:t>
      </w:r>
      <w:r w:rsidRPr="006F6CE5">
        <w:rPr>
          <w:rFonts w:ascii="Arial" w:hAnsi="Arial" w:cs="Arial"/>
          <w:szCs w:val="24"/>
        </w:rPr>
        <w:t>Edital;</w:t>
      </w:r>
    </w:p>
    <w:p w:rsidR="00AB2D67" w:rsidRPr="006F6CE5" w:rsidRDefault="009371EF" w:rsidP="009371EF">
      <w:pPr>
        <w:pStyle w:val="TEXTO"/>
        <w:numPr>
          <w:ilvl w:val="0"/>
          <w:numId w:val="4"/>
        </w:numPr>
        <w:tabs>
          <w:tab w:val="clear" w:pos="993"/>
          <w:tab w:val="clear" w:pos="2771"/>
          <w:tab w:val="num" w:pos="1134"/>
        </w:tabs>
        <w:spacing w:before="120"/>
        <w:ind w:left="1134" w:hanging="425"/>
        <w:rPr>
          <w:rFonts w:ascii="Arial" w:hAnsi="Arial" w:cs="Arial"/>
          <w:szCs w:val="24"/>
        </w:rPr>
      </w:pPr>
      <w:r w:rsidRPr="006F6CE5">
        <w:rPr>
          <w:rFonts w:ascii="Arial" w:hAnsi="Arial"/>
        </w:rPr>
        <w:t>A Concorrente deverá apresentar declaração, informando que visitou os locais onde serão executados os serviços objeto deste documento e que se inteirou das dificuldades e dos dados indispensáveis para a elaboração e apresentação da sua proposta</w:t>
      </w:r>
      <w:r w:rsidR="00AB2D67" w:rsidRPr="006F6CE5">
        <w:rPr>
          <w:rFonts w:ascii="Arial" w:hAnsi="Arial" w:cs="Arial"/>
          <w:szCs w:val="24"/>
        </w:rPr>
        <w:t xml:space="preserve">; </w:t>
      </w:r>
    </w:p>
    <w:p w:rsidR="001D7D8F" w:rsidRPr="00972C80" w:rsidRDefault="00220F0C" w:rsidP="00972C80">
      <w:pPr>
        <w:pStyle w:val="TEXTO"/>
        <w:numPr>
          <w:ilvl w:val="0"/>
          <w:numId w:val="4"/>
        </w:numPr>
        <w:tabs>
          <w:tab w:val="clear" w:pos="993"/>
          <w:tab w:val="clear" w:pos="2771"/>
          <w:tab w:val="num" w:pos="1134"/>
        </w:tabs>
        <w:spacing w:before="120" w:after="240"/>
        <w:ind w:left="1134" w:hanging="425"/>
        <w:rPr>
          <w:rFonts w:ascii="Arial" w:hAnsi="Arial" w:cs="Arial"/>
        </w:rPr>
      </w:pPr>
      <w:r w:rsidRPr="006F6CE5">
        <w:rPr>
          <w:rFonts w:ascii="Arial" w:hAnsi="Arial" w:cs="Arial"/>
          <w:szCs w:val="24"/>
        </w:rPr>
        <w:t>Atestado(s) de capacidade técnica, em NOME DA EMPRESA, expedido por pessoas jurídicas de direito público ou privado, devidamente registrado no CREA da região onde os serviços foram executados, acompanhado(s) da(s) respectiva(s) Certidão (ões) de Acervo Técnico – CAT, expedida(s) por estes Conselhos, que comprovem que a Licitante tenha executado de obras e serviços afins às obras de construção de edificações civis em condições similares de porte e complexidade ao objeto</w:t>
      </w:r>
      <w:r w:rsidR="00A76E1F" w:rsidRPr="006F6CE5">
        <w:rPr>
          <w:rFonts w:ascii="Arial" w:hAnsi="Arial" w:cs="Arial"/>
          <w:szCs w:val="24"/>
        </w:rPr>
        <w:t xml:space="preserve"> deste Edital</w:t>
      </w:r>
      <w:r w:rsidR="00972C80">
        <w:rPr>
          <w:rFonts w:ascii="Arial" w:hAnsi="Arial" w:cs="Arial"/>
          <w:szCs w:val="24"/>
        </w:rPr>
        <w:t>, considerando as parcelas de maior relevância, com os quantitativos mínimos seguintes:</w:t>
      </w:r>
    </w:p>
    <w:p w:rsidR="00972C80" w:rsidRPr="00972C80" w:rsidRDefault="00972C80" w:rsidP="00972C80">
      <w:pPr>
        <w:numPr>
          <w:ilvl w:val="0"/>
          <w:numId w:val="36"/>
        </w:numPr>
        <w:tabs>
          <w:tab w:val="clear" w:pos="2760"/>
        </w:tabs>
        <w:suppressAutoHyphens/>
        <w:spacing w:before="120" w:after="240"/>
        <w:ind w:left="1560" w:hanging="426"/>
        <w:jc w:val="both"/>
        <w:rPr>
          <w:rFonts w:ascii="Arial" w:hAnsi="Arial" w:cs="Arial"/>
          <w:b/>
          <w:sz w:val="24"/>
          <w:szCs w:val="24"/>
        </w:rPr>
      </w:pPr>
      <w:r w:rsidRPr="00972C80">
        <w:rPr>
          <w:rFonts w:ascii="Arial" w:hAnsi="Arial" w:cs="Arial"/>
          <w:b/>
          <w:sz w:val="24"/>
          <w:szCs w:val="24"/>
        </w:rPr>
        <w:t>Estruturas e fundações em concreto armado fck = 2</w:t>
      </w:r>
      <w:r w:rsidR="005A0ABE">
        <w:rPr>
          <w:rFonts w:ascii="Arial" w:hAnsi="Arial" w:cs="Arial"/>
          <w:b/>
          <w:sz w:val="24"/>
          <w:szCs w:val="24"/>
        </w:rPr>
        <w:t>0</w:t>
      </w:r>
      <w:r w:rsidRPr="00972C80">
        <w:rPr>
          <w:rFonts w:ascii="Arial" w:hAnsi="Arial" w:cs="Arial"/>
          <w:b/>
          <w:sz w:val="24"/>
          <w:szCs w:val="24"/>
        </w:rPr>
        <w:t xml:space="preserve"> MPa – 3</w:t>
      </w:r>
      <w:r w:rsidR="005A0ABE">
        <w:rPr>
          <w:rFonts w:ascii="Arial" w:hAnsi="Arial" w:cs="Arial"/>
          <w:b/>
          <w:sz w:val="24"/>
          <w:szCs w:val="24"/>
        </w:rPr>
        <w:t>4</w:t>
      </w:r>
      <w:r w:rsidRPr="00972C80">
        <w:rPr>
          <w:rFonts w:ascii="Arial" w:hAnsi="Arial" w:cs="Arial"/>
          <w:b/>
          <w:sz w:val="24"/>
          <w:szCs w:val="24"/>
        </w:rPr>
        <w:t>,00 m³;</w:t>
      </w:r>
    </w:p>
    <w:p w:rsidR="00972C80" w:rsidRDefault="00972C80" w:rsidP="00972C80">
      <w:pPr>
        <w:numPr>
          <w:ilvl w:val="0"/>
          <w:numId w:val="36"/>
        </w:numPr>
        <w:tabs>
          <w:tab w:val="left" w:pos="4395"/>
        </w:tabs>
        <w:suppressAutoHyphens/>
        <w:spacing w:before="120" w:after="240"/>
        <w:ind w:left="1560" w:hanging="426"/>
        <w:jc w:val="both"/>
        <w:rPr>
          <w:rFonts w:ascii="Arial" w:hAnsi="Arial" w:cs="Arial"/>
          <w:b/>
          <w:sz w:val="24"/>
          <w:szCs w:val="24"/>
        </w:rPr>
      </w:pPr>
      <w:r w:rsidRPr="00972C80">
        <w:rPr>
          <w:rFonts w:ascii="Arial" w:hAnsi="Arial" w:cs="Arial"/>
          <w:b/>
          <w:sz w:val="24"/>
          <w:szCs w:val="24"/>
        </w:rPr>
        <w:t>Laje pré-moldada – 4</w:t>
      </w:r>
      <w:r w:rsidR="005A0ABE">
        <w:rPr>
          <w:rFonts w:ascii="Arial" w:hAnsi="Arial" w:cs="Arial"/>
          <w:b/>
          <w:sz w:val="24"/>
          <w:szCs w:val="24"/>
        </w:rPr>
        <w:t>6</w:t>
      </w:r>
      <w:r w:rsidRPr="00972C80">
        <w:rPr>
          <w:rFonts w:ascii="Arial" w:hAnsi="Arial" w:cs="Arial"/>
          <w:b/>
          <w:sz w:val="24"/>
          <w:szCs w:val="24"/>
        </w:rPr>
        <w:t>0,00 m²;</w:t>
      </w:r>
      <w:r>
        <w:rPr>
          <w:rFonts w:ascii="Arial" w:hAnsi="Arial" w:cs="Arial"/>
          <w:b/>
          <w:sz w:val="24"/>
          <w:szCs w:val="24"/>
        </w:rPr>
        <w:t xml:space="preserve"> </w:t>
      </w:r>
    </w:p>
    <w:p w:rsidR="00972C80" w:rsidRPr="00972C80" w:rsidRDefault="00972C80" w:rsidP="00972C80">
      <w:pPr>
        <w:numPr>
          <w:ilvl w:val="0"/>
          <w:numId w:val="36"/>
        </w:numPr>
        <w:tabs>
          <w:tab w:val="left" w:pos="4395"/>
        </w:tabs>
        <w:suppressAutoHyphens/>
        <w:spacing w:before="120" w:after="240"/>
        <w:ind w:left="1560" w:hanging="426"/>
        <w:jc w:val="both"/>
        <w:rPr>
          <w:rFonts w:ascii="Arial" w:hAnsi="Arial" w:cs="Arial"/>
          <w:sz w:val="24"/>
          <w:szCs w:val="24"/>
        </w:rPr>
      </w:pPr>
      <w:r w:rsidRPr="00972C80">
        <w:rPr>
          <w:rFonts w:ascii="Arial" w:hAnsi="Arial" w:cs="Arial"/>
          <w:b/>
          <w:sz w:val="24"/>
          <w:szCs w:val="24"/>
        </w:rPr>
        <w:t>Assentamento de piso cerâmico – 4</w:t>
      </w:r>
      <w:r w:rsidR="005A0ABE">
        <w:rPr>
          <w:rFonts w:ascii="Arial" w:hAnsi="Arial" w:cs="Arial"/>
          <w:b/>
          <w:sz w:val="24"/>
          <w:szCs w:val="24"/>
        </w:rPr>
        <w:t>4</w:t>
      </w:r>
      <w:r w:rsidRPr="00972C80">
        <w:rPr>
          <w:rFonts w:ascii="Arial" w:hAnsi="Arial" w:cs="Arial"/>
          <w:b/>
          <w:sz w:val="24"/>
          <w:szCs w:val="24"/>
        </w:rPr>
        <w:t>0,00 m²</w:t>
      </w:r>
      <w:r w:rsidRPr="00972C80">
        <w:rPr>
          <w:rFonts w:ascii="Arial" w:hAnsi="Arial" w:cs="Arial"/>
          <w:sz w:val="24"/>
          <w:szCs w:val="24"/>
        </w:rPr>
        <w:t>;</w:t>
      </w:r>
    </w:p>
    <w:p w:rsidR="00972C80" w:rsidRPr="00972C80" w:rsidRDefault="00972C80" w:rsidP="00972C80">
      <w:pPr>
        <w:numPr>
          <w:ilvl w:val="0"/>
          <w:numId w:val="36"/>
        </w:numPr>
        <w:tabs>
          <w:tab w:val="left" w:pos="4395"/>
        </w:tabs>
        <w:suppressAutoHyphens/>
        <w:spacing w:before="120" w:after="240"/>
        <w:ind w:left="1560" w:hanging="426"/>
        <w:jc w:val="both"/>
        <w:rPr>
          <w:rFonts w:ascii="Arial" w:hAnsi="Arial" w:cs="Arial"/>
          <w:b/>
          <w:sz w:val="24"/>
          <w:szCs w:val="24"/>
        </w:rPr>
      </w:pPr>
      <w:r w:rsidRPr="00972C80">
        <w:rPr>
          <w:rFonts w:ascii="Arial" w:hAnsi="Arial" w:cs="Arial"/>
          <w:b/>
          <w:sz w:val="24"/>
          <w:szCs w:val="24"/>
        </w:rPr>
        <w:t>Cobertura em telhas de fibrocimento, cerâmicas ou de alumínio e estr</w:t>
      </w:r>
      <w:r w:rsidR="005A0ABE">
        <w:rPr>
          <w:rFonts w:ascii="Arial" w:hAnsi="Arial" w:cs="Arial"/>
          <w:b/>
          <w:sz w:val="24"/>
          <w:szCs w:val="24"/>
        </w:rPr>
        <w:t>utura metálica ou de madeira – 18</w:t>
      </w:r>
      <w:r w:rsidRPr="00972C80">
        <w:rPr>
          <w:rFonts w:ascii="Arial" w:hAnsi="Arial" w:cs="Arial"/>
          <w:b/>
          <w:sz w:val="24"/>
          <w:szCs w:val="24"/>
        </w:rPr>
        <w:t xml:space="preserve">0,00 </w:t>
      </w:r>
      <w:r>
        <w:rPr>
          <w:rFonts w:ascii="Arial" w:hAnsi="Arial" w:cs="Arial"/>
          <w:b/>
          <w:sz w:val="24"/>
          <w:szCs w:val="24"/>
        </w:rPr>
        <w:t>m².</w:t>
      </w:r>
    </w:p>
    <w:p w:rsidR="003F4910" w:rsidRPr="00C21A17" w:rsidRDefault="003F4910" w:rsidP="00ED0409">
      <w:pPr>
        <w:pStyle w:val="TEXTO"/>
        <w:tabs>
          <w:tab w:val="clear" w:pos="993"/>
          <w:tab w:val="left" w:pos="1843"/>
        </w:tabs>
        <w:spacing w:before="120"/>
        <w:ind w:left="1701" w:hanging="567"/>
        <w:rPr>
          <w:rFonts w:ascii="Arial" w:hAnsi="Arial" w:cs="Arial"/>
        </w:rPr>
      </w:pPr>
      <w:r w:rsidRPr="00C21A17">
        <w:rPr>
          <w:rFonts w:ascii="Arial" w:hAnsi="Arial" w:cs="Arial"/>
        </w:rPr>
        <w:t xml:space="preserve">c.1) </w:t>
      </w:r>
      <w:r w:rsidR="004B18A6" w:rsidRPr="00C21A17">
        <w:rPr>
          <w:rFonts w:ascii="Arial" w:hAnsi="Arial" w:cs="Arial"/>
        </w:rPr>
        <w:tab/>
      </w:r>
      <w:r w:rsidR="00C21A17" w:rsidRPr="00C21A17">
        <w:rPr>
          <w:rFonts w:ascii="Arial" w:hAnsi="Arial" w:cs="Arial"/>
          <w:szCs w:val="24"/>
        </w:rPr>
        <w:t>Definem-se como obras similares: obras construtivamente afins às de construção civil, especialmente no campo de edificações, incluindo reformas e construção de edifícios em geral</w:t>
      </w:r>
      <w:r w:rsidRPr="00C21A17">
        <w:rPr>
          <w:rFonts w:ascii="Arial" w:hAnsi="Arial" w:cs="Arial"/>
        </w:rPr>
        <w:t>.</w:t>
      </w:r>
    </w:p>
    <w:p w:rsidR="003F4910" w:rsidRPr="006F6CE5" w:rsidRDefault="003F4910" w:rsidP="004B18A6">
      <w:pPr>
        <w:pStyle w:val="TEXTO"/>
        <w:tabs>
          <w:tab w:val="clear" w:pos="993"/>
        </w:tabs>
        <w:spacing w:before="120"/>
        <w:ind w:left="1701" w:hanging="567"/>
        <w:rPr>
          <w:rFonts w:ascii="Arial" w:hAnsi="Arial" w:cs="Arial"/>
        </w:rPr>
      </w:pPr>
      <w:r w:rsidRPr="006F6CE5">
        <w:rPr>
          <w:rFonts w:ascii="Arial" w:hAnsi="Arial" w:cs="Arial"/>
        </w:rPr>
        <w:t>c.2)</w:t>
      </w:r>
      <w:r w:rsidR="004B18A6" w:rsidRPr="006F6CE5">
        <w:rPr>
          <w:rFonts w:ascii="Arial" w:hAnsi="Arial" w:cs="Arial"/>
        </w:rPr>
        <w:tab/>
      </w:r>
      <w:r w:rsidRPr="006F6CE5">
        <w:rPr>
          <w:rFonts w:ascii="Arial" w:hAnsi="Arial" w:cs="Arial"/>
        </w:rPr>
        <w:t xml:space="preserve">Definem-se como obras de porte e complexidade similar aquelas que apresentam grandezas e características técnicas semelhantes às descritas nas Especificações Técnicas </w:t>
      </w:r>
      <w:r w:rsidR="00C21A17">
        <w:rPr>
          <w:rFonts w:ascii="Arial" w:hAnsi="Arial" w:cs="Arial"/>
        </w:rPr>
        <w:t>Anexo III deste edital</w:t>
      </w:r>
      <w:r w:rsidRPr="006F6CE5">
        <w:rPr>
          <w:rFonts w:ascii="Arial" w:hAnsi="Arial" w:cs="Arial"/>
        </w:rPr>
        <w:t>.</w:t>
      </w:r>
    </w:p>
    <w:p w:rsidR="003F4910" w:rsidRPr="006F6CE5" w:rsidRDefault="003F4910" w:rsidP="00ED0409">
      <w:pPr>
        <w:pStyle w:val="TEXTO"/>
        <w:tabs>
          <w:tab w:val="clear" w:pos="993"/>
          <w:tab w:val="left" w:pos="1843"/>
        </w:tabs>
        <w:spacing w:before="120"/>
        <w:ind w:left="1701" w:hanging="567"/>
        <w:rPr>
          <w:rFonts w:ascii="Arial" w:hAnsi="Arial" w:cs="Arial"/>
        </w:rPr>
      </w:pPr>
      <w:r w:rsidRPr="006F6CE5">
        <w:rPr>
          <w:rFonts w:ascii="Arial" w:hAnsi="Arial" w:cs="Arial"/>
        </w:rPr>
        <w:t>c.3)</w:t>
      </w:r>
      <w:r w:rsidR="00240929" w:rsidRPr="006F6CE5">
        <w:rPr>
          <w:rFonts w:ascii="Arial" w:hAnsi="Arial" w:cs="Arial"/>
        </w:rPr>
        <w:tab/>
      </w:r>
      <w:r w:rsidRPr="006F6CE5">
        <w:rPr>
          <w:rFonts w:ascii="Arial" w:hAnsi="Arial" w:cs="Arial"/>
        </w:rPr>
        <w:t>No caso de duas ou mais Licitantes apresentarem atestados de um mesmo profissional como responsável técnico, como comprovação de qualificação técnica, ambas serão inabilitadas, não cabendo qualquer alegação ou recurso.</w:t>
      </w:r>
    </w:p>
    <w:p w:rsidR="00F55960" w:rsidRPr="006F6CE5" w:rsidRDefault="00F55960" w:rsidP="00AE4954">
      <w:pPr>
        <w:pStyle w:val="TEXTO"/>
        <w:numPr>
          <w:ilvl w:val="0"/>
          <w:numId w:val="4"/>
        </w:numPr>
        <w:tabs>
          <w:tab w:val="clear" w:pos="2771"/>
          <w:tab w:val="num" w:pos="1134"/>
        </w:tabs>
        <w:spacing w:before="120"/>
        <w:ind w:left="1134" w:hanging="425"/>
        <w:rPr>
          <w:rFonts w:ascii="Arial" w:eastAsia="Calibri" w:hAnsi="Arial" w:cs="Arial"/>
          <w:lang w:eastAsia="en-US"/>
        </w:rPr>
      </w:pPr>
      <w:r w:rsidRPr="006F6CE5">
        <w:rPr>
          <w:rFonts w:ascii="Arial" w:eastAsia="Calibri" w:hAnsi="Arial" w:cs="Arial"/>
          <w:lang w:eastAsia="en-US"/>
        </w:rPr>
        <w:tab/>
      </w:r>
      <w:r w:rsidR="00AE4954" w:rsidRPr="006F6CE5">
        <w:rPr>
          <w:rFonts w:ascii="Arial" w:eastAsia="Calibri" w:hAnsi="Arial" w:cs="Arial"/>
          <w:lang w:eastAsia="en-US"/>
        </w:rPr>
        <w:t xml:space="preserve">Comprovar possuir, em seu quadro permanente, na data de entrega da proposta, 1 (um) Engenheiro Civil, devidamente registrado no CREA como profissional e integrante do corpo técnico da Licitante, detentor de Atestado de Responsabilidade Técnica, com o seu respectivo CAT (Certificado de </w:t>
      </w:r>
      <w:r w:rsidR="00AE4954" w:rsidRPr="006F6CE5">
        <w:rPr>
          <w:rFonts w:ascii="Arial" w:eastAsia="Calibri" w:hAnsi="Arial" w:cs="Arial"/>
          <w:lang w:eastAsia="en-US"/>
        </w:rPr>
        <w:lastRenderedPageBreak/>
        <w:t>Acervo Técnico), por execução de serviços de características semelhantes ao objeto desta licitação</w:t>
      </w:r>
      <w:r w:rsidRPr="006F6CE5">
        <w:rPr>
          <w:rFonts w:ascii="Arial" w:eastAsia="Calibri" w:hAnsi="Arial" w:cs="Arial"/>
          <w:lang w:eastAsia="en-US"/>
        </w:rPr>
        <w:t>.</w:t>
      </w:r>
    </w:p>
    <w:p w:rsidR="001D1155" w:rsidRPr="006F6CE5" w:rsidRDefault="003D040C" w:rsidP="00ED0409">
      <w:pPr>
        <w:pStyle w:val="TEXTO"/>
        <w:tabs>
          <w:tab w:val="clear" w:pos="993"/>
          <w:tab w:val="left" w:pos="2127"/>
        </w:tabs>
        <w:spacing w:before="120"/>
        <w:ind w:left="1701" w:hanging="567"/>
        <w:rPr>
          <w:rFonts w:ascii="Arial" w:eastAsia="Calibri" w:hAnsi="Arial" w:cs="Arial"/>
          <w:lang w:eastAsia="en-US"/>
        </w:rPr>
      </w:pPr>
      <w:r w:rsidRPr="006F6CE5">
        <w:rPr>
          <w:rFonts w:ascii="Arial" w:eastAsia="Calibri" w:hAnsi="Arial" w:cs="Arial"/>
          <w:lang w:eastAsia="en-US"/>
        </w:rPr>
        <w:t>d.</w:t>
      </w:r>
      <w:r w:rsidR="00623BD9" w:rsidRPr="006F6CE5">
        <w:rPr>
          <w:rFonts w:ascii="Arial" w:eastAsia="Calibri" w:hAnsi="Arial" w:cs="Arial"/>
          <w:lang w:eastAsia="en-US"/>
        </w:rPr>
        <w:t xml:space="preserve">1) </w:t>
      </w:r>
      <w:r w:rsidR="00623BD9" w:rsidRPr="006F6CE5">
        <w:rPr>
          <w:rFonts w:ascii="Arial" w:eastAsia="Calibri" w:hAnsi="Arial" w:cs="Arial"/>
          <w:lang w:eastAsia="en-US"/>
        </w:rPr>
        <w:tab/>
        <w:t xml:space="preserve">Entende-se como pertencente ao quadro permanente: </w:t>
      </w:r>
    </w:p>
    <w:p w:rsidR="00623BD9" w:rsidRPr="006F6CE5" w:rsidRDefault="003D040C" w:rsidP="00ED0409">
      <w:pPr>
        <w:pStyle w:val="TEXTO"/>
        <w:tabs>
          <w:tab w:val="clear" w:pos="993"/>
          <w:tab w:val="left" w:pos="2127"/>
        </w:tabs>
        <w:spacing w:before="120"/>
        <w:ind w:left="1701" w:hanging="567"/>
        <w:rPr>
          <w:rFonts w:ascii="Arial" w:eastAsia="Calibri" w:hAnsi="Arial" w:cs="Arial"/>
          <w:lang w:eastAsia="en-US"/>
        </w:rPr>
      </w:pPr>
      <w:r w:rsidRPr="006F6CE5">
        <w:rPr>
          <w:rFonts w:ascii="Arial" w:eastAsia="Calibri" w:hAnsi="Arial" w:cs="Arial"/>
          <w:lang w:eastAsia="en-US"/>
        </w:rPr>
        <w:t>d.</w:t>
      </w:r>
      <w:r w:rsidR="001D1155" w:rsidRPr="006F6CE5">
        <w:rPr>
          <w:rFonts w:ascii="Arial" w:eastAsia="Calibri" w:hAnsi="Arial" w:cs="Arial"/>
          <w:lang w:eastAsia="en-US"/>
        </w:rPr>
        <w:t xml:space="preserve">1.1) </w:t>
      </w:r>
      <w:r w:rsidR="00672287" w:rsidRPr="006F6CE5">
        <w:rPr>
          <w:rFonts w:ascii="Arial" w:eastAsia="Calibri" w:hAnsi="Arial" w:cs="Arial"/>
          <w:lang w:eastAsia="en-US"/>
        </w:rPr>
        <w:t xml:space="preserve"> </w:t>
      </w:r>
      <w:r w:rsidR="001D1155" w:rsidRPr="006F6CE5">
        <w:rPr>
          <w:rFonts w:ascii="Arial" w:eastAsia="Calibri" w:hAnsi="Arial" w:cs="Arial"/>
          <w:lang w:eastAsia="en-US"/>
        </w:rPr>
        <w:t xml:space="preserve"> </w:t>
      </w:r>
      <w:r w:rsidR="00623BD9" w:rsidRPr="006F6CE5">
        <w:rPr>
          <w:rFonts w:ascii="Arial" w:eastAsia="Calibri" w:hAnsi="Arial" w:cs="Arial"/>
          <w:lang w:eastAsia="en-US"/>
        </w:rPr>
        <w:t xml:space="preserve">empregado, sócio ou detentor de contrato de prestação de serviços; </w:t>
      </w:r>
    </w:p>
    <w:p w:rsidR="00623BD9" w:rsidRPr="006F6CE5" w:rsidRDefault="003D040C" w:rsidP="00ED0409">
      <w:pPr>
        <w:pStyle w:val="TEXTO"/>
        <w:tabs>
          <w:tab w:val="clear" w:pos="993"/>
        </w:tabs>
        <w:spacing w:before="120"/>
        <w:ind w:left="1985" w:hanging="851"/>
        <w:rPr>
          <w:rFonts w:ascii="Arial" w:eastAsia="Calibri" w:hAnsi="Arial" w:cs="Arial"/>
          <w:lang w:eastAsia="en-US"/>
        </w:rPr>
      </w:pPr>
      <w:r w:rsidRPr="006F6CE5">
        <w:rPr>
          <w:rFonts w:ascii="Arial" w:eastAsia="Calibri" w:hAnsi="Arial" w:cs="Arial"/>
          <w:lang w:eastAsia="en-US"/>
        </w:rPr>
        <w:t>d.</w:t>
      </w:r>
      <w:r w:rsidR="001D1155" w:rsidRPr="006F6CE5">
        <w:rPr>
          <w:rFonts w:ascii="Arial" w:eastAsia="Calibri" w:hAnsi="Arial" w:cs="Arial"/>
          <w:lang w:eastAsia="en-US"/>
        </w:rPr>
        <w:t>1.</w:t>
      </w:r>
      <w:r w:rsidR="00623BD9" w:rsidRPr="006F6CE5">
        <w:rPr>
          <w:rFonts w:ascii="Arial" w:eastAsia="Calibri" w:hAnsi="Arial" w:cs="Arial"/>
          <w:lang w:eastAsia="en-US"/>
        </w:rPr>
        <w:t>2)</w:t>
      </w:r>
      <w:r w:rsidR="00623BD9" w:rsidRPr="006F6CE5">
        <w:rPr>
          <w:rFonts w:ascii="Arial" w:eastAsia="Calibri" w:hAnsi="Arial" w:cs="Arial"/>
          <w:lang w:eastAsia="en-US"/>
        </w:rPr>
        <w:tab/>
        <w:t xml:space="preserve">Quando se tratar de profissional contratado sob-regime de Prestação de Serviços, a comprovação se dará através de cópia autêntica do Contrato de Prestação de Serviços, regido pela Legislação Civil comum. </w:t>
      </w:r>
    </w:p>
    <w:p w:rsidR="00623BD9" w:rsidRPr="006F6CE5" w:rsidRDefault="003D040C" w:rsidP="00ED0409">
      <w:pPr>
        <w:pStyle w:val="TEXTO"/>
        <w:tabs>
          <w:tab w:val="clear" w:pos="993"/>
        </w:tabs>
        <w:spacing w:before="120"/>
        <w:ind w:left="1985" w:hanging="851"/>
        <w:rPr>
          <w:rFonts w:ascii="Arial" w:eastAsia="Calibri" w:hAnsi="Arial" w:cs="Arial"/>
          <w:lang w:eastAsia="en-US"/>
        </w:rPr>
      </w:pPr>
      <w:r w:rsidRPr="006F6CE5">
        <w:rPr>
          <w:rFonts w:ascii="Arial" w:eastAsia="Calibri" w:hAnsi="Arial" w:cs="Arial"/>
          <w:lang w:eastAsia="en-US"/>
        </w:rPr>
        <w:t>d.</w:t>
      </w:r>
      <w:r w:rsidR="001D1155" w:rsidRPr="006F6CE5">
        <w:rPr>
          <w:rFonts w:ascii="Arial" w:eastAsia="Calibri" w:hAnsi="Arial" w:cs="Arial"/>
          <w:lang w:eastAsia="en-US"/>
        </w:rPr>
        <w:t>1.</w:t>
      </w:r>
      <w:r w:rsidR="00623BD9" w:rsidRPr="006F6CE5">
        <w:rPr>
          <w:rFonts w:ascii="Arial" w:eastAsia="Calibri" w:hAnsi="Arial" w:cs="Arial"/>
          <w:lang w:eastAsia="en-US"/>
        </w:rPr>
        <w:t>3)</w:t>
      </w:r>
      <w:r w:rsidR="00623BD9" w:rsidRPr="006F6CE5">
        <w:rPr>
          <w:rFonts w:ascii="Arial" w:eastAsia="Calibri" w:hAnsi="Arial" w:cs="Arial"/>
          <w:lang w:eastAsia="en-US"/>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A7487E" w:rsidRPr="006F6CE5">
        <w:rPr>
          <w:rFonts w:ascii="Arial" w:eastAsia="Calibri" w:hAnsi="Arial" w:cs="Arial"/>
          <w:lang w:eastAsia="en-US"/>
        </w:rPr>
        <w:t>d</w:t>
      </w:r>
      <w:r w:rsidR="00623BD9" w:rsidRPr="006F6CE5">
        <w:rPr>
          <w:rFonts w:ascii="Arial" w:eastAsia="Calibri" w:hAnsi="Arial" w:cs="Arial"/>
          <w:lang w:eastAsia="en-US"/>
        </w:rPr>
        <w:t>" acima, pertence ao seu quadro de pessoal na condição de empregado, prestador de serviços ou de sócio e de que está indicado para coordenar os serviços objeto desta licitação.</w:t>
      </w:r>
    </w:p>
    <w:p w:rsidR="00623BD9" w:rsidRPr="006F6CE5" w:rsidRDefault="003D040C" w:rsidP="00ED0409">
      <w:pPr>
        <w:pStyle w:val="TEXTO"/>
        <w:tabs>
          <w:tab w:val="clear" w:pos="993"/>
        </w:tabs>
        <w:spacing w:before="120"/>
        <w:ind w:left="1985" w:hanging="851"/>
        <w:rPr>
          <w:rFonts w:ascii="Arial" w:hAnsi="Arial"/>
        </w:rPr>
      </w:pPr>
      <w:r w:rsidRPr="006F6CE5">
        <w:rPr>
          <w:rFonts w:ascii="Arial" w:eastAsia="Calibri" w:hAnsi="Arial" w:cs="Arial"/>
          <w:lang w:eastAsia="en-US"/>
        </w:rPr>
        <w:t>d.</w:t>
      </w:r>
      <w:r w:rsidR="001D1155" w:rsidRPr="006F6CE5">
        <w:rPr>
          <w:rFonts w:ascii="Arial" w:eastAsia="Calibri" w:hAnsi="Arial" w:cs="Arial"/>
          <w:lang w:eastAsia="en-US"/>
        </w:rPr>
        <w:t>1.</w:t>
      </w:r>
      <w:r w:rsidR="00623BD9" w:rsidRPr="006F6CE5">
        <w:rPr>
          <w:rFonts w:ascii="Arial" w:eastAsia="Calibri" w:hAnsi="Arial" w:cs="Arial"/>
          <w:lang w:eastAsia="en-US"/>
        </w:rPr>
        <w:t>4)</w:t>
      </w:r>
      <w:r w:rsidR="00623BD9" w:rsidRPr="006F6CE5">
        <w:rPr>
          <w:rFonts w:ascii="Arial" w:eastAsia="Calibri" w:hAnsi="Arial" w:cs="Arial"/>
          <w:lang w:eastAsia="en-US"/>
        </w:rPr>
        <w:tab/>
        <w:t>Quando se tratar de dirigente ou sócio da licitante tal comprovação será através do ato constitutivo da mesma e certidão do CREA, devidamente atualizada</w:t>
      </w:r>
      <w:r w:rsidR="006D0C99" w:rsidRPr="006F6CE5">
        <w:rPr>
          <w:rFonts w:ascii="Arial" w:eastAsia="Calibri" w:hAnsi="Arial" w:cs="Arial"/>
          <w:lang w:eastAsia="en-US"/>
        </w:rPr>
        <w:t>.</w:t>
      </w:r>
      <w:r w:rsidR="00623BD9" w:rsidRPr="006F6CE5">
        <w:rPr>
          <w:rFonts w:ascii="Arial" w:hAnsi="Arial"/>
        </w:rPr>
        <w:t xml:space="preserve"> </w:t>
      </w:r>
    </w:p>
    <w:p w:rsidR="00623BD9" w:rsidRDefault="00623BD9" w:rsidP="00ED0409">
      <w:pPr>
        <w:pStyle w:val="TEXTO"/>
        <w:numPr>
          <w:ilvl w:val="0"/>
          <w:numId w:val="4"/>
        </w:numPr>
        <w:tabs>
          <w:tab w:val="clear" w:pos="2771"/>
          <w:tab w:val="num" w:pos="1134"/>
        </w:tabs>
        <w:spacing w:before="120"/>
        <w:ind w:left="1134" w:hanging="425"/>
        <w:rPr>
          <w:rFonts w:ascii="Arial" w:eastAsia="Calibri" w:hAnsi="Arial" w:cs="Arial"/>
          <w:lang w:eastAsia="en-US"/>
        </w:rPr>
      </w:pPr>
      <w:r w:rsidRPr="006F6CE5">
        <w:rPr>
          <w:rFonts w:ascii="Arial" w:eastAsia="Calibri" w:hAnsi="Arial" w:cs="Arial"/>
          <w:lang w:eastAsia="en-US"/>
        </w:rPr>
        <w:tab/>
        <w:t>A licitante deverá apresentar uma declaração de que recebeu os documentos e conheceu todas as informações e condições do objeto da licitação, nos termos do art. 40, VI c/c art. 30, III, da Lei n° 8.666/93</w:t>
      </w:r>
      <w:r w:rsidR="006F6CE5">
        <w:rPr>
          <w:rFonts w:ascii="Arial" w:eastAsia="Calibri" w:hAnsi="Arial" w:cs="Arial"/>
          <w:lang w:eastAsia="en-US"/>
        </w:rPr>
        <w:t>.</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AB2D67" w:rsidRDefault="00AB2D67" w:rsidP="00FC29B1">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Certidão Negativa de Pedido de Falência ou Recuperação Judicial expedida pelo distribuidor da sede da pessoa jurídica, ou de execução patrimonial, expedida pelo domicílio da pessoa física;</w:t>
      </w:r>
    </w:p>
    <w:p w:rsidR="00DC748F" w:rsidRDefault="00AB2D67" w:rsidP="00FC29B1">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0463DE" w:rsidRDefault="00F35BA4" w:rsidP="00FC29B1">
      <w:pPr>
        <w:numPr>
          <w:ilvl w:val="0"/>
          <w:numId w:val="9"/>
        </w:numPr>
        <w:tabs>
          <w:tab w:val="clear" w:pos="1381"/>
          <w:tab w:val="left" w:pos="1134"/>
        </w:tabs>
        <w:spacing w:before="120"/>
        <w:ind w:left="1134" w:hanging="425"/>
        <w:jc w:val="both"/>
        <w:rPr>
          <w:rFonts w:ascii="Arial" w:hAnsi="Arial"/>
          <w:sz w:val="24"/>
        </w:rPr>
      </w:pPr>
      <w:r w:rsidRPr="00F35BA4">
        <w:rPr>
          <w:rFonts w:ascii="Arial" w:hAnsi="Arial"/>
          <w:sz w:val="24"/>
        </w:rPr>
        <w:t>Comprovação do capital social mínimo de 10 % do valor orçado pela CODEVASF, conforme exigido no subitem 4.</w:t>
      </w:r>
      <w:r w:rsidR="000401E4">
        <w:rPr>
          <w:rFonts w:ascii="Arial" w:hAnsi="Arial"/>
          <w:sz w:val="24"/>
        </w:rPr>
        <w:t>2</w:t>
      </w:r>
      <w:r w:rsidRPr="00F35BA4">
        <w:rPr>
          <w:rFonts w:ascii="Arial" w:hAnsi="Arial"/>
          <w:sz w:val="24"/>
        </w:rPr>
        <w:t xml:space="preserve"> deste </w:t>
      </w:r>
      <w:r>
        <w:rPr>
          <w:rFonts w:ascii="Arial" w:hAnsi="Arial"/>
          <w:sz w:val="24"/>
        </w:rPr>
        <w:t>Edital</w:t>
      </w:r>
      <w:r w:rsidR="000463DE">
        <w:rPr>
          <w:rFonts w:ascii="Arial" w:hAnsi="Arial"/>
          <w:sz w:val="24"/>
        </w:rPr>
        <w:t xml:space="preserve">. </w:t>
      </w:r>
    </w:p>
    <w:p w:rsidR="00AB2D67" w:rsidRDefault="00AB2D67" w:rsidP="00FC29B1">
      <w:pPr>
        <w:pStyle w:val="SubItem"/>
        <w:numPr>
          <w:ilvl w:val="2"/>
          <w:numId w:val="2"/>
        </w:numPr>
        <w:tabs>
          <w:tab w:val="num" w:pos="709"/>
        </w:tabs>
        <w:spacing w:before="120"/>
        <w:ind w:left="709"/>
        <w:jc w:val="both"/>
      </w:pPr>
      <w:r w:rsidRPr="00FB174A">
        <w:t>A licitante cadastrada no Sistema de Cadastramento Unificado de Fornecedores – SICAF deverá se limitar à apresentação da documentação exigida na</w:t>
      </w:r>
      <w:r w:rsidR="00800DA1">
        <w:t>s</w:t>
      </w:r>
      <w:r w:rsidRPr="00FB174A">
        <w:t xml:space="preserve"> alínea</w:t>
      </w:r>
      <w:r w:rsidR="00800DA1">
        <w:t>s</w:t>
      </w:r>
      <w:r w:rsidRPr="00FB174A">
        <w:t xml:space="preserve"> “</w:t>
      </w:r>
      <w:r w:rsidR="0017136D">
        <w:t>f</w:t>
      </w:r>
      <w:r w:rsidRPr="00FB174A">
        <w:t xml:space="preserve">” </w:t>
      </w:r>
      <w:r w:rsidR="0017136D">
        <w:t>a</w:t>
      </w:r>
      <w:r w:rsidR="00800DA1">
        <w:t xml:space="preserve"> “</w:t>
      </w:r>
      <w:r w:rsidR="0017136D">
        <w:t>g</w:t>
      </w:r>
      <w:r w:rsidR="00800DA1">
        <w:t>”</w:t>
      </w:r>
      <w:r w:rsidR="00D67E83">
        <w:t xml:space="preserve"> (se for microempresas ou empresa de pequeno porte)</w:t>
      </w:r>
      <w:r w:rsidR="00800DA1">
        <w:t xml:space="preserve"> </w:t>
      </w:r>
      <w:r w:rsidRPr="00FB174A">
        <w:t>do subitem 6.</w:t>
      </w:r>
      <w:r w:rsidR="005F311F" w:rsidRPr="00FB174A">
        <w:t>6</w:t>
      </w:r>
      <w:r w:rsidRPr="00FB174A">
        <w:t>.1</w:t>
      </w:r>
      <w:r w:rsidR="00800DA1">
        <w:t>; alínea “f”</w:t>
      </w:r>
      <w:r w:rsidRPr="00FB174A">
        <w:t xml:space="preserve"> </w:t>
      </w:r>
      <w:r w:rsidR="00D67E83">
        <w:t>do subitem 6.6.2.,</w:t>
      </w:r>
      <w:r w:rsidRPr="00FB174A">
        <w:t xml:space="preserve"> todo o subitem 6.</w:t>
      </w:r>
      <w:r w:rsidR="005F311F" w:rsidRPr="00FB174A">
        <w:t>6</w:t>
      </w:r>
      <w:r w:rsidRPr="00FB174A">
        <w:t>.3 e subitem 6.</w:t>
      </w:r>
      <w:r w:rsidR="005F311F" w:rsidRPr="00FB174A">
        <w:t>6</w:t>
      </w:r>
      <w:r w:rsidRPr="00FB174A">
        <w:t xml:space="preserve">.4. A confirmação da situação regular da licitante </w:t>
      </w:r>
      <w:r w:rsidR="00800DA1">
        <w:t>poderá ser</w:t>
      </w:r>
      <w:r w:rsidRPr="00FB174A">
        <w:t xml:space="preserve"> efetuada mediante consulta “on line” ao Sistema SICAF</w:t>
      </w:r>
      <w:r>
        <w:t xml:space="preserve">. </w:t>
      </w:r>
    </w:p>
    <w:p w:rsidR="00AB2D67" w:rsidRDefault="00AB2D67" w:rsidP="00FC29B1">
      <w:pPr>
        <w:pStyle w:val="SubItem"/>
        <w:numPr>
          <w:ilvl w:val="2"/>
          <w:numId w:val="2"/>
        </w:numPr>
        <w:tabs>
          <w:tab w:val="num" w:pos="709"/>
        </w:tabs>
        <w:spacing w:before="120"/>
        <w:ind w:left="709"/>
        <w:jc w:val="both"/>
      </w:pPr>
      <w:r>
        <w:t>As licitantes</w:t>
      </w:r>
      <w:r w:rsidR="00800DA1">
        <w:t xml:space="preserve"> não cadastradas no SICAF</w:t>
      </w:r>
      <w:r>
        <w:t xml:space="preserve"> deverão apresentar a totalidade da documentação exigida pelo subitem 6.</w:t>
      </w:r>
      <w:r w:rsidR="005F311F">
        <w:t>6.</w:t>
      </w:r>
    </w:p>
    <w:p w:rsidR="001F2F00" w:rsidRDefault="00AB2D67" w:rsidP="00FC29B1">
      <w:pPr>
        <w:pStyle w:val="SubItem"/>
        <w:numPr>
          <w:ilvl w:val="2"/>
          <w:numId w:val="2"/>
        </w:numPr>
        <w:tabs>
          <w:tab w:val="num" w:pos="709"/>
        </w:tabs>
        <w:spacing w:before="120"/>
        <w:ind w:left="709"/>
        <w:jc w:val="both"/>
        <w:rPr>
          <w:rFonts w:cs="Arial"/>
          <w:szCs w:val="24"/>
        </w:rPr>
      </w:pPr>
      <w:r>
        <w:lastRenderedPageBreak/>
        <w:t xml:space="preserve">Toda a documentação apresentada pela licitante, para fins de habilitação, deverá </w:t>
      </w:r>
      <w:r w:rsidR="00DC748F">
        <w:t xml:space="preserve">lhe </w:t>
      </w:r>
      <w:r>
        <w:t xml:space="preserve">pertencer, ou seja, o número de inscrição no Cadastro Nacional de Pessoa Jurídica – CNPJ deverá ser o mesmo em todos os documentos, com exceção da CND junto ao INSS e do CRS junto ao FGTS, desde que comprove que os recolhimentos de INSS e FGTS são centralizados. </w:t>
      </w:r>
      <w:r w:rsidR="001F2F00">
        <w:t>A qualificação econômicofinanceira das licitantes será confirmada por meio de consulta “on line” ao SICAF – Sistema de Cadastro Unificado de Fornecedores. Caso a licitante não esteja cadastrada, adotar-se-ão os mesmos critérios de análise econômico-financeira do SICAF</w:t>
      </w:r>
      <w:r w:rsidR="001F2F00" w:rsidRPr="001F2F00">
        <w:t xml:space="preserve"> constantes dos subitens 7.1. e 7.2. da Instrução Normativa Nº 02, de 11 de outubro de 2010, descritos a se</w:t>
      </w:r>
      <w:r w:rsidR="001F2F00" w:rsidRPr="00284052">
        <w:rPr>
          <w:rFonts w:cs="Arial"/>
          <w:szCs w:val="24"/>
        </w:rPr>
        <w:t>guir:</w:t>
      </w:r>
    </w:p>
    <w:p w:rsidR="00D67E83" w:rsidRDefault="00D67E83" w:rsidP="00D67E83">
      <w:pPr>
        <w:pStyle w:val="SubItem"/>
        <w:numPr>
          <w:ilvl w:val="0"/>
          <w:numId w:val="0"/>
        </w:numPr>
        <w:tabs>
          <w:tab w:val="num" w:pos="2694"/>
        </w:tabs>
        <w:spacing w:before="120"/>
        <w:ind w:left="709"/>
        <w:jc w:val="both"/>
        <w:rPr>
          <w:rFonts w:cs="Arial"/>
          <w:szCs w:val="24"/>
        </w:rPr>
      </w:pPr>
    </w:p>
    <w:tbl>
      <w:tblPr>
        <w:tblW w:w="0" w:type="auto"/>
        <w:tblInd w:w="779" w:type="dxa"/>
        <w:tblLayout w:type="fixed"/>
        <w:tblCellMar>
          <w:left w:w="70" w:type="dxa"/>
          <w:right w:w="70" w:type="dxa"/>
        </w:tblCellMar>
        <w:tblLook w:val="0000"/>
      </w:tblPr>
      <w:tblGrid>
        <w:gridCol w:w="744"/>
        <w:gridCol w:w="4961"/>
      </w:tblGrid>
      <w:tr w:rsidR="001F2F00" w:rsidTr="00144CB7">
        <w:tc>
          <w:tcPr>
            <w:tcW w:w="744" w:type="dxa"/>
          </w:tcPr>
          <w:p w:rsidR="001F2F00" w:rsidRPr="001F2F00" w:rsidRDefault="001F2F00" w:rsidP="00B45606">
            <w:pPr>
              <w:spacing w:before="120"/>
              <w:jc w:val="both"/>
              <w:rPr>
                <w:rFonts w:ascii="Arial" w:hAnsi="Arial"/>
                <w:b/>
                <w:sz w:val="24"/>
              </w:rPr>
            </w:pPr>
            <w:r w:rsidRPr="001F2F00">
              <w:rPr>
                <w:rFonts w:ascii="Arial" w:hAnsi="Arial"/>
                <w:b/>
                <w:sz w:val="24"/>
              </w:rPr>
              <w:t>LG =</w:t>
            </w:r>
          </w:p>
        </w:tc>
        <w:tc>
          <w:tcPr>
            <w:tcW w:w="4961" w:type="dxa"/>
            <w:tcBorders>
              <w:bottom w:val="single" w:sz="4" w:space="0" w:color="auto"/>
            </w:tcBorders>
          </w:tcPr>
          <w:p w:rsidR="001F2F00" w:rsidRDefault="001F2F00" w:rsidP="00B45606">
            <w:pPr>
              <w:pStyle w:val="Ttulo5"/>
              <w:spacing w:after="0"/>
              <w:jc w:val="center"/>
              <w:rPr>
                <w:rFonts w:ascii="Arial" w:hAnsi="Arial"/>
              </w:rPr>
            </w:pPr>
            <w:r>
              <w:rPr>
                <w:rFonts w:ascii="Arial" w:hAnsi="Arial"/>
              </w:rPr>
              <w:t>Ativo Circulante + Realizável a Longo Prazo</w:t>
            </w:r>
          </w:p>
        </w:tc>
      </w:tr>
      <w:tr w:rsidR="001F2F00" w:rsidTr="00144CB7">
        <w:tc>
          <w:tcPr>
            <w:tcW w:w="744" w:type="dxa"/>
          </w:tcPr>
          <w:p w:rsidR="001F2F00" w:rsidRDefault="001F2F00" w:rsidP="00B45606">
            <w:pPr>
              <w:spacing w:before="120"/>
              <w:jc w:val="both"/>
              <w:rPr>
                <w:rFonts w:ascii="Arial" w:hAnsi="Arial"/>
                <w:sz w:val="24"/>
              </w:rPr>
            </w:pPr>
          </w:p>
        </w:tc>
        <w:tc>
          <w:tcPr>
            <w:tcW w:w="4961" w:type="dxa"/>
            <w:tcBorders>
              <w:top w:val="single" w:sz="4" w:space="0" w:color="auto"/>
            </w:tcBorders>
          </w:tcPr>
          <w:p w:rsidR="001F2F00" w:rsidRDefault="001F2F00" w:rsidP="00B45606">
            <w:pPr>
              <w:spacing w:before="120"/>
              <w:jc w:val="center"/>
              <w:rPr>
                <w:rFonts w:ascii="Arial" w:hAnsi="Arial"/>
                <w:sz w:val="24"/>
              </w:rPr>
            </w:pPr>
            <w:r>
              <w:rPr>
                <w:rFonts w:ascii="Arial" w:hAnsi="Arial"/>
                <w:sz w:val="24"/>
              </w:rPr>
              <w:t>Passivo Circulante + Exigível a Longo Prazo</w:t>
            </w:r>
          </w:p>
        </w:tc>
      </w:tr>
    </w:tbl>
    <w:p w:rsidR="0046502A" w:rsidRDefault="0046502A" w:rsidP="00B45606">
      <w:pPr>
        <w:spacing w:before="120"/>
        <w:ind w:left="2694" w:hanging="709"/>
        <w:jc w:val="both"/>
        <w:rPr>
          <w:rFonts w:ascii="Arial" w:hAnsi="Arial"/>
          <w:sz w:val="24"/>
        </w:rPr>
      </w:pPr>
    </w:p>
    <w:tbl>
      <w:tblPr>
        <w:tblW w:w="0" w:type="auto"/>
        <w:tblInd w:w="779" w:type="dxa"/>
        <w:tblLayout w:type="fixed"/>
        <w:tblCellMar>
          <w:left w:w="70" w:type="dxa"/>
          <w:right w:w="70" w:type="dxa"/>
        </w:tblCellMar>
        <w:tblLook w:val="0000"/>
      </w:tblPr>
      <w:tblGrid>
        <w:gridCol w:w="709"/>
        <w:gridCol w:w="35"/>
        <w:gridCol w:w="4926"/>
        <w:gridCol w:w="35"/>
      </w:tblGrid>
      <w:tr w:rsidR="001F2F00" w:rsidTr="005F1280">
        <w:tc>
          <w:tcPr>
            <w:tcW w:w="744" w:type="dxa"/>
            <w:gridSpan w:val="2"/>
          </w:tcPr>
          <w:p w:rsidR="001F2F00" w:rsidRPr="001F2F00" w:rsidRDefault="001F2F00" w:rsidP="00B45606">
            <w:pPr>
              <w:spacing w:before="120"/>
              <w:jc w:val="both"/>
              <w:rPr>
                <w:rFonts w:ascii="Arial" w:hAnsi="Arial"/>
                <w:b/>
                <w:sz w:val="24"/>
              </w:rPr>
            </w:pPr>
            <w:r w:rsidRPr="001F2F00">
              <w:rPr>
                <w:rFonts w:ascii="Arial" w:hAnsi="Arial"/>
                <w:b/>
                <w:sz w:val="24"/>
              </w:rPr>
              <w:t>SG =</w:t>
            </w:r>
          </w:p>
        </w:tc>
        <w:tc>
          <w:tcPr>
            <w:tcW w:w="4961" w:type="dxa"/>
            <w:gridSpan w:val="2"/>
            <w:tcBorders>
              <w:bottom w:val="single" w:sz="4" w:space="0" w:color="auto"/>
            </w:tcBorders>
          </w:tcPr>
          <w:p w:rsidR="001F2F00" w:rsidRDefault="001F2F00" w:rsidP="00B45606">
            <w:pPr>
              <w:pStyle w:val="Ttulo5"/>
              <w:spacing w:after="0"/>
              <w:jc w:val="center"/>
              <w:rPr>
                <w:rFonts w:ascii="Arial" w:hAnsi="Arial"/>
              </w:rPr>
            </w:pPr>
            <w:r>
              <w:rPr>
                <w:rFonts w:ascii="Arial" w:hAnsi="Arial"/>
              </w:rPr>
              <w:t>Ativo Total</w:t>
            </w:r>
          </w:p>
        </w:tc>
      </w:tr>
      <w:tr w:rsidR="001F2F00" w:rsidTr="009607ED">
        <w:trPr>
          <w:gridAfter w:val="1"/>
          <w:wAfter w:w="35" w:type="dxa"/>
        </w:trPr>
        <w:tc>
          <w:tcPr>
            <w:tcW w:w="709" w:type="dxa"/>
          </w:tcPr>
          <w:p w:rsidR="001F2F00" w:rsidRDefault="001F2F00" w:rsidP="00B45606">
            <w:pPr>
              <w:spacing w:before="120"/>
              <w:jc w:val="both"/>
              <w:rPr>
                <w:rFonts w:ascii="Arial" w:hAnsi="Arial"/>
                <w:sz w:val="24"/>
              </w:rPr>
            </w:pPr>
          </w:p>
        </w:tc>
        <w:tc>
          <w:tcPr>
            <w:tcW w:w="4961" w:type="dxa"/>
            <w:gridSpan w:val="2"/>
            <w:tcBorders>
              <w:top w:val="single" w:sz="4" w:space="0" w:color="auto"/>
            </w:tcBorders>
          </w:tcPr>
          <w:p w:rsidR="001F2F00" w:rsidRDefault="001F2F00" w:rsidP="00B45606">
            <w:pPr>
              <w:spacing w:before="120"/>
              <w:jc w:val="both"/>
              <w:rPr>
                <w:rFonts w:ascii="Arial" w:hAnsi="Arial"/>
                <w:sz w:val="24"/>
              </w:rPr>
            </w:pPr>
            <w:r>
              <w:rPr>
                <w:rFonts w:ascii="Arial" w:hAnsi="Arial"/>
                <w:sz w:val="24"/>
              </w:rPr>
              <w:t>Passivo Circulante + Exigível a Longo Prazo</w:t>
            </w:r>
          </w:p>
        </w:tc>
      </w:tr>
    </w:tbl>
    <w:p w:rsidR="001F2F00" w:rsidRDefault="001F2F00" w:rsidP="00B45606">
      <w:pPr>
        <w:spacing w:before="120"/>
        <w:ind w:left="2694" w:hanging="709"/>
        <w:jc w:val="both"/>
        <w:rPr>
          <w:rFonts w:ascii="Arial" w:hAnsi="Arial"/>
          <w:sz w:val="24"/>
          <w:u w:val="single"/>
        </w:rPr>
      </w:pPr>
    </w:p>
    <w:tbl>
      <w:tblPr>
        <w:tblW w:w="0" w:type="auto"/>
        <w:tblInd w:w="779" w:type="dxa"/>
        <w:tblLayout w:type="fixed"/>
        <w:tblCellMar>
          <w:left w:w="70" w:type="dxa"/>
          <w:right w:w="70" w:type="dxa"/>
        </w:tblCellMar>
        <w:tblLook w:val="0000"/>
      </w:tblPr>
      <w:tblGrid>
        <w:gridCol w:w="744"/>
        <w:gridCol w:w="4961"/>
      </w:tblGrid>
      <w:tr w:rsidR="001F2F00" w:rsidTr="005F1280">
        <w:tc>
          <w:tcPr>
            <w:tcW w:w="744" w:type="dxa"/>
          </w:tcPr>
          <w:p w:rsidR="001F2F00" w:rsidRPr="001F2F00" w:rsidRDefault="001F2F00" w:rsidP="00B45606">
            <w:pPr>
              <w:spacing w:before="120"/>
              <w:jc w:val="both"/>
              <w:rPr>
                <w:rFonts w:ascii="Arial" w:hAnsi="Arial"/>
                <w:b/>
                <w:sz w:val="24"/>
              </w:rPr>
            </w:pPr>
            <w:r w:rsidRPr="001F2F00">
              <w:rPr>
                <w:rFonts w:ascii="Arial" w:hAnsi="Arial"/>
                <w:b/>
                <w:sz w:val="24"/>
              </w:rPr>
              <w:t>LC =</w:t>
            </w:r>
          </w:p>
        </w:tc>
        <w:tc>
          <w:tcPr>
            <w:tcW w:w="4961" w:type="dxa"/>
            <w:tcBorders>
              <w:bottom w:val="single" w:sz="4" w:space="0" w:color="auto"/>
            </w:tcBorders>
          </w:tcPr>
          <w:p w:rsidR="001F2F00" w:rsidRDefault="001F2F00" w:rsidP="00B45606">
            <w:pPr>
              <w:pStyle w:val="Ttulo5"/>
              <w:spacing w:after="0"/>
              <w:jc w:val="center"/>
              <w:rPr>
                <w:rFonts w:ascii="Arial" w:hAnsi="Arial"/>
              </w:rPr>
            </w:pPr>
            <w:r>
              <w:rPr>
                <w:rFonts w:ascii="Arial" w:hAnsi="Arial"/>
              </w:rPr>
              <w:t>Ativo Circulante</w:t>
            </w:r>
          </w:p>
        </w:tc>
      </w:tr>
      <w:tr w:rsidR="001F2F00" w:rsidTr="005F1280">
        <w:tc>
          <w:tcPr>
            <w:tcW w:w="744" w:type="dxa"/>
          </w:tcPr>
          <w:p w:rsidR="001F2F00" w:rsidRDefault="001F2F00" w:rsidP="00B45606">
            <w:pPr>
              <w:spacing w:before="120"/>
              <w:jc w:val="both"/>
              <w:rPr>
                <w:rFonts w:ascii="Arial" w:hAnsi="Arial"/>
                <w:sz w:val="24"/>
              </w:rPr>
            </w:pPr>
          </w:p>
        </w:tc>
        <w:tc>
          <w:tcPr>
            <w:tcW w:w="4961" w:type="dxa"/>
            <w:tcBorders>
              <w:top w:val="single" w:sz="4" w:space="0" w:color="auto"/>
            </w:tcBorders>
          </w:tcPr>
          <w:p w:rsidR="001F2F00" w:rsidRDefault="001F2F00" w:rsidP="00B45606">
            <w:pPr>
              <w:spacing w:before="120"/>
              <w:jc w:val="center"/>
              <w:rPr>
                <w:rFonts w:ascii="Arial" w:hAnsi="Arial"/>
                <w:sz w:val="24"/>
              </w:rPr>
            </w:pPr>
            <w:r>
              <w:rPr>
                <w:rFonts w:ascii="Arial" w:hAnsi="Arial"/>
                <w:sz w:val="24"/>
              </w:rPr>
              <w:t>Passivo Circulante</w:t>
            </w:r>
          </w:p>
        </w:tc>
      </w:tr>
    </w:tbl>
    <w:p w:rsidR="001F2F00" w:rsidRDefault="001F2F00" w:rsidP="00B45606">
      <w:pPr>
        <w:tabs>
          <w:tab w:val="left" w:pos="4111"/>
        </w:tabs>
        <w:ind w:left="1985"/>
        <w:jc w:val="both"/>
        <w:rPr>
          <w:rFonts w:ascii="Arial" w:hAnsi="Arial"/>
          <w:sz w:val="24"/>
          <w:u w:val="single"/>
        </w:rPr>
      </w:pPr>
      <w:r>
        <w:rPr>
          <w:rFonts w:ascii="Arial" w:hAnsi="Arial"/>
          <w:sz w:val="24"/>
          <w:u w:val="single"/>
        </w:rPr>
        <w:t xml:space="preserve">       </w:t>
      </w:r>
    </w:p>
    <w:p w:rsidR="001F2F00" w:rsidRDefault="001F2F00" w:rsidP="00B45606">
      <w:pPr>
        <w:tabs>
          <w:tab w:val="left" w:pos="1276"/>
        </w:tabs>
        <w:ind w:left="1276" w:hanging="567"/>
        <w:jc w:val="both"/>
        <w:rPr>
          <w:rFonts w:ascii="Arial" w:hAnsi="Arial"/>
          <w:b/>
          <w:sz w:val="24"/>
          <w:u w:val="single"/>
        </w:rPr>
      </w:pPr>
      <w:r w:rsidRPr="001F2F00">
        <w:rPr>
          <w:rFonts w:ascii="Arial" w:hAnsi="Arial"/>
          <w:b/>
          <w:sz w:val="24"/>
          <w:u w:val="single"/>
        </w:rPr>
        <w:t>Onde:</w:t>
      </w:r>
    </w:p>
    <w:p w:rsidR="00B40BD3" w:rsidRPr="001F2F00" w:rsidRDefault="00B40BD3" w:rsidP="00B45606">
      <w:pPr>
        <w:tabs>
          <w:tab w:val="left" w:pos="1276"/>
        </w:tabs>
        <w:ind w:left="1276" w:hanging="567"/>
        <w:jc w:val="both"/>
        <w:rPr>
          <w:rFonts w:ascii="Arial" w:hAnsi="Arial"/>
          <w:b/>
          <w:sz w:val="24"/>
          <w:u w:val="single"/>
        </w:rPr>
      </w:pPr>
    </w:p>
    <w:p w:rsidR="001F2F00" w:rsidRDefault="001F2F00" w:rsidP="00B45606">
      <w:pPr>
        <w:tabs>
          <w:tab w:val="left" w:pos="1276"/>
        </w:tabs>
        <w:ind w:left="1276" w:hanging="567"/>
        <w:jc w:val="both"/>
        <w:rPr>
          <w:rFonts w:ascii="Arial" w:hAnsi="Arial"/>
          <w:sz w:val="24"/>
        </w:rPr>
      </w:pPr>
      <w:r w:rsidRPr="001F2F00">
        <w:rPr>
          <w:rFonts w:ascii="Arial" w:hAnsi="Arial"/>
          <w:b/>
          <w:sz w:val="24"/>
        </w:rPr>
        <w:t xml:space="preserve">LG </w:t>
      </w:r>
      <w:r>
        <w:rPr>
          <w:rFonts w:ascii="Arial" w:hAnsi="Arial"/>
          <w:sz w:val="24"/>
        </w:rPr>
        <w:t>– Liquidez Geral;</w:t>
      </w:r>
    </w:p>
    <w:p w:rsidR="001F2F00" w:rsidRDefault="001F2F00" w:rsidP="00B45606">
      <w:pPr>
        <w:tabs>
          <w:tab w:val="left" w:pos="1276"/>
        </w:tabs>
        <w:ind w:left="1276" w:hanging="567"/>
        <w:jc w:val="both"/>
        <w:rPr>
          <w:rFonts w:ascii="Arial" w:hAnsi="Arial"/>
          <w:sz w:val="24"/>
        </w:rPr>
      </w:pPr>
      <w:r w:rsidRPr="001F2F00">
        <w:rPr>
          <w:rFonts w:ascii="Arial" w:hAnsi="Arial"/>
          <w:b/>
          <w:sz w:val="24"/>
        </w:rPr>
        <w:t>SG</w:t>
      </w:r>
      <w:r>
        <w:rPr>
          <w:rFonts w:ascii="Arial" w:hAnsi="Arial"/>
          <w:sz w:val="24"/>
        </w:rPr>
        <w:t xml:space="preserve"> – Solvência Geral;</w:t>
      </w:r>
    </w:p>
    <w:p w:rsidR="001F2F00" w:rsidRDefault="001F2F00" w:rsidP="00B45606">
      <w:pPr>
        <w:tabs>
          <w:tab w:val="left" w:pos="1276"/>
        </w:tabs>
        <w:ind w:left="1276" w:hanging="567"/>
        <w:jc w:val="both"/>
        <w:rPr>
          <w:rFonts w:ascii="Arial" w:hAnsi="Arial"/>
          <w:sz w:val="24"/>
        </w:rPr>
      </w:pPr>
      <w:r w:rsidRPr="001F2F00">
        <w:rPr>
          <w:rFonts w:ascii="Arial" w:hAnsi="Arial"/>
          <w:b/>
          <w:sz w:val="24"/>
        </w:rPr>
        <w:t xml:space="preserve">LC </w:t>
      </w:r>
      <w:r>
        <w:rPr>
          <w:rFonts w:ascii="Arial" w:hAnsi="Arial"/>
          <w:sz w:val="24"/>
        </w:rPr>
        <w:t>– Liquidez Corrente.</w:t>
      </w:r>
    </w:p>
    <w:p w:rsidR="005F1280" w:rsidRDefault="005F1280" w:rsidP="00B45606">
      <w:pPr>
        <w:tabs>
          <w:tab w:val="left" w:pos="1276"/>
        </w:tabs>
        <w:ind w:left="1276" w:hanging="567"/>
        <w:jc w:val="both"/>
        <w:rPr>
          <w:rFonts w:ascii="Arial" w:hAnsi="Arial"/>
          <w:sz w:val="24"/>
        </w:rPr>
      </w:pPr>
    </w:p>
    <w:p w:rsidR="001F2F00" w:rsidRDefault="001F2F00" w:rsidP="00C711A1">
      <w:pPr>
        <w:pStyle w:val="SubItem"/>
        <w:numPr>
          <w:ilvl w:val="0"/>
          <w:numId w:val="34"/>
        </w:numPr>
        <w:tabs>
          <w:tab w:val="left" w:pos="709"/>
        </w:tabs>
        <w:spacing w:before="0"/>
        <w:jc w:val="both"/>
      </w:pPr>
      <w:r>
        <w:t xml:space="preserve">As empresas que apresentarem resultado igual ou menor que 1 (um) em qualquer dos índices referidos no subitem </w:t>
      </w:r>
      <w:r w:rsidR="00C17B72">
        <w:t>6.6.</w:t>
      </w:r>
      <w:r w:rsidR="00DC748F">
        <w:t>7.</w:t>
      </w:r>
      <w:r>
        <w:t xml:space="preserve"> quando de suas habilitações</w:t>
      </w:r>
      <w:r w:rsidR="002154A2">
        <w:t>,</w:t>
      </w:r>
      <w:r>
        <w:t xml:space="preserve"> deverão comprovar, considerados os riscos para a </w:t>
      </w:r>
      <w:r w:rsidR="002154A2">
        <w:t>a</w:t>
      </w:r>
      <w:r>
        <w:t xml:space="preserve">dministração e </w:t>
      </w:r>
      <w:r w:rsidR="00C17B72">
        <w:t>à</w:t>
      </w:r>
      <w:r>
        <w:t xml:space="preserve"> critério da autoridade competente, </w:t>
      </w:r>
      <w:r w:rsidR="00C17B72">
        <w:t>as garantia prevista</w:t>
      </w:r>
      <w:r w:rsidR="00A2420A">
        <w:t>s</w:t>
      </w:r>
      <w:r w:rsidR="00C17B72">
        <w:t xml:space="preserve">, </w:t>
      </w:r>
      <w:r w:rsidR="00D67E83">
        <w:t>na forma dos §§ 1º, 2º e 3º do artigo 56, da Lei nº 8.666/93, como exigência imprescindível para sua habilitação</w:t>
      </w:r>
      <w:r>
        <w:t>.</w:t>
      </w:r>
    </w:p>
    <w:p w:rsidR="001F2F00" w:rsidRDefault="001F2F00" w:rsidP="0052305B">
      <w:pPr>
        <w:suppressAutoHyphens/>
        <w:ind w:left="2410"/>
        <w:jc w:val="both"/>
        <w:rPr>
          <w:rFonts w:ascii="Arial" w:hAnsi="Arial" w:cs="Arial"/>
          <w:sz w:val="22"/>
        </w:rPr>
      </w:pPr>
    </w:p>
    <w:p w:rsidR="00AB2D67" w:rsidRDefault="00AB2D67" w:rsidP="00307F4F">
      <w:pPr>
        <w:pStyle w:val="SubItem"/>
        <w:tabs>
          <w:tab w:val="num" w:pos="567"/>
        </w:tabs>
        <w:ind w:left="567"/>
        <w:jc w:val="both"/>
        <w:rPr>
          <w:b/>
        </w:rPr>
      </w:pPr>
      <w:r>
        <w:rPr>
          <w:b/>
        </w:rPr>
        <w:t>PROPOSTA FINANCEIRA - INVOLUCRO Nº 02</w:t>
      </w:r>
    </w:p>
    <w:p w:rsidR="00AB2D67" w:rsidRDefault="00AB2D67" w:rsidP="0040147E">
      <w:pPr>
        <w:pStyle w:val="SubItem"/>
        <w:numPr>
          <w:ilvl w:val="2"/>
          <w:numId w:val="2"/>
        </w:numPr>
        <w:tabs>
          <w:tab w:val="num" w:pos="709"/>
          <w:tab w:val="num" w:pos="9356"/>
        </w:tabs>
        <w:spacing w:before="120"/>
        <w:ind w:left="709"/>
        <w:jc w:val="both"/>
      </w:pPr>
      <w:r>
        <w:t>Em invólucro fechado, que receberá a denominação de "Invólucro nº 02", será apresentada a "Proposta Financeira", em 0</w:t>
      </w:r>
      <w:r w:rsidR="00BA71BE">
        <w:t>2</w:t>
      </w:r>
      <w:r>
        <w:t xml:space="preserve"> (</w:t>
      </w:r>
      <w:r w:rsidR="00BA71BE">
        <w:t>duas</w:t>
      </w:r>
      <w:r>
        <w:t xml:space="preserve">) vias distintas, de igual teor, em volumes separados, devendo ser evidenciado na respectiva capa de cada volume as inscrições: "ORIGINAL" e </w:t>
      </w:r>
      <w:r w:rsidR="00BA71BE">
        <w:t>“</w:t>
      </w:r>
      <w:r>
        <w:t>2ª VIA</w:t>
      </w:r>
      <w:r w:rsidR="00BA71BE">
        <w:t>”</w:t>
      </w:r>
      <w:r>
        <w:t>.</w:t>
      </w:r>
    </w:p>
    <w:p w:rsidR="00AB2D67" w:rsidRPr="00DD1BF9" w:rsidRDefault="00AB2D67" w:rsidP="0040147E">
      <w:pPr>
        <w:pStyle w:val="SubItem"/>
        <w:numPr>
          <w:ilvl w:val="2"/>
          <w:numId w:val="2"/>
        </w:numPr>
        <w:tabs>
          <w:tab w:val="num" w:pos="709"/>
          <w:tab w:val="num" w:pos="9356"/>
        </w:tabs>
        <w:spacing w:before="120"/>
        <w:ind w:left="709"/>
        <w:jc w:val="both"/>
      </w:pPr>
      <w:r w:rsidRPr="00DD1BF9">
        <w:t xml:space="preserve">A Proposta Financeira deverá ser firme e </w:t>
      </w:r>
      <w:r w:rsidRPr="00DD1BF9">
        <w:rPr>
          <w:b/>
        </w:rPr>
        <w:t>precisa</w:t>
      </w:r>
      <w:r w:rsidRPr="00DD1BF9">
        <w:t>, limitada rigorosamente ao objeto desta licitação, sem conter alternativas e deverá conter os seguintes documentos:</w:t>
      </w:r>
    </w:p>
    <w:p w:rsidR="00AB2D67" w:rsidRPr="00DD1BF9" w:rsidRDefault="00CF35F1" w:rsidP="0040147E">
      <w:pPr>
        <w:numPr>
          <w:ilvl w:val="0"/>
          <w:numId w:val="1"/>
        </w:numPr>
        <w:tabs>
          <w:tab w:val="num" w:pos="1134"/>
        </w:tabs>
        <w:spacing w:before="120"/>
        <w:ind w:left="993" w:hanging="284"/>
        <w:jc w:val="both"/>
        <w:rPr>
          <w:rFonts w:ascii="Arial" w:hAnsi="Arial"/>
          <w:sz w:val="24"/>
        </w:rPr>
      </w:pPr>
      <w:r w:rsidRPr="00DD1BF9">
        <w:rPr>
          <w:rFonts w:ascii="Arial" w:hAnsi="Arial"/>
          <w:sz w:val="24"/>
        </w:rPr>
        <w:lastRenderedPageBreak/>
        <w:t>O Termo da Proposta constante do Anexo I que é parte integrante deste Edital, contendo valor global, para a execução dos serviços propostos, que deverá constituir o primeiro documento da Proposta Financeira</w:t>
      </w:r>
      <w:r w:rsidR="00AB2D67" w:rsidRPr="00DD1BF9">
        <w:rPr>
          <w:rFonts w:ascii="Arial" w:hAnsi="Arial"/>
          <w:sz w:val="24"/>
        </w:rPr>
        <w:t>.</w:t>
      </w:r>
    </w:p>
    <w:p w:rsidR="00AB2D67" w:rsidRPr="00DD1BF9" w:rsidRDefault="00AB2D67" w:rsidP="0040147E">
      <w:pPr>
        <w:numPr>
          <w:ilvl w:val="0"/>
          <w:numId w:val="1"/>
        </w:numPr>
        <w:tabs>
          <w:tab w:val="num" w:pos="1134"/>
        </w:tabs>
        <w:spacing w:before="120"/>
        <w:ind w:left="993" w:hanging="284"/>
        <w:jc w:val="both"/>
        <w:rPr>
          <w:rFonts w:ascii="Arial" w:hAnsi="Arial"/>
          <w:sz w:val="24"/>
        </w:rPr>
      </w:pPr>
      <w:r w:rsidRPr="00DD1BF9">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DD1BF9" w:rsidRDefault="00F545F7" w:rsidP="0040147E">
      <w:pPr>
        <w:numPr>
          <w:ilvl w:val="0"/>
          <w:numId w:val="1"/>
        </w:numPr>
        <w:tabs>
          <w:tab w:val="num" w:pos="1134"/>
        </w:tabs>
        <w:spacing w:before="120"/>
        <w:ind w:left="993" w:hanging="284"/>
        <w:jc w:val="both"/>
        <w:rPr>
          <w:rFonts w:ascii="Arial" w:hAnsi="Arial"/>
          <w:sz w:val="24"/>
        </w:rPr>
      </w:pPr>
      <w:r w:rsidRPr="00DD1BF9">
        <w:rPr>
          <w:rFonts w:ascii="Arial" w:hAnsi="Arial"/>
          <w:sz w:val="24"/>
        </w:rPr>
        <w:t>O valor global deverá ser evidenciado na 1ª folha da respectiva proposta.</w:t>
      </w:r>
    </w:p>
    <w:p w:rsidR="00A842ED" w:rsidRPr="00DD1BF9" w:rsidRDefault="00492988" w:rsidP="0040147E">
      <w:pPr>
        <w:pStyle w:val="SubItem"/>
        <w:numPr>
          <w:ilvl w:val="2"/>
          <w:numId w:val="2"/>
        </w:numPr>
        <w:tabs>
          <w:tab w:val="num" w:pos="709"/>
          <w:tab w:val="num" w:pos="9356"/>
        </w:tabs>
        <w:spacing w:before="120"/>
        <w:ind w:left="709"/>
        <w:jc w:val="both"/>
      </w:pPr>
      <w:r w:rsidRPr="00DD1BF9">
        <w:t>A Proposta Financeira deverá ser elaborada e apresentada com o preenchimento do conjunto de Quadros, relacionado abaixo</w:t>
      </w:r>
      <w:r w:rsidR="00A842ED" w:rsidRPr="00DD1BF9">
        <w:rPr>
          <w:szCs w:val="24"/>
        </w:rPr>
        <w:t>:</w:t>
      </w:r>
    </w:p>
    <w:p w:rsidR="001E73A6" w:rsidRPr="00256F1F" w:rsidRDefault="001E73A6" w:rsidP="0040147E">
      <w:pPr>
        <w:pStyle w:val="SubItem"/>
        <w:numPr>
          <w:ilvl w:val="3"/>
          <w:numId w:val="23"/>
        </w:numPr>
        <w:tabs>
          <w:tab w:val="clear" w:pos="3119"/>
          <w:tab w:val="num" w:pos="1134"/>
          <w:tab w:val="left" w:pos="1418"/>
        </w:tabs>
        <w:spacing w:before="120"/>
        <w:ind w:left="1276" w:hanging="567"/>
        <w:jc w:val="both"/>
        <w:rPr>
          <w:b/>
        </w:rPr>
      </w:pPr>
      <w:r w:rsidRPr="00256F1F">
        <w:rPr>
          <w:b/>
        </w:rPr>
        <w:t>Quadro PO-I: Proposta Financeira.</w:t>
      </w:r>
    </w:p>
    <w:p w:rsidR="001E73A6" w:rsidRPr="00256F1F" w:rsidRDefault="001E73A6" w:rsidP="0040147E">
      <w:pPr>
        <w:pStyle w:val="SubItem"/>
        <w:numPr>
          <w:ilvl w:val="3"/>
          <w:numId w:val="23"/>
        </w:numPr>
        <w:tabs>
          <w:tab w:val="clear" w:pos="3119"/>
          <w:tab w:val="num" w:pos="1134"/>
          <w:tab w:val="left" w:pos="1418"/>
          <w:tab w:val="num" w:pos="9356"/>
        </w:tabs>
        <w:spacing w:before="120"/>
        <w:ind w:left="1276" w:hanging="567"/>
        <w:jc w:val="both"/>
        <w:rPr>
          <w:b/>
        </w:rPr>
      </w:pPr>
      <w:r w:rsidRPr="00256F1F">
        <w:rPr>
          <w:b/>
        </w:rPr>
        <w:t>Quadro PO-VI: Cronograma Físico.</w:t>
      </w:r>
    </w:p>
    <w:p w:rsidR="001E73A6" w:rsidRPr="00256F1F" w:rsidRDefault="001E73A6" w:rsidP="0040147E">
      <w:pPr>
        <w:pStyle w:val="SubItem"/>
        <w:numPr>
          <w:ilvl w:val="3"/>
          <w:numId w:val="23"/>
        </w:numPr>
        <w:tabs>
          <w:tab w:val="clear" w:pos="3119"/>
          <w:tab w:val="num" w:pos="1134"/>
          <w:tab w:val="left" w:pos="1418"/>
          <w:tab w:val="num" w:pos="9356"/>
        </w:tabs>
        <w:spacing w:before="120"/>
        <w:ind w:left="1276" w:hanging="567"/>
        <w:jc w:val="both"/>
        <w:rPr>
          <w:b/>
        </w:rPr>
      </w:pPr>
      <w:r w:rsidRPr="00256F1F">
        <w:rPr>
          <w:b/>
        </w:rPr>
        <w:t>Quadro PO-VII: Preço Unitário dos Serviços.</w:t>
      </w:r>
    </w:p>
    <w:p w:rsidR="001E73A6" w:rsidRPr="00256F1F" w:rsidRDefault="001E73A6" w:rsidP="00426171">
      <w:pPr>
        <w:pStyle w:val="SubItem"/>
        <w:numPr>
          <w:ilvl w:val="3"/>
          <w:numId w:val="23"/>
        </w:numPr>
        <w:tabs>
          <w:tab w:val="clear" w:pos="3119"/>
          <w:tab w:val="left" w:pos="1134"/>
          <w:tab w:val="left" w:pos="1418"/>
          <w:tab w:val="num" w:pos="9356"/>
        </w:tabs>
        <w:spacing w:before="120"/>
        <w:ind w:left="1134" w:hanging="425"/>
        <w:jc w:val="both"/>
        <w:rPr>
          <w:b/>
        </w:rPr>
      </w:pPr>
      <w:r w:rsidRPr="00256F1F">
        <w:rPr>
          <w:b/>
        </w:rPr>
        <w:t>Quadro PO-XIV: Detalhamento dos Encargos Sociais</w:t>
      </w:r>
      <w:r w:rsidR="00426171">
        <w:rPr>
          <w:b/>
        </w:rPr>
        <w:t xml:space="preserve"> de Horista e Mensalista</w:t>
      </w:r>
      <w:r w:rsidR="00B214DF" w:rsidRPr="00256F1F">
        <w:rPr>
          <w:b/>
        </w:rPr>
        <w:t>.</w:t>
      </w:r>
    </w:p>
    <w:p w:rsidR="001E73A6" w:rsidRPr="00256F1F" w:rsidRDefault="001E73A6" w:rsidP="0040147E">
      <w:pPr>
        <w:pStyle w:val="SubItem"/>
        <w:numPr>
          <w:ilvl w:val="3"/>
          <w:numId w:val="23"/>
        </w:numPr>
        <w:tabs>
          <w:tab w:val="clear" w:pos="3119"/>
          <w:tab w:val="left" w:pos="1418"/>
          <w:tab w:val="num" w:pos="1843"/>
          <w:tab w:val="num" w:pos="9356"/>
        </w:tabs>
        <w:spacing w:before="120"/>
        <w:ind w:left="1134" w:hanging="425"/>
        <w:jc w:val="both"/>
        <w:rPr>
          <w:b/>
        </w:rPr>
      </w:pPr>
      <w:r w:rsidRPr="00256F1F">
        <w:rPr>
          <w:b/>
        </w:rPr>
        <w:t xml:space="preserve">Quadro PO-XV: Detalhamento do BDI </w:t>
      </w:r>
      <w:r w:rsidR="00426171">
        <w:rPr>
          <w:b/>
        </w:rPr>
        <w:t xml:space="preserve">um para </w:t>
      </w:r>
      <w:r w:rsidRPr="00256F1F">
        <w:rPr>
          <w:b/>
        </w:rPr>
        <w:t>serviço</w:t>
      </w:r>
      <w:r w:rsidR="00426171">
        <w:rPr>
          <w:b/>
        </w:rPr>
        <w:t xml:space="preserve"> e outro para fornecimento de materiais e equipamentos</w:t>
      </w:r>
      <w:r w:rsidR="00B214DF" w:rsidRPr="00256F1F">
        <w:rPr>
          <w:b/>
        </w:rPr>
        <w:t>.</w:t>
      </w:r>
    </w:p>
    <w:p w:rsidR="001E73A6" w:rsidRPr="00256F1F" w:rsidRDefault="001E73A6" w:rsidP="0040147E">
      <w:pPr>
        <w:pStyle w:val="SubItem"/>
        <w:numPr>
          <w:ilvl w:val="3"/>
          <w:numId w:val="23"/>
        </w:numPr>
        <w:tabs>
          <w:tab w:val="clear" w:pos="3119"/>
          <w:tab w:val="num" w:pos="1134"/>
          <w:tab w:val="left" w:pos="1418"/>
          <w:tab w:val="num" w:pos="9356"/>
        </w:tabs>
        <w:spacing w:before="120"/>
        <w:ind w:left="1276" w:hanging="567"/>
        <w:jc w:val="both"/>
        <w:rPr>
          <w:b/>
        </w:rPr>
      </w:pPr>
      <w:r w:rsidRPr="00256F1F">
        <w:rPr>
          <w:b/>
        </w:rPr>
        <w:t>Quadro PO-XVI: Cronograma Financeiro.</w:t>
      </w:r>
    </w:p>
    <w:p w:rsidR="00240ECD" w:rsidRPr="00DD1BF9" w:rsidRDefault="00240ECD" w:rsidP="0040147E">
      <w:pPr>
        <w:pStyle w:val="SubItem"/>
        <w:numPr>
          <w:ilvl w:val="2"/>
          <w:numId w:val="2"/>
        </w:numPr>
        <w:tabs>
          <w:tab w:val="num" w:pos="709"/>
          <w:tab w:val="num" w:pos="9356"/>
        </w:tabs>
        <w:spacing w:before="120"/>
        <w:ind w:left="709"/>
        <w:jc w:val="both"/>
      </w:pPr>
      <w:r w:rsidRPr="00DD1BF9">
        <w:rPr>
          <w:szCs w:val="24"/>
        </w:rPr>
        <w:t>A apresentação dos quadros acima devidamente preenchidos é obrigatória, sob pena de desclassificação da licitante que deixar de apresentá-los ou os fizer estes de maneira incompleta</w:t>
      </w:r>
      <w:r w:rsidR="004A1528" w:rsidRPr="00DD1BF9">
        <w:rPr>
          <w:szCs w:val="24"/>
        </w:rPr>
        <w:t>.</w:t>
      </w:r>
    </w:p>
    <w:p w:rsidR="001E73A6" w:rsidRPr="00DD1BF9" w:rsidRDefault="001E73A6" w:rsidP="0040147E">
      <w:pPr>
        <w:pStyle w:val="SubItem"/>
        <w:numPr>
          <w:ilvl w:val="2"/>
          <w:numId w:val="2"/>
        </w:numPr>
        <w:tabs>
          <w:tab w:val="num" w:pos="709"/>
          <w:tab w:val="num" w:pos="9356"/>
        </w:tabs>
        <w:spacing w:before="120"/>
        <w:ind w:left="709"/>
        <w:jc w:val="both"/>
      </w:pPr>
      <w:r w:rsidRPr="00DD1BF9">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6F6176" w:rsidRPr="00DD1BF9">
        <w:t>.</w:t>
      </w:r>
    </w:p>
    <w:p w:rsidR="006F6176" w:rsidRPr="00DD1BF9" w:rsidRDefault="006F6176" w:rsidP="0040147E">
      <w:pPr>
        <w:pStyle w:val="SubItem"/>
        <w:numPr>
          <w:ilvl w:val="2"/>
          <w:numId w:val="2"/>
        </w:numPr>
        <w:tabs>
          <w:tab w:val="num" w:pos="709"/>
          <w:tab w:val="num" w:pos="9356"/>
        </w:tabs>
        <w:spacing w:before="120"/>
        <w:ind w:left="709"/>
        <w:jc w:val="both"/>
      </w:pPr>
      <w:r w:rsidRPr="00DD1BF9">
        <w:t>Os índices apresentados na composição do BDI representam o máximo admitido pela Codevasf.</w:t>
      </w:r>
    </w:p>
    <w:p w:rsidR="005B4F57" w:rsidRPr="00DD1BF9" w:rsidRDefault="005B4F57" w:rsidP="0040147E">
      <w:pPr>
        <w:pStyle w:val="SubItem"/>
        <w:numPr>
          <w:ilvl w:val="2"/>
          <w:numId w:val="2"/>
        </w:numPr>
        <w:tabs>
          <w:tab w:val="num" w:pos="709"/>
          <w:tab w:val="num" w:pos="9356"/>
        </w:tabs>
        <w:spacing w:before="120"/>
        <w:ind w:left="709"/>
        <w:jc w:val="both"/>
      </w:pPr>
      <w:r w:rsidRPr="00DD1BF9">
        <w:t>Será assegurada, como critério de desempate, preferência de contratação para as microempresas e empresas de pequeno porte. (Art. 44 da Lei Complementar n.º 123, de 14/12/2006).</w:t>
      </w:r>
    </w:p>
    <w:p w:rsidR="005B4F57" w:rsidRPr="00DD1BF9" w:rsidRDefault="005B4F57" w:rsidP="0040147E">
      <w:pPr>
        <w:pStyle w:val="SubItem"/>
        <w:numPr>
          <w:ilvl w:val="2"/>
          <w:numId w:val="2"/>
        </w:numPr>
        <w:tabs>
          <w:tab w:val="num" w:pos="709"/>
          <w:tab w:val="num" w:pos="9356"/>
        </w:tabs>
        <w:spacing w:before="120"/>
        <w:ind w:left="709"/>
        <w:jc w:val="both"/>
      </w:pPr>
      <w:r w:rsidRPr="00DD1BF9">
        <w:t>Entende-se por empate aquelas situações em que as propostas apresentadas pelas microempresas e empresas de pequeno porte sejam iguais ou até 10% (dez por cento) superiores à proposta mais bem classificada.</w:t>
      </w:r>
    </w:p>
    <w:p w:rsidR="005B4F57" w:rsidRPr="00DD1BF9" w:rsidRDefault="005B4F57" w:rsidP="0040147E">
      <w:pPr>
        <w:pStyle w:val="SubItem"/>
        <w:numPr>
          <w:ilvl w:val="2"/>
          <w:numId w:val="2"/>
        </w:numPr>
        <w:tabs>
          <w:tab w:val="num" w:pos="993"/>
          <w:tab w:val="num" w:pos="9356"/>
        </w:tabs>
        <w:spacing w:before="120"/>
        <w:ind w:left="851" w:hanging="851"/>
        <w:jc w:val="both"/>
      </w:pPr>
      <w:r w:rsidRPr="00DD1BF9">
        <w:t>Para efeito do disposto no subitem 6.7.</w:t>
      </w:r>
      <w:r w:rsidR="0014789D" w:rsidRPr="00DD1BF9">
        <w:t>7</w:t>
      </w:r>
      <w:r w:rsidRPr="00DD1BF9">
        <w:t xml:space="preserve"> deste Edital (Art. 45 da Lei Complementar n.º 123, de 14/12/2006), ocorrendo o empate, proceder-se-á da seguinte forma:</w:t>
      </w:r>
    </w:p>
    <w:p w:rsidR="005B4F57" w:rsidRPr="00DD1BF9" w:rsidRDefault="005B4F57" w:rsidP="0040147E">
      <w:pPr>
        <w:pStyle w:val="SubItem"/>
        <w:numPr>
          <w:ilvl w:val="0"/>
          <w:numId w:val="0"/>
        </w:numPr>
        <w:tabs>
          <w:tab w:val="left" w:pos="2410"/>
          <w:tab w:val="num" w:pos="4253"/>
        </w:tabs>
        <w:spacing w:before="120"/>
        <w:ind w:left="1134" w:hanging="425"/>
        <w:jc w:val="both"/>
      </w:pPr>
      <w:r w:rsidRPr="00DD1BF9">
        <w:t xml:space="preserve">a) </w:t>
      </w:r>
      <w:r w:rsidRPr="00DD1BF9">
        <w:tab/>
        <w:t>A microempresa ou empresa de pequeno porte mais bem classificada poderá apresentar proposta de preço inferior àquela considerada vencedora do certame, situação em que será adjudicado em seu favor o objeto licitado.</w:t>
      </w:r>
    </w:p>
    <w:p w:rsidR="005B4F57" w:rsidRPr="00DD1BF9" w:rsidRDefault="005B4F57" w:rsidP="0040147E">
      <w:pPr>
        <w:pStyle w:val="SubItem"/>
        <w:numPr>
          <w:ilvl w:val="0"/>
          <w:numId w:val="0"/>
        </w:numPr>
        <w:tabs>
          <w:tab w:val="left" w:pos="2410"/>
          <w:tab w:val="num" w:pos="4253"/>
        </w:tabs>
        <w:spacing w:before="120"/>
        <w:ind w:left="1134" w:hanging="425"/>
        <w:jc w:val="both"/>
      </w:pPr>
      <w:r w:rsidRPr="00DD1BF9">
        <w:lastRenderedPageBreak/>
        <w:t xml:space="preserve">b) </w:t>
      </w:r>
      <w:r w:rsidRPr="00DD1BF9">
        <w:tab/>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B4F57" w:rsidRPr="00DD1BF9" w:rsidRDefault="005B4F57" w:rsidP="0040147E">
      <w:pPr>
        <w:pStyle w:val="SubItem"/>
        <w:numPr>
          <w:ilvl w:val="0"/>
          <w:numId w:val="0"/>
        </w:numPr>
        <w:tabs>
          <w:tab w:val="left" w:pos="2410"/>
          <w:tab w:val="num" w:pos="4253"/>
        </w:tabs>
        <w:spacing w:before="120"/>
        <w:ind w:left="1134" w:hanging="425"/>
        <w:jc w:val="both"/>
      </w:pPr>
      <w:r w:rsidRPr="00DD1BF9">
        <w:t xml:space="preserve">c) </w:t>
      </w:r>
      <w:r w:rsidRPr="00DD1BF9">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p>
    <w:p w:rsidR="005B4F57" w:rsidRPr="00DD1BF9" w:rsidRDefault="005B4F57" w:rsidP="00307F4F">
      <w:pPr>
        <w:pStyle w:val="SubItem"/>
        <w:numPr>
          <w:ilvl w:val="2"/>
          <w:numId w:val="2"/>
        </w:numPr>
        <w:tabs>
          <w:tab w:val="num" w:pos="851"/>
          <w:tab w:val="num" w:pos="9356"/>
        </w:tabs>
        <w:spacing w:before="120"/>
        <w:ind w:left="851" w:hanging="851"/>
        <w:jc w:val="both"/>
      </w:pPr>
      <w:r w:rsidRPr="00DD1BF9">
        <w:t>Na hipótese da não contratação nos termos previstos no subitem 6.7.</w:t>
      </w:r>
      <w:r w:rsidR="00B3332B" w:rsidRPr="00DD1BF9">
        <w:t>9</w:t>
      </w:r>
      <w:r w:rsidRPr="00DD1BF9">
        <w:t xml:space="preserve"> acima, o objeto licitado será adjudicado em favor da proposta originalmente vencedora do certame.</w:t>
      </w:r>
    </w:p>
    <w:p w:rsidR="005B4F57" w:rsidRPr="00DD1BF9" w:rsidRDefault="005B4F57" w:rsidP="0040147E">
      <w:pPr>
        <w:pStyle w:val="SubItem"/>
        <w:numPr>
          <w:ilvl w:val="2"/>
          <w:numId w:val="2"/>
        </w:numPr>
        <w:tabs>
          <w:tab w:val="num" w:pos="851"/>
          <w:tab w:val="num" w:pos="9356"/>
        </w:tabs>
        <w:spacing w:before="120"/>
        <w:ind w:left="851" w:hanging="851"/>
        <w:jc w:val="both"/>
      </w:pPr>
      <w:r w:rsidRPr="00DD1BF9">
        <w:t>A condição prevista no subitem 6.7.</w:t>
      </w:r>
      <w:r w:rsidR="00B3332B" w:rsidRPr="00DD1BF9">
        <w:t xml:space="preserve">10 </w:t>
      </w:r>
      <w:r w:rsidRPr="00DD1BF9">
        <w:t>somente se aplicará quando a melhor oferta inicial não tiver sido apresentada por microempresa ou empresa de pequeno porte</w:t>
      </w:r>
      <w:r w:rsidR="00A842ED" w:rsidRPr="00DD1BF9">
        <w:t>.</w:t>
      </w:r>
    </w:p>
    <w:p w:rsidR="004754E5" w:rsidRPr="00750EA3" w:rsidRDefault="00A842ED" w:rsidP="0040147E">
      <w:pPr>
        <w:pStyle w:val="SubItem"/>
        <w:numPr>
          <w:ilvl w:val="2"/>
          <w:numId w:val="2"/>
        </w:numPr>
        <w:tabs>
          <w:tab w:val="num" w:pos="851"/>
          <w:tab w:val="num" w:pos="9356"/>
        </w:tabs>
        <w:spacing w:before="120"/>
        <w:ind w:left="851" w:hanging="851"/>
        <w:jc w:val="both"/>
      </w:pPr>
      <w:r w:rsidRPr="00DD1BF9">
        <w:rPr>
          <w:szCs w:val="24"/>
        </w:rPr>
        <w:t xml:space="preserve">As despesas diretas (Valor da Proposta Financeira) deverão </w:t>
      </w:r>
      <w:r w:rsidRPr="00750EA3">
        <w:rPr>
          <w:szCs w:val="24"/>
        </w:rPr>
        <w:t>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sidRPr="00750EA3">
        <w:rPr>
          <w:szCs w:val="24"/>
        </w:rPr>
        <w:t>.</w:t>
      </w:r>
    </w:p>
    <w:p w:rsidR="00AB2D67" w:rsidRPr="00750EA3" w:rsidRDefault="00AB2D67" w:rsidP="0040147E">
      <w:pPr>
        <w:pStyle w:val="SubItem"/>
        <w:numPr>
          <w:ilvl w:val="2"/>
          <w:numId w:val="2"/>
        </w:numPr>
        <w:tabs>
          <w:tab w:val="num" w:pos="851"/>
          <w:tab w:val="num" w:pos="1985"/>
          <w:tab w:val="num" w:pos="9356"/>
        </w:tabs>
        <w:spacing w:before="120"/>
        <w:ind w:left="851" w:hanging="851"/>
        <w:jc w:val="both"/>
      </w:pPr>
      <w:r w:rsidRPr="00750EA3">
        <w:t xml:space="preserve">Preencher a Planilha de Orçamento com clareza e sem rasuras e repetições, conforme modelo constante do Anexo </w:t>
      </w:r>
      <w:r w:rsidR="00967F3A" w:rsidRPr="00750EA3">
        <w:t>II</w:t>
      </w:r>
      <w:r w:rsidRPr="00750EA3">
        <w:t xml:space="preserve">I, que faz parte integrante deste Edital. </w:t>
      </w:r>
    </w:p>
    <w:p w:rsidR="00AB2D67" w:rsidRPr="00750EA3" w:rsidRDefault="00AB2D67" w:rsidP="0040147E">
      <w:pPr>
        <w:pStyle w:val="SubItem"/>
        <w:numPr>
          <w:ilvl w:val="2"/>
          <w:numId w:val="2"/>
        </w:numPr>
        <w:tabs>
          <w:tab w:val="num" w:pos="851"/>
          <w:tab w:val="num" w:pos="9356"/>
        </w:tabs>
        <w:spacing w:before="120"/>
        <w:ind w:left="851" w:hanging="851"/>
        <w:jc w:val="both"/>
      </w:pPr>
      <w:r w:rsidRPr="00750EA3">
        <w:t>Não serão admitidos cancelamentos, retificações de preços ou alterações nas condições estabelecidas, uma vez abertas às propostas.</w:t>
      </w:r>
    </w:p>
    <w:p w:rsidR="00B214DF" w:rsidRPr="0029333B" w:rsidRDefault="00B214DF" w:rsidP="00B214DF">
      <w:pPr>
        <w:pStyle w:val="SubItem"/>
        <w:numPr>
          <w:ilvl w:val="2"/>
          <w:numId w:val="2"/>
        </w:numPr>
        <w:tabs>
          <w:tab w:val="clear" w:pos="1561"/>
        </w:tabs>
        <w:spacing w:before="120"/>
        <w:ind w:left="851" w:hanging="851"/>
        <w:jc w:val="both"/>
      </w:pPr>
      <w:r w:rsidRPr="0029333B">
        <w:t>Nos preços propostos deverão estar incluídas todas as despesas necessárias, impostos e taxas, leis sociais, seguros, mão-de-obra e quaisquer encargos que incidam ou venham a incidir, direta ou indiretamente, na execução dos serviços.</w:t>
      </w:r>
    </w:p>
    <w:p w:rsidR="00AB2D67" w:rsidRPr="0029333B" w:rsidRDefault="00B214DF" w:rsidP="00B214DF">
      <w:pPr>
        <w:pStyle w:val="SubItem"/>
        <w:numPr>
          <w:ilvl w:val="3"/>
          <w:numId w:val="2"/>
        </w:numPr>
        <w:tabs>
          <w:tab w:val="clear" w:pos="1561"/>
        </w:tabs>
        <w:spacing w:before="120"/>
        <w:ind w:left="993" w:hanging="993"/>
        <w:jc w:val="both"/>
      </w:pPr>
      <w:r w:rsidRPr="0029333B">
        <w:t xml:space="preserve">No caso de eventual omissão da Licitante em incluir os elementos acima descritos em seus custos. A apresentação da proposta pela </w:t>
      </w:r>
      <w:r w:rsidR="00426171">
        <w:t>licitante</w:t>
      </w:r>
      <w:r w:rsidRPr="0029333B">
        <w:t xml:space="preserve"> implica que tais itens considerar-se-ão como inclusos nos preços apresentados</w:t>
      </w:r>
      <w:r w:rsidR="00AB2D67" w:rsidRPr="0029333B">
        <w:t>.</w:t>
      </w:r>
    </w:p>
    <w:p w:rsidR="004E624B" w:rsidRPr="0029333B" w:rsidRDefault="00AB2D67" w:rsidP="0040147E">
      <w:pPr>
        <w:pStyle w:val="SubItem"/>
        <w:numPr>
          <w:ilvl w:val="2"/>
          <w:numId w:val="2"/>
        </w:numPr>
        <w:tabs>
          <w:tab w:val="num" w:pos="851"/>
          <w:tab w:val="num" w:pos="9356"/>
        </w:tabs>
        <w:spacing w:before="120"/>
        <w:ind w:left="851" w:hanging="851"/>
        <w:jc w:val="both"/>
      </w:pPr>
      <w:r w:rsidRPr="0029333B">
        <w:t>O prazo de validade da proposta será de 60 (sessenta) dias, contado a partir da data estabelecida para a entrega das mesmas, sujeita a revalidação por idêntico período. Propostas com prazos de validade inferiores serão rejeitadas</w:t>
      </w:r>
      <w:r w:rsidR="00F01C3E" w:rsidRPr="0029333B">
        <w:t>.</w:t>
      </w:r>
    </w:p>
    <w:p w:rsidR="0028717A" w:rsidRDefault="0028717A" w:rsidP="00661432">
      <w:pPr>
        <w:pStyle w:val="Item"/>
        <w:tabs>
          <w:tab w:val="clear" w:pos="1560"/>
        </w:tabs>
        <w:spacing w:before="240"/>
        <w:ind w:left="567" w:hanging="567"/>
        <w:jc w:val="both"/>
        <w:rPr>
          <w:u w:val="none"/>
        </w:rPr>
      </w:pPr>
      <w:r>
        <w:rPr>
          <w:u w:val="none"/>
        </w:rPr>
        <w:t>ABERTURA DOS INVÓLUCROS</w:t>
      </w:r>
    </w:p>
    <w:p w:rsidR="0028717A" w:rsidRDefault="0028717A" w:rsidP="0040147E">
      <w:pPr>
        <w:pStyle w:val="SubItem"/>
        <w:tabs>
          <w:tab w:val="num" w:pos="9356"/>
        </w:tabs>
        <w:spacing w:before="120"/>
        <w:ind w:left="567"/>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40147E">
      <w:pPr>
        <w:pStyle w:val="SubItem"/>
        <w:tabs>
          <w:tab w:val="num" w:pos="9356"/>
        </w:tabs>
        <w:spacing w:before="120"/>
        <w:ind w:left="567"/>
        <w:jc w:val="both"/>
      </w:pPr>
      <w:r>
        <w:t xml:space="preserve">Os trabalhos de recebimento dos invólucros, contendo a "Documentação" e a "Proposta Financeira", a realização da presente e o seu desenvolvimento, serão </w:t>
      </w:r>
      <w:r>
        <w:lastRenderedPageBreak/>
        <w:t>dirigidos pelo titular da Secretaria de Licitações – SL ou seu substituto eventual, juntamente com a Comissão Técnica de Julgamento.</w:t>
      </w:r>
    </w:p>
    <w:p w:rsidR="0028717A" w:rsidRDefault="0028717A" w:rsidP="0040147E">
      <w:pPr>
        <w:pStyle w:val="SubItem"/>
        <w:tabs>
          <w:tab w:val="num" w:pos="9356"/>
        </w:tabs>
        <w:spacing w:before="120"/>
        <w:ind w:left="567"/>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40147E">
      <w:pPr>
        <w:pStyle w:val="SubItem"/>
        <w:tabs>
          <w:tab w:val="num" w:pos="9356"/>
        </w:tabs>
        <w:spacing w:before="120"/>
        <w:ind w:left="567"/>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40147E">
      <w:pPr>
        <w:pStyle w:val="SubItem"/>
        <w:tabs>
          <w:tab w:val="num" w:pos="9356"/>
        </w:tabs>
        <w:spacing w:before="120"/>
        <w:ind w:left="567"/>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40147E">
      <w:pPr>
        <w:pStyle w:val="SubItem"/>
        <w:tabs>
          <w:tab w:val="num" w:pos="9356"/>
        </w:tabs>
        <w:spacing w:before="120"/>
        <w:ind w:left="567"/>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40147E">
      <w:pPr>
        <w:pStyle w:val="SubItem"/>
        <w:tabs>
          <w:tab w:val="num" w:pos="9356"/>
        </w:tabs>
        <w:spacing w:before="120"/>
        <w:ind w:left="567"/>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661432">
      <w:pPr>
        <w:pStyle w:val="Item"/>
        <w:tabs>
          <w:tab w:val="clear" w:pos="1560"/>
          <w:tab w:val="num" w:pos="9356"/>
        </w:tabs>
        <w:spacing w:before="240"/>
        <w:ind w:left="567" w:hanging="567"/>
        <w:jc w:val="both"/>
        <w:rPr>
          <w:u w:val="none"/>
        </w:rPr>
      </w:pPr>
      <w:r>
        <w:rPr>
          <w:u w:val="none"/>
        </w:rPr>
        <w:t>EXAME E JULGAMENTO DA</w:t>
      </w:r>
      <w:r w:rsidR="006C5B27">
        <w:rPr>
          <w:u w:val="none"/>
        </w:rPr>
        <w:t xml:space="preserve"> DOCUMENTAÇÃO E DA </w:t>
      </w:r>
      <w:r>
        <w:rPr>
          <w:u w:val="none"/>
        </w:rPr>
        <w:t>PROPOSTA</w:t>
      </w:r>
    </w:p>
    <w:p w:rsidR="0028717A" w:rsidRDefault="0028717A" w:rsidP="0040147E">
      <w:pPr>
        <w:pStyle w:val="SubItem"/>
        <w:tabs>
          <w:tab w:val="num" w:pos="1418"/>
        </w:tabs>
        <w:spacing w:before="120"/>
        <w:ind w:left="567"/>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40147E">
      <w:pPr>
        <w:pStyle w:val="SubItem"/>
        <w:tabs>
          <w:tab w:val="num" w:pos="1418"/>
        </w:tabs>
        <w:spacing w:before="120"/>
        <w:ind w:left="567"/>
        <w:jc w:val="both"/>
      </w:pPr>
      <w:r>
        <w:t>Em caso de divergência entre as informações contidas na documentação impressa e na proposta específica, prevalecerão aquelas contidas na proposta.</w:t>
      </w:r>
    </w:p>
    <w:p w:rsidR="0028717A" w:rsidRDefault="0028717A" w:rsidP="0040147E">
      <w:pPr>
        <w:pStyle w:val="SubItem"/>
        <w:tabs>
          <w:tab w:val="clear" w:pos="1985"/>
          <w:tab w:val="num" w:pos="1418"/>
          <w:tab w:val="num" w:pos="9356"/>
        </w:tabs>
        <w:spacing w:before="120"/>
        <w:ind w:left="567"/>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DF2F62">
      <w:pPr>
        <w:pStyle w:val="SubItem"/>
        <w:tabs>
          <w:tab w:val="clear" w:pos="1985"/>
          <w:tab w:val="num" w:pos="1418"/>
          <w:tab w:val="num" w:pos="9356"/>
        </w:tabs>
        <w:ind w:left="567"/>
        <w:jc w:val="both"/>
        <w:rPr>
          <w:b/>
        </w:rPr>
      </w:pPr>
      <w:r w:rsidRPr="00C84552">
        <w:rPr>
          <w:b/>
        </w:rPr>
        <w:t>Julgamento da Documentação</w:t>
      </w:r>
    </w:p>
    <w:p w:rsidR="0028717A" w:rsidRDefault="0028717A" w:rsidP="0040147E">
      <w:pPr>
        <w:pStyle w:val="SubItem"/>
        <w:numPr>
          <w:ilvl w:val="2"/>
          <w:numId w:val="2"/>
        </w:numPr>
        <w:tabs>
          <w:tab w:val="num" w:pos="709"/>
          <w:tab w:val="num" w:pos="1418"/>
        </w:tabs>
        <w:spacing w:before="120"/>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40147E">
      <w:pPr>
        <w:pStyle w:val="SubItem"/>
        <w:numPr>
          <w:ilvl w:val="2"/>
          <w:numId w:val="2"/>
        </w:numPr>
        <w:tabs>
          <w:tab w:val="num" w:pos="709"/>
          <w:tab w:val="num" w:pos="1418"/>
        </w:tabs>
        <w:spacing w:before="120"/>
        <w:ind w:left="709"/>
        <w:jc w:val="both"/>
      </w:pPr>
      <w:r>
        <w:lastRenderedPageBreak/>
        <w:t>Às licitantes inabilitadas no julgamento da “Documentação” serão devolvidos intactos, tal como recebidos, os invólucros 2 (dois) "Proposta Financeira".</w:t>
      </w:r>
    </w:p>
    <w:p w:rsidR="0028717A" w:rsidRDefault="0028717A" w:rsidP="0040147E">
      <w:pPr>
        <w:pStyle w:val="SubItem"/>
        <w:numPr>
          <w:ilvl w:val="2"/>
          <w:numId w:val="2"/>
        </w:numPr>
        <w:tabs>
          <w:tab w:val="num" w:pos="709"/>
          <w:tab w:val="num" w:pos="1418"/>
        </w:tabs>
        <w:spacing w:before="120"/>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40147E">
      <w:pPr>
        <w:pStyle w:val="SubItem"/>
        <w:numPr>
          <w:ilvl w:val="2"/>
          <w:numId w:val="2"/>
        </w:numPr>
        <w:tabs>
          <w:tab w:val="num" w:pos="709"/>
          <w:tab w:val="num" w:pos="1418"/>
        </w:tabs>
        <w:spacing w:before="120"/>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40147E">
      <w:pPr>
        <w:pStyle w:val="SubItem"/>
        <w:numPr>
          <w:ilvl w:val="2"/>
          <w:numId w:val="2"/>
        </w:numPr>
        <w:tabs>
          <w:tab w:val="num" w:pos="709"/>
          <w:tab w:val="num" w:pos="1418"/>
        </w:tabs>
        <w:spacing w:before="120"/>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40147E">
      <w:pPr>
        <w:pStyle w:val="SubItem"/>
        <w:numPr>
          <w:ilvl w:val="3"/>
          <w:numId w:val="2"/>
        </w:numPr>
        <w:tabs>
          <w:tab w:val="num" w:pos="993"/>
          <w:tab w:val="num" w:pos="1418"/>
          <w:tab w:val="left" w:pos="9356"/>
        </w:tabs>
        <w:spacing w:before="120"/>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40147E">
      <w:pPr>
        <w:pStyle w:val="SubItem"/>
        <w:numPr>
          <w:ilvl w:val="3"/>
          <w:numId w:val="2"/>
        </w:numPr>
        <w:tabs>
          <w:tab w:val="num" w:pos="993"/>
          <w:tab w:val="num" w:pos="1418"/>
          <w:tab w:val="left" w:pos="9356"/>
        </w:tabs>
        <w:spacing w:before="120"/>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661432">
      <w:pPr>
        <w:pStyle w:val="SubItem"/>
        <w:tabs>
          <w:tab w:val="clear" w:pos="1985"/>
          <w:tab w:val="num" w:pos="1418"/>
          <w:tab w:val="num" w:pos="9356"/>
        </w:tabs>
        <w:ind w:left="426" w:hanging="426"/>
        <w:jc w:val="both"/>
        <w:rPr>
          <w:b/>
        </w:rPr>
      </w:pPr>
      <w:r>
        <w:rPr>
          <w:b/>
        </w:rPr>
        <w:t>Julgamento das Propostas Financeiras</w:t>
      </w:r>
    </w:p>
    <w:p w:rsidR="0028717A" w:rsidRDefault="0028717A" w:rsidP="0040147E">
      <w:pPr>
        <w:pStyle w:val="SubItem"/>
        <w:numPr>
          <w:ilvl w:val="2"/>
          <w:numId w:val="2"/>
        </w:numPr>
        <w:tabs>
          <w:tab w:val="num" w:pos="851"/>
          <w:tab w:val="num" w:pos="1418"/>
        </w:tabs>
        <w:spacing w:before="120"/>
        <w:ind w:left="851" w:hanging="851"/>
        <w:jc w:val="both"/>
      </w:pPr>
      <w: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C36315" w:rsidRDefault="0028717A" w:rsidP="0040147E">
      <w:pPr>
        <w:pStyle w:val="SubItem"/>
        <w:numPr>
          <w:ilvl w:val="2"/>
          <w:numId w:val="2"/>
        </w:numPr>
        <w:tabs>
          <w:tab w:val="num" w:pos="851"/>
          <w:tab w:val="num" w:pos="1418"/>
        </w:tabs>
        <w:spacing w:before="120"/>
        <w:ind w:left="851" w:hanging="851"/>
        <w:jc w:val="both"/>
      </w:pPr>
      <w:r w:rsidRPr="00C36315">
        <w:t>Erros aritméticos serão retificados, desde que não importem em acréscimo do preço fixado no Termo de Proposta, em obediência ao subitem 6.7.</w:t>
      </w:r>
      <w:r w:rsidR="00246625" w:rsidRPr="00C36315">
        <w:t>2</w:t>
      </w:r>
      <w:r w:rsidRPr="00C36315">
        <w:t>, que exige a apresentação de propostas firmes e valiosas, da seguinte forma:</w:t>
      </w:r>
    </w:p>
    <w:p w:rsidR="0028717A" w:rsidRPr="00C36315" w:rsidRDefault="00513B40" w:rsidP="0040147E">
      <w:pPr>
        <w:numPr>
          <w:ilvl w:val="0"/>
          <w:numId w:val="12"/>
        </w:numPr>
        <w:tabs>
          <w:tab w:val="left" w:pos="1418"/>
          <w:tab w:val="left" w:pos="1560"/>
          <w:tab w:val="num" w:pos="2127"/>
        </w:tabs>
        <w:spacing w:before="120"/>
        <w:ind w:left="1134" w:hanging="283"/>
        <w:jc w:val="both"/>
        <w:rPr>
          <w:rFonts w:ascii="Arial" w:hAnsi="Arial"/>
          <w:sz w:val="24"/>
        </w:rPr>
      </w:pPr>
      <w:r w:rsidRPr="00C36315">
        <w:rPr>
          <w:rFonts w:ascii="Arial" w:hAnsi="Arial"/>
          <w:sz w:val="24"/>
        </w:rPr>
        <w:t>S</w:t>
      </w:r>
      <w:r w:rsidR="0028717A" w:rsidRPr="00C36315">
        <w:rPr>
          <w:rFonts w:ascii="Arial" w:hAnsi="Arial"/>
          <w:sz w:val="24"/>
        </w:rPr>
        <w:t>e houver discrepância entre o preço unitário e o preço total, o qual é obtido pela multiplicação do preço unitário pela quantidade, o preço unitário prevalecerá, e o preço total será corrigido;</w:t>
      </w:r>
    </w:p>
    <w:p w:rsidR="0028717A" w:rsidRPr="00C36315" w:rsidRDefault="00513B40" w:rsidP="0040147E">
      <w:pPr>
        <w:numPr>
          <w:ilvl w:val="0"/>
          <w:numId w:val="12"/>
        </w:numPr>
        <w:tabs>
          <w:tab w:val="left" w:pos="1418"/>
          <w:tab w:val="left" w:pos="1560"/>
          <w:tab w:val="num" w:pos="2127"/>
        </w:tabs>
        <w:spacing w:before="120"/>
        <w:ind w:left="1134" w:hanging="283"/>
        <w:jc w:val="both"/>
        <w:rPr>
          <w:rFonts w:ascii="Arial" w:hAnsi="Arial"/>
          <w:sz w:val="24"/>
        </w:rPr>
      </w:pPr>
      <w:r w:rsidRPr="00C36315">
        <w:rPr>
          <w:rFonts w:ascii="Arial" w:hAnsi="Arial"/>
          <w:sz w:val="24"/>
        </w:rPr>
        <w:t>S</w:t>
      </w:r>
      <w:r w:rsidR="0028717A" w:rsidRPr="00C36315">
        <w:rPr>
          <w:rFonts w:ascii="Arial" w:hAnsi="Arial"/>
          <w:sz w:val="24"/>
        </w:rPr>
        <w:t>e houver discrepância entre os valores numéricos e seus componentes por extenso, prevalecerão os valores descritos por extenso.</w:t>
      </w:r>
    </w:p>
    <w:p w:rsidR="0028717A" w:rsidRPr="00C36315" w:rsidRDefault="009320F1" w:rsidP="0040147E">
      <w:pPr>
        <w:pStyle w:val="SubItem"/>
        <w:numPr>
          <w:ilvl w:val="2"/>
          <w:numId w:val="2"/>
        </w:numPr>
        <w:tabs>
          <w:tab w:val="num" w:pos="851"/>
          <w:tab w:val="num" w:pos="1418"/>
        </w:tabs>
        <w:spacing w:before="120"/>
        <w:ind w:left="851" w:hanging="851"/>
        <w:jc w:val="both"/>
      </w:pPr>
      <w:r w:rsidRPr="00C36315">
        <w:rPr>
          <w:bCs/>
          <w:szCs w:val="24"/>
        </w:rPr>
        <w:t>As propostas financeiras das Licitantes classificadas tecnicamente serão examinadas, para avaliar se</w:t>
      </w:r>
      <w:r w:rsidRPr="00C36315">
        <w:rPr>
          <w:szCs w:val="24"/>
        </w:rPr>
        <w:t xml:space="preserve"> as mesmas estão completas, se houve erro de cálculo, se o valor proposto não ultrapassa o valor orçado pela Codevasf, se todos os documentos foram assinados e se todas as propostas estão de acordo com as exigências</w:t>
      </w:r>
      <w:r w:rsidR="0028717A" w:rsidRPr="00C36315">
        <w:t>.</w:t>
      </w:r>
    </w:p>
    <w:p w:rsidR="00802043" w:rsidRPr="00C36315" w:rsidRDefault="00802043" w:rsidP="0040147E">
      <w:pPr>
        <w:pStyle w:val="SubItem"/>
        <w:numPr>
          <w:ilvl w:val="2"/>
          <w:numId w:val="2"/>
        </w:numPr>
        <w:tabs>
          <w:tab w:val="num" w:pos="851"/>
          <w:tab w:val="num" w:pos="1418"/>
        </w:tabs>
        <w:spacing w:before="120"/>
        <w:ind w:left="851" w:hanging="851"/>
        <w:jc w:val="both"/>
      </w:pPr>
      <w:r w:rsidRPr="00C36315">
        <w:t>Havendo dúvidas quanto à composição dos preços unitários ou  quanto ao orçamento global apresentado pela CODEVASF por qu</w:t>
      </w:r>
      <w:r w:rsidR="00581B63" w:rsidRPr="00C36315">
        <w:t>alquer das licitantes</w:t>
      </w:r>
      <w:r w:rsidR="00C64C4C" w:rsidRPr="00C36315">
        <w:t>, essas dúvidas</w:t>
      </w:r>
      <w:r w:rsidRPr="00C36315">
        <w:t xml:space="preserve"> só poderão ser apresentadas no período </w:t>
      </w:r>
      <w:r w:rsidR="00581B63" w:rsidRPr="00C36315">
        <w:t xml:space="preserve">de publicação da </w:t>
      </w:r>
      <w:r w:rsidR="00581B63" w:rsidRPr="00C36315">
        <w:lastRenderedPageBreak/>
        <w:t xml:space="preserve">licitação, </w:t>
      </w:r>
      <w:r w:rsidR="00C64C4C" w:rsidRPr="00C36315">
        <w:t xml:space="preserve">ou seja, </w:t>
      </w:r>
      <w:r w:rsidRPr="00C36315">
        <w:t xml:space="preserve">anterior </w:t>
      </w:r>
      <w:r w:rsidR="00C64C4C" w:rsidRPr="00C36315">
        <w:t>à</w:t>
      </w:r>
      <w:r w:rsidRPr="00C36315">
        <w:t xml:space="preserve"> apresentação das propostas</w:t>
      </w:r>
      <w:r w:rsidR="00581B63" w:rsidRPr="00C36315">
        <w:t>,</w:t>
      </w:r>
      <w:r w:rsidRPr="00C36315">
        <w:t xml:space="preserve"> </w:t>
      </w:r>
      <w:r w:rsidR="00581B63" w:rsidRPr="00C36315">
        <w:t>n</w:t>
      </w:r>
      <w:r w:rsidRPr="00C36315">
        <w:t>ão havendo mais prerrogativa q</w:t>
      </w:r>
      <w:r w:rsidR="00C64C4C" w:rsidRPr="00C36315">
        <w:t xml:space="preserve">uanto </w:t>
      </w:r>
      <w:r w:rsidR="0033161E" w:rsidRPr="00C36315">
        <w:t>à</w:t>
      </w:r>
      <w:r w:rsidRPr="00C36315">
        <w:t>s mesmas no período de julgamento.</w:t>
      </w:r>
    </w:p>
    <w:p w:rsidR="00802043" w:rsidRPr="00C36315" w:rsidRDefault="00802043" w:rsidP="0040147E">
      <w:pPr>
        <w:pStyle w:val="SubItem"/>
        <w:numPr>
          <w:ilvl w:val="2"/>
          <w:numId w:val="2"/>
        </w:numPr>
        <w:tabs>
          <w:tab w:val="num" w:pos="851"/>
          <w:tab w:val="num" w:pos="1418"/>
        </w:tabs>
        <w:spacing w:before="120"/>
        <w:ind w:left="851" w:hanging="851"/>
        <w:jc w:val="both"/>
      </w:pPr>
      <w:r w:rsidRPr="00C36315">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28717A" w:rsidRPr="00C36315" w:rsidRDefault="0028717A" w:rsidP="0040147E">
      <w:pPr>
        <w:pStyle w:val="SubItem"/>
        <w:numPr>
          <w:ilvl w:val="2"/>
          <w:numId w:val="2"/>
        </w:numPr>
        <w:tabs>
          <w:tab w:val="num" w:pos="851"/>
          <w:tab w:val="num" w:pos="1418"/>
        </w:tabs>
        <w:spacing w:before="120"/>
        <w:ind w:left="851" w:hanging="851"/>
        <w:jc w:val="both"/>
      </w:pPr>
      <w:r w:rsidRPr="00C36315">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C36315" w:rsidRDefault="0028717A" w:rsidP="0040147E">
      <w:pPr>
        <w:pStyle w:val="SubItem"/>
        <w:numPr>
          <w:ilvl w:val="2"/>
          <w:numId w:val="2"/>
        </w:numPr>
        <w:tabs>
          <w:tab w:val="num" w:pos="851"/>
          <w:tab w:val="num" w:pos="1418"/>
        </w:tabs>
        <w:spacing w:before="120"/>
        <w:ind w:left="851" w:hanging="851"/>
        <w:jc w:val="both"/>
      </w:pPr>
      <w:r w:rsidRPr="00C36315">
        <w:t>A Comissão Técnica</w:t>
      </w:r>
      <w:r w:rsidR="000F7BCB" w:rsidRPr="00C36315">
        <w:t xml:space="preserve"> </w:t>
      </w:r>
      <w:r w:rsidRPr="00C36315">
        <w:t>de Julgamento julgará as Propostas Financeiras das licitantes classificadas e consideradas adequadas aos termos deste Edital, sendo desclassificada aquela que:</w:t>
      </w:r>
    </w:p>
    <w:p w:rsidR="002E08FB" w:rsidRPr="00C36315" w:rsidRDefault="00C64C4C" w:rsidP="0040147E">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Não atenda</w:t>
      </w:r>
      <w:r w:rsidR="002E08FB" w:rsidRPr="00C36315">
        <w:rPr>
          <w:rFonts w:ascii="Arial" w:hAnsi="Arial" w:cs="Arial"/>
          <w:sz w:val="24"/>
          <w:szCs w:val="24"/>
        </w:rPr>
        <w:t xml:space="preserve"> às exigências do Edital.</w:t>
      </w:r>
    </w:p>
    <w:p w:rsidR="002E08FB" w:rsidRPr="00C36315" w:rsidRDefault="00C64C4C" w:rsidP="0040147E">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C</w:t>
      </w:r>
      <w:r w:rsidR="002E08FB" w:rsidRPr="00C36315">
        <w:rPr>
          <w:rFonts w:ascii="Arial" w:hAnsi="Arial" w:cs="Arial"/>
          <w:sz w:val="24"/>
          <w:szCs w:val="24"/>
        </w:rPr>
        <w:t>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C36315" w:rsidRDefault="00047A20" w:rsidP="0040147E">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C36315">
        <w:rPr>
          <w:rFonts w:ascii="Arial" w:hAnsi="Arial" w:cs="Arial"/>
          <w:sz w:val="24"/>
          <w:szCs w:val="24"/>
        </w:rPr>
        <w:t>;</w:t>
      </w:r>
    </w:p>
    <w:p w:rsidR="0028717A" w:rsidRPr="00C36315" w:rsidRDefault="0028717A" w:rsidP="0040147E">
      <w:pPr>
        <w:numPr>
          <w:ilvl w:val="0"/>
          <w:numId w:val="5"/>
        </w:numPr>
        <w:tabs>
          <w:tab w:val="num" w:pos="1276"/>
          <w:tab w:val="num" w:pos="1418"/>
        </w:tabs>
        <w:spacing w:before="120"/>
        <w:ind w:left="1276" w:hanging="425"/>
        <w:jc w:val="both"/>
        <w:rPr>
          <w:rFonts w:ascii="Arial" w:hAnsi="Arial"/>
          <w:sz w:val="24"/>
        </w:rPr>
      </w:pPr>
      <w:r w:rsidRPr="00C36315">
        <w:rPr>
          <w:rFonts w:ascii="Arial" w:hAnsi="Arial"/>
          <w:sz w:val="24"/>
        </w:rPr>
        <w:t>Apresentar preços ou quaisquer ofertas de vantagens não previstas neste Edital;</w:t>
      </w:r>
    </w:p>
    <w:p w:rsidR="0028717A" w:rsidRPr="00C36315" w:rsidRDefault="00994F52" w:rsidP="0040147E">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 xml:space="preserve">Apresentar preços unitários superiores </w:t>
      </w:r>
      <w:r w:rsidRPr="00C36315">
        <w:rPr>
          <w:rFonts w:ascii="Arial" w:hAnsi="Arial"/>
          <w:sz w:val="24"/>
        </w:rPr>
        <w:t xml:space="preserve">os valores unitários orçados pela CODEVASF, ainda que o valor global da proposta seja inferior </w:t>
      </w:r>
      <w:r w:rsidRPr="00C36315">
        <w:rPr>
          <w:rFonts w:ascii="Arial" w:hAnsi="Arial" w:cs="Arial"/>
          <w:sz w:val="24"/>
          <w:szCs w:val="24"/>
        </w:rPr>
        <w:t>ao valor global orçado pela CODEVASF</w:t>
      </w:r>
      <w:r w:rsidR="0028717A" w:rsidRPr="00C36315">
        <w:rPr>
          <w:rFonts w:ascii="Arial" w:hAnsi="Arial" w:cs="Arial"/>
          <w:sz w:val="24"/>
          <w:szCs w:val="24"/>
        </w:rPr>
        <w:t>;</w:t>
      </w:r>
    </w:p>
    <w:p w:rsidR="004754E5" w:rsidRPr="00C36315" w:rsidRDefault="004754E5" w:rsidP="0040147E">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É vedada a apresentação de Propostas Financeiras com preços maiores aos dos valores máximos da CODEVASF</w:t>
      </w:r>
    </w:p>
    <w:p w:rsidR="0028717A" w:rsidRPr="00C36315" w:rsidRDefault="00E40EA9" w:rsidP="0040147E">
      <w:pPr>
        <w:numPr>
          <w:ilvl w:val="0"/>
          <w:numId w:val="5"/>
        </w:numPr>
        <w:tabs>
          <w:tab w:val="num" w:pos="851"/>
          <w:tab w:val="num" w:pos="1418"/>
        </w:tabs>
        <w:spacing w:before="120"/>
        <w:ind w:left="851" w:firstLine="0"/>
        <w:jc w:val="both"/>
        <w:rPr>
          <w:rFonts w:ascii="Arial" w:hAnsi="Arial"/>
          <w:sz w:val="24"/>
        </w:rPr>
      </w:pPr>
      <w:r w:rsidRPr="00C36315">
        <w:rPr>
          <w:rFonts w:ascii="Arial" w:hAnsi="Arial"/>
          <w:sz w:val="24"/>
        </w:rPr>
        <w:t>Apresentar preços inexequ</w:t>
      </w:r>
      <w:r w:rsidR="0028717A" w:rsidRPr="00C36315">
        <w:rPr>
          <w:rFonts w:ascii="Arial" w:hAnsi="Arial"/>
          <w:sz w:val="24"/>
        </w:rPr>
        <w:t>íveis.</w:t>
      </w:r>
    </w:p>
    <w:p w:rsidR="0028717A" w:rsidRPr="00C36315" w:rsidRDefault="002E08FB" w:rsidP="0040147E">
      <w:pPr>
        <w:tabs>
          <w:tab w:val="num" w:pos="1134"/>
          <w:tab w:val="num" w:pos="1418"/>
          <w:tab w:val="left" w:pos="2127"/>
        </w:tabs>
        <w:spacing w:before="120"/>
        <w:ind w:left="1134"/>
        <w:jc w:val="both"/>
        <w:rPr>
          <w:rFonts w:ascii="Arial" w:hAnsi="Arial"/>
          <w:sz w:val="24"/>
        </w:rPr>
      </w:pPr>
      <w:r w:rsidRPr="00C36315">
        <w:rPr>
          <w:rFonts w:ascii="Arial" w:hAnsi="Arial"/>
          <w:sz w:val="24"/>
        </w:rPr>
        <w:t>g</w:t>
      </w:r>
      <w:r w:rsidR="0028717A" w:rsidRPr="00C36315">
        <w:rPr>
          <w:rFonts w:ascii="Arial" w:hAnsi="Arial"/>
          <w:sz w:val="24"/>
        </w:rPr>
        <w:t>1)</w:t>
      </w:r>
      <w:r w:rsidR="00EE645D" w:rsidRPr="00C36315">
        <w:rPr>
          <w:rFonts w:ascii="Arial" w:hAnsi="Arial"/>
          <w:sz w:val="24"/>
        </w:rPr>
        <w:t xml:space="preserve"> </w:t>
      </w:r>
      <w:r w:rsidR="0028717A" w:rsidRPr="00C36315">
        <w:rPr>
          <w:rFonts w:ascii="Arial" w:hAnsi="Arial"/>
          <w:sz w:val="24"/>
        </w:rPr>
        <w:t>Cons</w:t>
      </w:r>
      <w:r w:rsidR="00E40EA9" w:rsidRPr="00C36315">
        <w:rPr>
          <w:rFonts w:ascii="Arial" w:hAnsi="Arial"/>
          <w:sz w:val="24"/>
        </w:rPr>
        <w:t>ideram-se manifestamente inexequ</w:t>
      </w:r>
      <w:r w:rsidR="0028717A" w:rsidRPr="00C36315">
        <w:rPr>
          <w:rFonts w:ascii="Arial" w:hAnsi="Arial"/>
          <w:sz w:val="24"/>
        </w:rPr>
        <w:t>íveis, as propostas cujos valores sejam inferiores a 70% (setenta por cento) do menor dos seguintes valores</w:t>
      </w:r>
      <w:r w:rsidR="0029333B">
        <w:rPr>
          <w:rFonts w:ascii="Arial" w:hAnsi="Arial"/>
          <w:sz w:val="24"/>
        </w:rPr>
        <w:t>:</w:t>
      </w:r>
    </w:p>
    <w:p w:rsidR="0028717A" w:rsidRPr="00C36315" w:rsidRDefault="0028717A" w:rsidP="0040147E">
      <w:pPr>
        <w:tabs>
          <w:tab w:val="num" w:pos="1134"/>
          <w:tab w:val="num" w:pos="1418"/>
          <w:tab w:val="left" w:pos="2127"/>
        </w:tabs>
        <w:spacing w:before="120"/>
        <w:ind w:left="1134"/>
        <w:jc w:val="both"/>
        <w:rPr>
          <w:rFonts w:ascii="Arial" w:hAnsi="Arial"/>
          <w:sz w:val="24"/>
        </w:rPr>
      </w:pPr>
      <w:r w:rsidRPr="00C36315">
        <w:rPr>
          <w:rFonts w:ascii="Arial" w:hAnsi="Arial"/>
          <w:sz w:val="24"/>
        </w:rPr>
        <w:t>I) Média Aritmética dos valores das propostas superiores a 50% (cinq</w:t>
      </w:r>
      <w:r w:rsidR="00EE645D" w:rsidRPr="00C36315">
        <w:rPr>
          <w:rFonts w:ascii="Arial" w:hAnsi="Arial"/>
          <w:sz w:val="24"/>
        </w:rPr>
        <w:t>u</w:t>
      </w:r>
      <w:r w:rsidRPr="00C36315">
        <w:rPr>
          <w:rFonts w:ascii="Arial" w:hAnsi="Arial"/>
          <w:sz w:val="24"/>
        </w:rPr>
        <w:t>enta por cento</w:t>
      </w:r>
      <w:r w:rsidR="00EE645D" w:rsidRPr="00C36315">
        <w:rPr>
          <w:rFonts w:ascii="Arial" w:hAnsi="Arial"/>
          <w:sz w:val="24"/>
        </w:rPr>
        <w:t>) do valor orçado pela CODEVASF</w:t>
      </w:r>
      <w:r w:rsidRPr="00C36315">
        <w:rPr>
          <w:rFonts w:ascii="Arial" w:hAnsi="Arial"/>
          <w:sz w:val="24"/>
        </w:rPr>
        <w:t xml:space="preserve"> ou</w:t>
      </w:r>
      <w:r w:rsidR="00EE645D" w:rsidRPr="00C36315">
        <w:rPr>
          <w:rFonts w:ascii="Arial" w:hAnsi="Arial"/>
          <w:sz w:val="24"/>
        </w:rPr>
        <w:t>,</w:t>
      </w:r>
    </w:p>
    <w:p w:rsidR="0028717A" w:rsidRPr="00C36315" w:rsidRDefault="0028717A" w:rsidP="0040147E">
      <w:pPr>
        <w:tabs>
          <w:tab w:val="num" w:pos="1134"/>
          <w:tab w:val="num" w:pos="1418"/>
          <w:tab w:val="left" w:pos="2127"/>
        </w:tabs>
        <w:spacing w:before="120"/>
        <w:ind w:left="1134"/>
        <w:jc w:val="both"/>
        <w:rPr>
          <w:rFonts w:ascii="Arial" w:hAnsi="Arial"/>
          <w:sz w:val="24"/>
        </w:rPr>
      </w:pPr>
      <w:r w:rsidRPr="00C36315">
        <w:rPr>
          <w:rFonts w:ascii="Arial" w:hAnsi="Arial"/>
          <w:sz w:val="24"/>
        </w:rPr>
        <w:t xml:space="preserve">II) Valor orçado pela CODEVASF. </w:t>
      </w:r>
    </w:p>
    <w:p w:rsidR="0028717A" w:rsidRDefault="0028717A" w:rsidP="0040147E">
      <w:pPr>
        <w:numPr>
          <w:ilvl w:val="0"/>
          <w:numId w:val="5"/>
        </w:numPr>
        <w:tabs>
          <w:tab w:val="num" w:pos="851"/>
          <w:tab w:val="num" w:pos="1418"/>
        </w:tabs>
        <w:spacing w:before="120"/>
        <w:ind w:left="851" w:firstLine="0"/>
        <w:jc w:val="both"/>
        <w:rPr>
          <w:rFonts w:ascii="Arial" w:hAnsi="Arial"/>
          <w:sz w:val="24"/>
        </w:rPr>
      </w:pPr>
      <w:r w:rsidRPr="00C36315">
        <w:rPr>
          <w:rFonts w:ascii="Arial" w:hAnsi="Arial"/>
          <w:sz w:val="24"/>
        </w:rPr>
        <w:lastRenderedPageBreak/>
        <w:t>Dos licitantes classificados na forma da</w:t>
      </w:r>
      <w:r>
        <w:rPr>
          <w:rFonts w:ascii="Arial" w:hAnsi="Arial"/>
          <w:sz w:val="24"/>
        </w:rPr>
        <w:t xml:space="preserve"> alínea “</w:t>
      </w:r>
      <w:r w:rsidR="002E08FB">
        <w:rPr>
          <w:rFonts w:ascii="Arial" w:hAnsi="Arial"/>
          <w:sz w:val="24"/>
        </w:rPr>
        <w:t>g</w:t>
      </w:r>
      <w:r>
        <w:rPr>
          <w:rFonts w:ascii="Arial" w:hAnsi="Arial"/>
          <w:sz w:val="24"/>
        </w:rPr>
        <w:t xml:space="preserve">1” do subitem </w:t>
      </w:r>
      <w:r w:rsidR="006D0F20">
        <w:rPr>
          <w:rFonts w:ascii="Arial" w:hAnsi="Arial"/>
          <w:sz w:val="24"/>
        </w:rPr>
        <w:t>8</w:t>
      </w:r>
      <w:r>
        <w:rPr>
          <w:rFonts w:ascii="Arial" w:hAnsi="Arial"/>
          <w:sz w:val="24"/>
        </w:rPr>
        <w:t>.</w:t>
      </w:r>
      <w:r w:rsidR="003C1A68">
        <w:rPr>
          <w:rFonts w:ascii="Arial" w:hAnsi="Arial"/>
          <w:sz w:val="24"/>
        </w:rPr>
        <w:t>5</w:t>
      </w:r>
      <w:r>
        <w:rPr>
          <w:rFonts w:ascii="Arial" w:hAnsi="Arial"/>
          <w:sz w:val="24"/>
        </w:rPr>
        <w:t>.</w:t>
      </w:r>
      <w:r w:rsidR="00802043">
        <w:rPr>
          <w:rFonts w:ascii="Arial" w:hAnsi="Arial"/>
          <w:sz w:val="24"/>
        </w:rPr>
        <w:t>7</w:t>
      </w:r>
      <w:r>
        <w:rPr>
          <w:rFonts w:ascii="Arial" w:hAnsi="Arial"/>
          <w:sz w:val="24"/>
        </w:rPr>
        <w:t xml:space="preserve"> acima, cujo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w:t>
      </w:r>
      <w:r w:rsidR="002E08FB">
        <w:rPr>
          <w:rFonts w:ascii="Arial" w:hAnsi="Arial"/>
          <w:sz w:val="24"/>
        </w:rPr>
        <w:t>g</w:t>
      </w:r>
      <w:r>
        <w:rPr>
          <w:rFonts w:ascii="Arial" w:hAnsi="Arial"/>
          <w:sz w:val="24"/>
        </w:rPr>
        <w:t>1” acima e o valor da correspondente proposta.</w:t>
      </w:r>
    </w:p>
    <w:p w:rsidR="0028717A" w:rsidRDefault="0028717A" w:rsidP="0040147E">
      <w:pPr>
        <w:pStyle w:val="SubItem"/>
        <w:numPr>
          <w:ilvl w:val="2"/>
          <w:numId w:val="2"/>
        </w:numPr>
        <w:tabs>
          <w:tab w:val="num" w:pos="851"/>
          <w:tab w:val="num" w:pos="1418"/>
        </w:tabs>
        <w:spacing w:before="120"/>
        <w:ind w:left="851" w:hanging="851"/>
        <w:jc w:val="both"/>
      </w:pPr>
      <w:r>
        <w:t xml:space="preserve">Será considerada vencedora a licitante que habilitada e qualificada </w:t>
      </w:r>
      <w:r w:rsidRPr="00D6132F">
        <w:t xml:space="preserve">tecnicamente, apresentar o menor preço para a execução dos serviços objeto deste Edital, </w:t>
      </w:r>
      <w:r w:rsidR="0083147E" w:rsidRPr="00D6132F">
        <w:t xml:space="preserve">respeitado o valor máximo fixado na planilha orçamentária da CODEVASF, </w:t>
      </w:r>
      <w:r w:rsidRPr="00D6132F">
        <w:t>e, além disso, preços unitários dos serviços compatíveis com os de mercado</w:t>
      </w:r>
      <w:r>
        <w:t>, não devendo ser apresentados preços unitários diferenciados para o mesmo serviço.</w:t>
      </w:r>
    </w:p>
    <w:p w:rsidR="0028717A" w:rsidRDefault="0028717A" w:rsidP="0040147E">
      <w:pPr>
        <w:pStyle w:val="SubItem"/>
        <w:numPr>
          <w:ilvl w:val="2"/>
          <w:numId w:val="2"/>
        </w:numPr>
        <w:tabs>
          <w:tab w:val="num" w:pos="851"/>
          <w:tab w:val="num" w:pos="1418"/>
        </w:tabs>
        <w:spacing w:before="120"/>
        <w:ind w:left="851" w:hanging="851"/>
        <w:jc w:val="both"/>
      </w:pPr>
      <w:r>
        <w:t xml:space="preserve">Qualquer tentativa de uma licitante em influenciar a Comissão de Julgamento ou à CODEVASF quanto ao processo em exame, avaliação, e comparação das propostas e na tomada de </w:t>
      </w:r>
      <w:r w:rsidR="00426171">
        <w:t>d</w:t>
      </w:r>
      <w:r>
        <w:t>ecisão para a adjudicação do objeto desta licitação, resultará na rejeição de sua proposta.</w:t>
      </w:r>
    </w:p>
    <w:p w:rsidR="0028717A" w:rsidRDefault="0028717A" w:rsidP="0040147E">
      <w:pPr>
        <w:pStyle w:val="SubItem"/>
        <w:numPr>
          <w:ilvl w:val="2"/>
          <w:numId w:val="2"/>
        </w:numPr>
        <w:tabs>
          <w:tab w:val="num" w:pos="851"/>
          <w:tab w:val="num" w:pos="1276"/>
          <w:tab w:val="num" w:pos="1418"/>
        </w:tabs>
        <w:spacing w:before="120"/>
        <w:ind w:left="851" w:hanging="851"/>
        <w:jc w:val="both"/>
      </w:pPr>
      <w:r>
        <w:t>No caso de empate entre duas ou mais propostas,</w:t>
      </w:r>
      <w:r w:rsidR="00A175AD">
        <w:t xml:space="preserve"> depois de aplicados os privilégios previstos às microempresas e empresas de pequeno porte,</w:t>
      </w:r>
      <w:r>
        <w:t xml:space="preserve"> o desempate será mediante sorteio em ato público, para o qual todas as licitantes empatadas serão convocadas. </w:t>
      </w:r>
    </w:p>
    <w:p w:rsidR="0028717A" w:rsidRDefault="0028717A" w:rsidP="0040147E">
      <w:pPr>
        <w:pStyle w:val="SubItem"/>
        <w:numPr>
          <w:ilvl w:val="2"/>
          <w:numId w:val="2"/>
        </w:numPr>
        <w:tabs>
          <w:tab w:val="num" w:pos="851"/>
          <w:tab w:val="num" w:pos="1276"/>
          <w:tab w:val="num" w:pos="1418"/>
        </w:tabs>
        <w:spacing w:before="120"/>
        <w:ind w:left="851" w:hanging="851"/>
        <w:jc w:val="both"/>
      </w:pPr>
      <w:r>
        <w:t xml:space="preserve">A Comissão Técnica de Julgamento submeterá à aprovação </w:t>
      </w:r>
      <w:r w:rsidR="00602B49">
        <w:t>do Superintendente</w:t>
      </w:r>
      <w:r w:rsidR="00581B63">
        <w:t xml:space="preserve"> </w:t>
      </w:r>
      <w:r w:rsidR="00602B49">
        <w:t>Regional da 3ª SR</w:t>
      </w:r>
      <w:r>
        <w:t xml:space="preserve"> da CODEVASF, o relatório conclusivo do julgamento das Propostas Financeiras, com classificação das licitantes, em ordem crescente, em função dos preços ofertados, com a i</w:t>
      </w:r>
      <w:r w:rsidR="00581B63">
        <w:t>ndicação da licitante vencedora</w:t>
      </w:r>
      <w:r w:rsidR="00B40BD3">
        <w:t>.</w:t>
      </w:r>
      <w:r w:rsidR="00C64C4C">
        <w:t xml:space="preserve"> Após d</w:t>
      </w:r>
      <w:r w:rsidR="00581B63">
        <w:t>ecorrido o prazo recursal</w:t>
      </w:r>
      <w:r w:rsidR="00C64C4C">
        <w:t xml:space="preserve"> ou o recurso tenha sido </w:t>
      </w:r>
      <w:r w:rsidR="00B40BD3">
        <w:t>denegado,</w:t>
      </w:r>
      <w:r w:rsidR="00581B63">
        <w:t xml:space="preserve"> este</w:t>
      </w:r>
      <w:r w:rsidR="007536D1">
        <w:t xml:space="preserve"> </w:t>
      </w:r>
      <w:r w:rsidR="00C64C4C">
        <w:t xml:space="preserve">o </w:t>
      </w:r>
      <w:r w:rsidR="00581B63">
        <w:t>encaminhar</w:t>
      </w:r>
      <w:r w:rsidR="001E45B9">
        <w:t>á</w:t>
      </w:r>
      <w:r w:rsidR="00581B63">
        <w:t xml:space="preserve"> para homologaç</w:t>
      </w:r>
      <w:r w:rsidR="00C17B72">
        <w:t>ão pel</w:t>
      </w:r>
      <w:r w:rsidR="00FB5C51">
        <w:t>a</w:t>
      </w:r>
      <w:r w:rsidR="00C17B72">
        <w:t xml:space="preserve"> </w:t>
      </w:r>
      <w:r w:rsidR="00FB5C51">
        <w:t>Diretoria</w:t>
      </w:r>
      <w:r w:rsidR="00C17B72">
        <w:t xml:space="preserve"> </w:t>
      </w:r>
      <w:r w:rsidR="00581B63">
        <w:t>Executiva</w:t>
      </w:r>
      <w:r w:rsidR="00C17B72">
        <w:t xml:space="preserve"> da Codevasf.</w:t>
      </w:r>
      <w:r w:rsidR="00581B63">
        <w:t xml:space="preserve"> </w:t>
      </w:r>
    </w:p>
    <w:p w:rsidR="0028717A" w:rsidRDefault="0028717A" w:rsidP="00FB5C51">
      <w:pPr>
        <w:pStyle w:val="SubItem"/>
        <w:numPr>
          <w:ilvl w:val="3"/>
          <w:numId w:val="2"/>
        </w:numPr>
        <w:tabs>
          <w:tab w:val="num" w:pos="1134"/>
          <w:tab w:val="num" w:pos="2268"/>
          <w:tab w:val="num" w:pos="9356"/>
        </w:tabs>
        <w:spacing w:before="120"/>
        <w:ind w:left="1134" w:hanging="1134"/>
        <w:jc w:val="both"/>
      </w:pPr>
      <w: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Default="002A1819" w:rsidP="0040147E">
      <w:pPr>
        <w:pStyle w:val="SubItem"/>
        <w:numPr>
          <w:ilvl w:val="2"/>
          <w:numId w:val="2"/>
        </w:numPr>
        <w:tabs>
          <w:tab w:val="num" w:pos="851"/>
          <w:tab w:val="num" w:pos="1276"/>
          <w:tab w:val="num" w:pos="1418"/>
        </w:tabs>
        <w:spacing w:before="120"/>
        <w:ind w:left="851" w:hanging="851"/>
        <w:jc w:val="both"/>
      </w:pPr>
      <w:r w:rsidRPr="002A1819">
        <w:rPr>
          <w:szCs w:val="24"/>
        </w:rPr>
        <w:t>O resultado da final ser</w:t>
      </w:r>
      <w:r>
        <w:rPr>
          <w:szCs w:val="24"/>
        </w:rPr>
        <w:t>á</w:t>
      </w:r>
      <w:r w:rsidRPr="002A1819">
        <w:rPr>
          <w:szCs w:val="24"/>
        </w:rPr>
        <w:t xml:space="preserve"> divulgado mediante afixação no quadro de avisos existente da CODEVASF, comunicado diretamente às licitantes, por meio de fax, nos sites www.codevasf.gov.br e www.comprasnet.gov.br, bem como por publicação no Diário Oficial da União – D.O.U</w:t>
      </w:r>
      <w:r w:rsidR="0028717A">
        <w:t>.</w:t>
      </w:r>
    </w:p>
    <w:p w:rsidR="0028717A" w:rsidRDefault="002A1819" w:rsidP="0040147E">
      <w:pPr>
        <w:pStyle w:val="SubItem"/>
        <w:numPr>
          <w:ilvl w:val="2"/>
          <w:numId w:val="2"/>
        </w:numPr>
        <w:tabs>
          <w:tab w:val="num" w:pos="851"/>
          <w:tab w:val="num" w:pos="1276"/>
          <w:tab w:val="num" w:pos="1418"/>
        </w:tabs>
        <w:spacing w:before="120"/>
        <w:ind w:left="851" w:hanging="851"/>
        <w:jc w:val="both"/>
      </w:pPr>
      <w:r w:rsidRPr="002A1819">
        <w:t>Toda a documentação das licitantes participantes constituirá peça do processo de que trata este Edital</w:t>
      </w:r>
      <w:r w:rsidR="0028717A">
        <w:t>.</w:t>
      </w:r>
    </w:p>
    <w:p w:rsidR="00FB5C51" w:rsidRPr="00FB5C51" w:rsidRDefault="00FB5C51" w:rsidP="0040147E">
      <w:pPr>
        <w:pStyle w:val="SubItem"/>
        <w:numPr>
          <w:ilvl w:val="2"/>
          <w:numId w:val="2"/>
        </w:numPr>
        <w:tabs>
          <w:tab w:val="num" w:pos="851"/>
          <w:tab w:val="num" w:pos="1276"/>
          <w:tab w:val="num" w:pos="1418"/>
        </w:tabs>
        <w:spacing w:before="120"/>
        <w:ind w:left="851" w:hanging="851"/>
        <w:jc w:val="both"/>
        <w:rPr>
          <w:b/>
        </w:rPr>
      </w:pPr>
      <w:r w:rsidRPr="00FB5C51">
        <w:rPr>
          <w:b/>
        </w:rPr>
        <w:t xml:space="preserve">Ficam de já as licitantes cientes do acompanhamento da licitação </w:t>
      </w:r>
      <w:r>
        <w:rPr>
          <w:b/>
        </w:rPr>
        <w:t>pelo</w:t>
      </w:r>
      <w:r w:rsidRPr="00FB5C51">
        <w:rPr>
          <w:b/>
        </w:rPr>
        <w:t xml:space="preserve"> sítio institucional da Codevasf – www.codevasf.gov.br.</w:t>
      </w:r>
    </w:p>
    <w:p w:rsidR="0028717A" w:rsidRDefault="0028717A" w:rsidP="00661432">
      <w:pPr>
        <w:pStyle w:val="Item"/>
        <w:tabs>
          <w:tab w:val="clear" w:pos="1560"/>
          <w:tab w:val="num" w:pos="1418"/>
          <w:tab w:val="num" w:pos="9356"/>
        </w:tabs>
        <w:spacing w:before="240"/>
        <w:ind w:left="426" w:hanging="426"/>
        <w:jc w:val="both"/>
        <w:rPr>
          <w:u w:val="none"/>
        </w:rPr>
      </w:pPr>
      <w:r>
        <w:rPr>
          <w:u w:val="none"/>
        </w:rPr>
        <w:t>ADJUDICAÇÃO</w:t>
      </w:r>
    </w:p>
    <w:p w:rsidR="0028717A" w:rsidRDefault="0028717A" w:rsidP="0040147E">
      <w:pPr>
        <w:pStyle w:val="SubItem"/>
        <w:tabs>
          <w:tab w:val="clear" w:pos="1985"/>
          <w:tab w:val="num" w:pos="709"/>
          <w:tab w:val="num" w:pos="1418"/>
        </w:tabs>
        <w:spacing w:before="120"/>
        <w:ind w:left="709" w:hanging="709"/>
        <w:jc w:val="both"/>
      </w:pPr>
      <w:r>
        <w:t>A adjudicação dos serviços será efetuada mediante Contrato que a licitante vencedora firmará com a CODEVASF, observadas as condições constantes do Edital e seus anexos.</w:t>
      </w:r>
    </w:p>
    <w:p w:rsidR="0028717A" w:rsidRDefault="0028717A" w:rsidP="0040147E">
      <w:pPr>
        <w:pStyle w:val="SubItem"/>
        <w:tabs>
          <w:tab w:val="clear" w:pos="1985"/>
          <w:tab w:val="num" w:pos="709"/>
        </w:tabs>
        <w:spacing w:before="120"/>
        <w:ind w:left="709" w:hanging="709"/>
        <w:jc w:val="both"/>
      </w:pPr>
      <w:r>
        <w:lastRenderedPageBreak/>
        <w:t xml:space="preserve">A licitante vencedora deverá assinar o contrato mediante convocação da </w:t>
      </w:r>
      <w:r w:rsidR="00EE5692">
        <w:t>Assessoria Jurídica</w:t>
      </w:r>
      <w:r>
        <w:t>, no prazo de 10 (dez) dias, contados a partir da data da convocação.</w:t>
      </w:r>
    </w:p>
    <w:p w:rsidR="0028717A" w:rsidRDefault="0028717A" w:rsidP="0040147E">
      <w:pPr>
        <w:pStyle w:val="SubItem"/>
        <w:numPr>
          <w:ilvl w:val="2"/>
          <w:numId w:val="2"/>
        </w:numPr>
        <w:tabs>
          <w:tab w:val="num" w:pos="709"/>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40147E">
      <w:pPr>
        <w:pStyle w:val="SubItem"/>
        <w:tabs>
          <w:tab w:val="clear" w:pos="1985"/>
          <w:tab w:val="num" w:pos="709"/>
        </w:tabs>
        <w:spacing w:before="120"/>
        <w:ind w:left="709" w:hanging="709"/>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40147E">
      <w:pPr>
        <w:pStyle w:val="SubItem"/>
        <w:tabs>
          <w:tab w:val="clear" w:pos="1985"/>
          <w:tab w:val="num" w:pos="709"/>
        </w:tabs>
        <w:spacing w:before="120"/>
        <w:ind w:left="709" w:hanging="709"/>
        <w:jc w:val="both"/>
      </w:pPr>
      <w:r>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40147E">
      <w:pPr>
        <w:pStyle w:val="SubItem"/>
        <w:tabs>
          <w:tab w:val="clear" w:pos="1985"/>
          <w:tab w:val="num" w:pos="709"/>
        </w:tabs>
        <w:spacing w:before="120"/>
        <w:ind w:left="709" w:hanging="709"/>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0147E">
      <w:pPr>
        <w:pStyle w:val="SubItem"/>
        <w:tabs>
          <w:tab w:val="clear" w:pos="1985"/>
          <w:tab w:val="num" w:pos="709"/>
        </w:tabs>
        <w:spacing w:before="120"/>
        <w:ind w:left="709" w:hanging="709"/>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F25A8C">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2C7A06">
      <w:pPr>
        <w:pStyle w:val="SubItem"/>
        <w:tabs>
          <w:tab w:val="clear" w:pos="1985"/>
          <w:tab w:val="num" w:pos="709"/>
        </w:tabs>
        <w:spacing w:before="120"/>
        <w:ind w:left="709" w:hanging="709"/>
        <w:jc w:val="both"/>
      </w:pPr>
      <w:r>
        <w:t>Caberá recurso administrativo das decisões emanadas da Comissão Técnica de Julgamento, em quaisquer das fases da presente licitação, no prazo de 0</w:t>
      </w:r>
      <w:r w:rsidR="00B40BD3">
        <w:t>5</w:t>
      </w:r>
      <w:r>
        <w:t xml:space="preserve"> (</w:t>
      </w:r>
      <w:r w:rsidR="00B40BD3">
        <w:t>cinco</w:t>
      </w:r>
      <w:r>
        <w:t xml:space="preserve">) dias úteis, contado da data da divulgação da decisão. </w:t>
      </w:r>
    </w:p>
    <w:p w:rsidR="0028717A" w:rsidRDefault="0028717A" w:rsidP="002C7A06">
      <w:pPr>
        <w:pStyle w:val="SubItem"/>
        <w:tabs>
          <w:tab w:val="clear" w:pos="1985"/>
          <w:tab w:val="num" w:pos="709"/>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2C7A06">
      <w:pPr>
        <w:pStyle w:val="SubItem"/>
        <w:tabs>
          <w:tab w:val="clear" w:pos="1985"/>
          <w:tab w:val="num" w:pos="709"/>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2C7A06">
      <w:pPr>
        <w:pStyle w:val="SubItem"/>
        <w:tabs>
          <w:tab w:val="clear" w:pos="1985"/>
          <w:tab w:val="num" w:pos="709"/>
        </w:tabs>
        <w:spacing w:before="120"/>
        <w:ind w:left="709" w:hanging="709"/>
        <w:jc w:val="both"/>
      </w:pPr>
      <w:r>
        <w:t>Interposto, o recurso será comunicado aos demais licitantes, que poderão impugná-lo no prazo de 0</w:t>
      </w:r>
      <w:r w:rsidR="00B40BD3">
        <w:t>5</w:t>
      </w:r>
      <w:r>
        <w:t xml:space="preserve"> (</w:t>
      </w:r>
      <w:r w:rsidR="00B40BD3">
        <w:t>cinco</w:t>
      </w:r>
      <w:r>
        <w:t>) dias úteis.</w:t>
      </w:r>
    </w:p>
    <w:p w:rsidR="0028717A" w:rsidRDefault="0028717A" w:rsidP="002C7A06">
      <w:pPr>
        <w:pStyle w:val="SubItem"/>
        <w:tabs>
          <w:tab w:val="clear" w:pos="1985"/>
          <w:tab w:val="num" w:pos="709"/>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2C7A06">
      <w:pPr>
        <w:pStyle w:val="SubItem"/>
        <w:tabs>
          <w:tab w:val="clear" w:pos="1985"/>
          <w:tab w:val="num" w:pos="709"/>
        </w:tabs>
        <w:spacing w:before="120"/>
        <w:ind w:left="709" w:hanging="709"/>
        <w:jc w:val="both"/>
      </w:pPr>
      <w:r>
        <w:t>Recursos encaminhados via fax só terão eficácia se o original for entregue na CODEVASF, necessariamente, até 5 (cinco) dias da data do término do prazo recursal.</w:t>
      </w:r>
    </w:p>
    <w:p w:rsidR="002C7A06" w:rsidRDefault="002C7A06" w:rsidP="002C7A06">
      <w:pPr>
        <w:pStyle w:val="Item"/>
        <w:numPr>
          <w:ilvl w:val="0"/>
          <w:numId w:val="0"/>
        </w:numPr>
        <w:ind w:left="1560" w:hanging="425"/>
      </w:pPr>
    </w:p>
    <w:p w:rsidR="00EE5C8E" w:rsidRDefault="00EE5C8E" w:rsidP="00F25A8C">
      <w:pPr>
        <w:pStyle w:val="Item"/>
        <w:tabs>
          <w:tab w:val="clear" w:pos="1560"/>
          <w:tab w:val="left" w:pos="426"/>
          <w:tab w:val="num" w:pos="9356"/>
        </w:tabs>
        <w:spacing w:before="240"/>
        <w:ind w:left="426" w:hanging="426"/>
        <w:jc w:val="both"/>
        <w:rPr>
          <w:u w:val="none"/>
        </w:rPr>
      </w:pPr>
      <w:r>
        <w:rPr>
          <w:u w:val="none"/>
        </w:rPr>
        <w:lastRenderedPageBreak/>
        <w:t>PRAZO DE EXECUÇÃO DOS SERVIÇOS</w:t>
      </w:r>
    </w:p>
    <w:p w:rsidR="00661432" w:rsidRDefault="00006C8B" w:rsidP="001F0866">
      <w:pPr>
        <w:pStyle w:val="SubItem"/>
        <w:tabs>
          <w:tab w:val="clear" w:pos="1985"/>
          <w:tab w:val="num" w:pos="709"/>
        </w:tabs>
        <w:ind w:left="709" w:hanging="709"/>
        <w:jc w:val="both"/>
      </w:pPr>
      <w:r w:rsidRPr="00006C8B">
        <w:rPr>
          <w:szCs w:val="24"/>
        </w:rPr>
        <w:t xml:space="preserve">O prazo máximo para execução das obras e serviços </w:t>
      </w:r>
      <w:r>
        <w:rPr>
          <w:szCs w:val="24"/>
        </w:rPr>
        <w:t>e</w:t>
      </w:r>
      <w:r w:rsidRPr="00006C8B">
        <w:rPr>
          <w:szCs w:val="24"/>
        </w:rPr>
        <w:t xml:space="preserve"> de validade do contrato será de 360 (trezentos e sessenta) dias, contado a partir da data registrada na Ordem de Serviço emitida pela CODEVASF, podendo ser prorrogado nos termos do art. 57, §§ 1º e 2º da Lei 8.666/93</w:t>
      </w:r>
      <w:r w:rsidR="005E497E" w:rsidRPr="00006C8B">
        <w:t>, e</w:t>
      </w:r>
      <w:r w:rsidR="005E497E" w:rsidRPr="003C3048">
        <w:t xml:space="preserve"> com eficácia após a publicação do seu extrato no Diário Oficial da União</w:t>
      </w:r>
      <w:r w:rsidR="00661432">
        <w:t>.</w:t>
      </w:r>
    </w:p>
    <w:p w:rsidR="002C7A06" w:rsidRDefault="002C7A06" w:rsidP="001F0866">
      <w:pPr>
        <w:pStyle w:val="SubItem"/>
        <w:tabs>
          <w:tab w:val="clear" w:pos="1985"/>
          <w:tab w:val="num" w:pos="709"/>
        </w:tabs>
        <w:ind w:left="709" w:hanging="709"/>
        <w:jc w:val="both"/>
      </w:pPr>
      <w:r w:rsidRPr="00D24091">
        <w:t>O contrato poderá ser prorrogado nos termos da Lei, desde que, justificado por escrito e previamente autorizado pela autoridade competente para celebrar o contrato (Art. 57, § 2º da Lei 8.666/93)</w:t>
      </w:r>
      <w:r w:rsidR="00373C9B">
        <w:t>.</w:t>
      </w:r>
    </w:p>
    <w:p w:rsidR="002C7A06" w:rsidRDefault="002C7A06" w:rsidP="001F0866">
      <w:pPr>
        <w:pStyle w:val="SubItem"/>
        <w:tabs>
          <w:tab w:val="clear" w:pos="1985"/>
          <w:tab w:val="num" w:pos="709"/>
        </w:tabs>
        <w:ind w:left="709" w:hanging="709"/>
        <w:jc w:val="both"/>
      </w:pPr>
      <w:r w:rsidRPr="002C7A06">
        <w:t>Os prazos de início das etapas de execução, de conclusão e de entrega do objeto contratado admitiram prorrogação, mantidos as demais cláusulas do contrato e assegurada à manutenção de seu equilíbrio econômico-financeiro, desde que ocorra algum dos seguintes motivos, devidamente autuados em processo</w:t>
      </w:r>
      <w:r>
        <w:t>:</w:t>
      </w:r>
    </w:p>
    <w:p w:rsidR="002C7A06" w:rsidRDefault="002C7A06" w:rsidP="002C7A06">
      <w:pPr>
        <w:pStyle w:val="Item"/>
        <w:numPr>
          <w:ilvl w:val="0"/>
          <w:numId w:val="0"/>
        </w:numPr>
        <w:ind w:left="1560" w:hanging="425"/>
      </w:pPr>
    </w:p>
    <w:p w:rsidR="002C7A06" w:rsidRPr="002C7A06" w:rsidRDefault="002C7A06" w:rsidP="002C7A06">
      <w:pPr>
        <w:keepNext/>
        <w:numPr>
          <w:ilvl w:val="0"/>
          <w:numId w:val="26"/>
        </w:numPr>
        <w:ind w:left="1134" w:hanging="425"/>
        <w:rPr>
          <w:rFonts w:ascii="Arial" w:hAnsi="Arial" w:cs="Arial"/>
          <w:sz w:val="24"/>
          <w:szCs w:val="24"/>
        </w:rPr>
      </w:pPr>
      <w:bookmarkStart w:id="0" w:name="_Toc338779103"/>
      <w:r w:rsidRPr="002C7A06">
        <w:rPr>
          <w:rFonts w:ascii="Arial" w:hAnsi="Arial" w:cs="Arial"/>
          <w:sz w:val="24"/>
          <w:szCs w:val="24"/>
        </w:rPr>
        <w:t>Alteração do projeto ou especificações, pela Administração;</w:t>
      </w:r>
      <w:bookmarkEnd w:id="0"/>
    </w:p>
    <w:p w:rsidR="002C7A06" w:rsidRPr="002C7A06" w:rsidRDefault="002C7A06" w:rsidP="002C7A06">
      <w:pPr>
        <w:keepNext/>
        <w:numPr>
          <w:ilvl w:val="0"/>
          <w:numId w:val="26"/>
        </w:numPr>
        <w:ind w:left="1134" w:hanging="425"/>
        <w:rPr>
          <w:rFonts w:ascii="Arial" w:hAnsi="Arial" w:cs="Arial"/>
          <w:sz w:val="24"/>
          <w:szCs w:val="24"/>
        </w:rPr>
      </w:pPr>
      <w:bookmarkStart w:id="1" w:name="_Toc338779104"/>
      <w:r w:rsidRPr="002C7A06">
        <w:rPr>
          <w:rFonts w:ascii="Arial" w:hAnsi="Arial" w:cs="Arial"/>
          <w:sz w:val="24"/>
          <w:szCs w:val="24"/>
        </w:rPr>
        <w:t>Superveniência de fato excepcional ou imprevisível, que altere as condições de execução;</w:t>
      </w:r>
      <w:bookmarkEnd w:id="1"/>
    </w:p>
    <w:p w:rsidR="002C7A06" w:rsidRPr="002C7A06" w:rsidRDefault="002C7A06" w:rsidP="002C7A06">
      <w:pPr>
        <w:keepNext/>
        <w:numPr>
          <w:ilvl w:val="0"/>
          <w:numId w:val="26"/>
        </w:numPr>
        <w:ind w:left="1134" w:hanging="425"/>
        <w:rPr>
          <w:rFonts w:ascii="Arial" w:hAnsi="Arial" w:cs="Arial"/>
          <w:sz w:val="24"/>
          <w:szCs w:val="24"/>
        </w:rPr>
      </w:pPr>
      <w:bookmarkStart w:id="2" w:name="_Toc338779105"/>
      <w:r w:rsidRPr="002C7A06">
        <w:rPr>
          <w:rFonts w:ascii="Arial" w:hAnsi="Arial" w:cs="Arial"/>
          <w:sz w:val="24"/>
          <w:szCs w:val="24"/>
        </w:rPr>
        <w:t>Interrupção da execução do contrato ou diminuição do ritmo de trabalho por ordem e interesse da Administração;</w:t>
      </w:r>
      <w:bookmarkEnd w:id="2"/>
    </w:p>
    <w:p w:rsidR="002C7A06" w:rsidRPr="002C7A06" w:rsidRDefault="002C7A06" w:rsidP="002C7A06">
      <w:pPr>
        <w:keepNext/>
        <w:numPr>
          <w:ilvl w:val="0"/>
          <w:numId w:val="26"/>
        </w:numPr>
        <w:ind w:left="1134" w:hanging="425"/>
        <w:rPr>
          <w:rFonts w:ascii="Arial" w:hAnsi="Arial" w:cs="Arial"/>
          <w:sz w:val="24"/>
          <w:szCs w:val="24"/>
        </w:rPr>
      </w:pPr>
      <w:bookmarkStart w:id="3" w:name="_Toc338779106"/>
      <w:r w:rsidRPr="002C7A06">
        <w:rPr>
          <w:rFonts w:ascii="Arial" w:hAnsi="Arial" w:cs="Arial"/>
          <w:sz w:val="24"/>
          <w:szCs w:val="24"/>
        </w:rPr>
        <w:t>Aumento das quantidades inicialmente previstas no contrato;</w:t>
      </w:r>
      <w:bookmarkEnd w:id="3"/>
    </w:p>
    <w:p w:rsidR="002C7A06" w:rsidRDefault="002C7A06" w:rsidP="002C7A06">
      <w:pPr>
        <w:keepNext/>
        <w:numPr>
          <w:ilvl w:val="0"/>
          <w:numId w:val="26"/>
        </w:numPr>
        <w:ind w:left="1134" w:hanging="425"/>
        <w:rPr>
          <w:rFonts w:ascii="Arial" w:hAnsi="Arial" w:cs="Arial"/>
          <w:sz w:val="24"/>
          <w:szCs w:val="24"/>
        </w:rPr>
      </w:pPr>
      <w:bookmarkStart w:id="4" w:name="_Toc338779107"/>
      <w:r w:rsidRPr="002C7A06">
        <w:rPr>
          <w:rFonts w:ascii="Arial" w:hAnsi="Arial" w:cs="Arial"/>
          <w:sz w:val="24"/>
          <w:szCs w:val="24"/>
        </w:rPr>
        <w:t>Impedimento de execução do contrato por fato ou ato de terceiro reconhecido pela Administração;</w:t>
      </w:r>
      <w:bookmarkEnd w:id="4"/>
    </w:p>
    <w:p w:rsidR="008D521C" w:rsidRPr="002C7A06" w:rsidRDefault="002C7A06" w:rsidP="002C7A06">
      <w:pPr>
        <w:keepNext/>
        <w:numPr>
          <w:ilvl w:val="0"/>
          <w:numId w:val="26"/>
        </w:numPr>
        <w:tabs>
          <w:tab w:val="left" w:pos="1701"/>
        </w:tabs>
        <w:ind w:left="1134" w:hanging="425"/>
        <w:jc w:val="both"/>
        <w:rPr>
          <w:rFonts w:ascii="Arial" w:hAnsi="Arial" w:cs="Arial"/>
          <w:sz w:val="24"/>
          <w:szCs w:val="24"/>
        </w:rPr>
      </w:pPr>
      <w:r w:rsidRPr="002C7A06">
        <w:rPr>
          <w:rFonts w:ascii="Arial" w:hAnsi="Arial" w:cs="Arial"/>
          <w:sz w:val="24"/>
          <w:szCs w:val="24"/>
        </w:rPr>
        <w:t>Omissão ou atraso de providencias a cargo da Administração, inclusive quanto aos pagamentos previstos de que resulte, diretamente, impedimento ou retardamento na execução do contrato</w:t>
      </w:r>
      <w:r w:rsidR="008D521C" w:rsidRPr="002C7A06">
        <w:rPr>
          <w:rFonts w:ascii="Arial" w:hAnsi="Arial" w:cs="Arial"/>
          <w:sz w:val="24"/>
          <w:szCs w:val="24"/>
        </w:rPr>
        <w:t xml:space="preserve"> </w:t>
      </w:r>
    </w:p>
    <w:p w:rsidR="00EE5C8E" w:rsidRPr="00D66ACA" w:rsidRDefault="00EE5C8E" w:rsidP="00F25A8C">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FC29B1">
      <w:pPr>
        <w:pStyle w:val="SubItem"/>
        <w:tabs>
          <w:tab w:val="clear" w:pos="1985"/>
          <w:tab w:val="num" w:pos="709"/>
        </w:tabs>
        <w:spacing w:before="120"/>
        <w:ind w:left="709" w:hanging="709"/>
        <w:jc w:val="both"/>
      </w:pPr>
      <w:r w:rsidRPr="003906A1">
        <w:t>As garantias técnicas dos serviços prestados estão previstas na legislação vigente e definidos no Código Civil Brasileiro;</w:t>
      </w:r>
    </w:p>
    <w:p w:rsidR="00E10F2A" w:rsidRPr="003C2796" w:rsidRDefault="00E10F2A" w:rsidP="00FC29B1">
      <w:pPr>
        <w:pStyle w:val="SubItem"/>
        <w:tabs>
          <w:tab w:val="clear" w:pos="1985"/>
          <w:tab w:val="num" w:pos="709"/>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FC29B1">
      <w:pPr>
        <w:pStyle w:val="SubItem"/>
        <w:tabs>
          <w:tab w:val="clear" w:pos="1985"/>
          <w:tab w:val="num" w:pos="709"/>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FC29B1">
      <w:pPr>
        <w:pStyle w:val="SubItem"/>
        <w:tabs>
          <w:tab w:val="clear" w:pos="1985"/>
          <w:tab w:val="num" w:pos="709"/>
        </w:tabs>
        <w:spacing w:before="120"/>
        <w:ind w:left="709" w:hanging="709"/>
        <w:jc w:val="both"/>
      </w:pPr>
      <w:r>
        <w:lastRenderedPageBreak/>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EE5692">
        <w:t>2</w:t>
      </w:r>
      <w:r w:rsidR="00C968FD">
        <w:t>2</w:t>
      </w:r>
      <w:r>
        <w:t xml:space="preserve"> deste Edital, ou até o adimplemento da sanção aplicada. </w:t>
      </w:r>
      <w:bookmarkStart w:id="5" w:name="_GoBack"/>
      <w:bookmarkEnd w:id="5"/>
    </w:p>
    <w:p w:rsidR="00E10F2A" w:rsidRDefault="00E10F2A" w:rsidP="00FC29B1">
      <w:pPr>
        <w:pStyle w:val="SubItem"/>
        <w:tabs>
          <w:tab w:val="clear" w:pos="1985"/>
          <w:tab w:val="num" w:pos="709"/>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C968FD">
        <w:t>2</w:t>
      </w:r>
      <w:r>
        <w:t xml:space="preserve"> deste Edital. </w:t>
      </w:r>
    </w:p>
    <w:p w:rsidR="00E10F2A" w:rsidRDefault="00E10F2A" w:rsidP="00FC29B1">
      <w:pPr>
        <w:pStyle w:val="SubItem"/>
        <w:tabs>
          <w:tab w:val="clear" w:pos="1985"/>
          <w:tab w:val="num" w:pos="709"/>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FC29B1">
      <w:pPr>
        <w:pStyle w:val="SubItem"/>
        <w:tabs>
          <w:tab w:val="clear" w:pos="1985"/>
          <w:tab w:val="num" w:pos="709"/>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FC29B1">
      <w:pPr>
        <w:pStyle w:val="SubItem"/>
        <w:tabs>
          <w:tab w:val="clear" w:pos="1985"/>
          <w:tab w:val="num" w:pos="709"/>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FC29B1">
      <w:pPr>
        <w:pStyle w:val="SubItem"/>
        <w:tabs>
          <w:tab w:val="clear" w:pos="1985"/>
          <w:tab w:val="num" w:pos="709"/>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FC29B1">
      <w:pPr>
        <w:pStyle w:val="SubItem"/>
        <w:tabs>
          <w:tab w:val="clear" w:pos="1985"/>
          <w:tab w:val="num" w:pos="709"/>
          <w:tab w:val="num" w:pos="127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307F4F" w:rsidRDefault="008C6BF9" w:rsidP="009607ED">
      <w:pPr>
        <w:pStyle w:val="Item"/>
        <w:tabs>
          <w:tab w:val="clear" w:pos="1560"/>
          <w:tab w:val="num" w:pos="709"/>
        </w:tabs>
        <w:spacing w:before="240"/>
        <w:ind w:left="709" w:hanging="709"/>
        <w:jc w:val="both"/>
        <w:rPr>
          <w:u w:val="none"/>
        </w:rPr>
      </w:pPr>
      <w:r w:rsidRPr="00307F4F">
        <w:rPr>
          <w:u w:val="none"/>
        </w:rPr>
        <w:t>FISCALIZAÇÃO</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t>A fim de exercer o acompanhamento e fiscalização dos serviços, a Codevasf, através da 3ª Superintendência Regional, designará uma equipe adequada que atuará sob a responsabilidade de um Coordenador, sendo que lhe caberá, de acordo com a Contratada, estabelecer os procedi</w:t>
      </w:r>
      <w:r w:rsidRPr="002E2636">
        <w:rPr>
          <w:szCs w:val="24"/>
        </w:rPr>
        <w:softHyphen/>
        <w:t>mentos detalhados de fiscalização do contrato, conforme os presentes Termos de Referência.</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t>Fiscalização terá plenos poderes para agir e decidir perante a Contratada, inclusive rejeitando serviços que estiverem em desacordo com o contrato, obrigando</w:t>
      </w:r>
      <w:r w:rsidRPr="002E2636">
        <w:rPr>
          <w:szCs w:val="24"/>
        </w:rPr>
        <w:noBreakHyphen/>
        <w:t>se desde já a Contratada a assegurar e facilitar acesso da Fiscalização aos serviços e a todos os elementos que forem necessários ao desempenho de sua missão.</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t>Das decisões da Fiscalização, poderá a Contratada recorrer à 3ª Superintendência Regional no prazo de 5 (cinco) dias úteis da comunicação respectiva.</w:t>
      </w:r>
    </w:p>
    <w:p w:rsidR="002E2636" w:rsidRPr="002E2636" w:rsidRDefault="002E2636" w:rsidP="002E2636">
      <w:pPr>
        <w:pStyle w:val="SubItem"/>
        <w:tabs>
          <w:tab w:val="clear" w:pos="1985"/>
          <w:tab w:val="num" w:pos="709"/>
        </w:tabs>
        <w:spacing w:before="120"/>
        <w:ind w:left="709" w:hanging="709"/>
        <w:jc w:val="both"/>
        <w:rPr>
          <w:b/>
          <w:szCs w:val="24"/>
        </w:rPr>
      </w:pPr>
      <w:r w:rsidRPr="002E2636">
        <w:rPr>
          <w:b/>
          <w:szCs w:val="24"/>
        </w:rPr>
        <w:t>A ação ou omissão, total ou parcial, da Fiscalização não eximirá a Contratada da integral responsabilidade pela execução dos serviços contratados.</w:t>
      </w:r>
    </w:p>
    <w:p w:rsidR="002E2636" w:rsidRPr="002E2636" w:rsidRDefault="002E2636" w:rsidP="002E2636">
      <w:pPr>
        <w:pStyle w:val="SubItem"/>
        <w:tabs>
          <w:tab w:val="clear" w:pos="1985"/>
          <w:tab w:val="num" w:pos="709"/>
        </w:tabs>
        <w:spacing w:before="120"/>
        <w:ind w:left="709" w:hanging="709"/>
        <w:jc w:val="both"/>
        <w:rPr>
          <w:szCs w:val="24"/>
        </w:rPr>
      </w:pPr>
      <w:r w:rsidRPr="002E2636">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2E2636" w:rsidRDefault="002E2636" w:rsidP="002E2636">
      <w:pPr>
        <w:pStyle w:val="SubItem"/>
        <w:tabs>
          <w:tab w:val="clear" w:pos="1985"/>
          <w:tab w:val="num" w:pos="709"/>
        </w:tabs>
        <w:spacing w:before="120"/>
        <w:ind w:left="709" w:hanging="709"/>
        <w:jc w:val="both"/>
        <w:rPr>
          <w:szCs w:val="24"/>
        </w:rPr>
      </w:pPr>
      <w:r w:rsidRPr="002E2636">
        <w:rPr>
          <w:bCs/>
          <w:szCs w:val="24"/>
        </w:rPr>
        <w:t>Deverão ser disponibilizados para a equipe da Fiscalização da Codevasf</w:t>
      </w:r>
      <w:r w:rsidRPr="002E2636">
        <w:rPr>
          <w:szCs w:val="24"/>
        </w:rPr>
        <w:t xml:space="preserve">, com vistas ao atendimento das necessidades da obra, os equipamentos para laboratório de controle tecnológico de aterros, inclusive manutenção e pessoal de apoio para controle de qualidade dos materiais e serviços objetos </w:t>
      </w:r>
      <w:r w:rsidR="00006C8B">
        <w:rPr>
          <w:szCs w:val="24"/>
        </w:rPr>
        <w:t>desta licitação</w:t>
      </w:r>
      <w:r w:rsidRPr="002E2636">
        <w:rPr>
          <w:szCs w:val="24"/>
        </w:rPr>
        <w:t>.</w:t>
      </w:r>
    </w:p>
    <w:p w:rsidR="00006C8B" w:rsidRPr="002E2636" w:rsidRDefault="00006C8B" w:rsidP="002E2636">
      <w:pPr>
        <w:pStyle w:val="SubItem"/>
        <w:tabs>
          <w:tab w:val="clear" w:pos="1985"/>
          <w:tab w:val="num" w:pos="709"/>
        </w:tabs>
        <w:spacing w:before="120"/>
        <w:ind w:left="709" w:hanging="709"/>
        <w:jc w:val="both"/>
        <w:rPr>
          <w:szCs w:val="24"/>
        </w:rPr>
      </w:pPr>
      <w:r w:rsidRPr="00B36655">
        <w:rPr>
          <w:bCs/>
          <w:szCs w:val="24"/>
        </w:rPr>
        <w:t xml:space="preserve">Deverá ser disponibilizada </w:t>
      </w:r>
      <w:r>
        <w:rPr>
          <w:bCs/>
          <w:szCs w:val="24"/>
        </w:rPr>
        <w:t>para a</w:t>
      </w:r>
      <w:r w:rsidRPr="00B36655">
        <w:rPr>
          <w:bCs/>
          <w:szCs w:val="24"/>
        </w:rPr>
        <w:t xml:space="preserve"> equipe da Fiscalização da CODEVASF, com vistas ao atendimento das necessidades da obra, (01) uma câmara fotográfica digital com cartão de no mínimo 2 GB e bateria recarregável e (01) um aparelho de GPS, os quais serão utilizados no registro do serviço objetos destes Termos de Referência,</w:t>
      </w:r>
      <w:r w:rsidRPr="00B36655">
        <w:rPr>
          <w:szCs w:val="24"/>
        </w:rPr>
        <w:t xml:space="preserve"> e devolvidos a Contratada no final do contrato</w:t>
      </w:r>
      <w:r>
        <w:rPr>
          <w:szCs w:val="24"/>
        </w:rPr>
        <w:t>.</w:t>
      </w:r>
    </w:p>
    <w:p w:rsidR="002E2636" w:rsidRPr="002E2636" w:rsidRDefault="002E2636" w:rsidP="002E2636">
      <w:pPr>
        <w:pStyle w:val="SubItem"/>
        <w:tabs>
          <w:tab w:val="clear" w:pos="1985"/>
          <w:tab w:val="num" w:pos="709"/>
        </w:tabs>
        <w:spacing w:before="120"/>
        <w:ind w:left="709" w:hanging="709"/>
        <w:jc w:val="both"/>
        <w:rPr>
          <w:bCs/>
          <w:szCs w:val="24"/>
        </w:rPr>
      </w:pPr>
      <w:r w:rsidRPr="002E2636">
        <w:rPr>
          <w:bCs/>
          <w:szCs w:val="24"/>
        </w:rPr>
        <w:t>A Fiscalização poderá determinar a Contratada a realização das medidas necessárias ao fiel cumprimento do objeto do contrato, bem como a regularização das faltas, defeitos ou incorreções observadas durante a execução do objeto do contrato.</w:t>
      </w:r>
    </w:p>
    <w:p w:rsidR="002E2636" w:rsidRPr="002E2636" w:rsidRDefault="003802EB" w:rsidP="002E2636">
      <w:pPr>
        <w:pStyle w:val="SubItem"/>
        <w:tabs>
          <w:tab w:val="clear" w:pos="1985"/>
          <w:tab w:val="num" w:pos="709"/>
        </w:tabs>
        <w:spacing w:before="120"/>
        <w:ind w:left="709" w:hanging="709"/>
        <w:jc w:val="both"/>
        <w:rPr>
          <w:bCs/>
          <w:szCs w:val="24"/>
        </w:rPr>
      </w:pPr>
      <w:r>
        <w:rPr>
          <w:bCs/>
          <w:szCs w:val="24"/>
        </w:rPr>
        <w:t>É</w:t>
      </w:r>
      <w:r w:rsidR="002E2636" w:rsidRPr="002E2636">
        <w:rPr>
          <w:bCs/>
          <w:szCs w:val="24"/>
        </w:rPr>
        <w:t xml:space="preserve"> dever da Fiscalização manter comunicação escrita com o preposto da Contratada, com vistas ao fiel cumprimento das obrigações contratuais, salvo na hipótese de gravidade da ocorrência, quando a Contratada será comunicada pela autoridade competente.</w:t>
      </w:r>
    </w:p>
    <w:p w:rsidR="002E2636" w:rsidRPr="002E2636" w:rsidRDefault="002E2636" w:rsidP="002E2636">
      <w:pPr>
        <w:pStyle w:val="SubItem"/>
        <w:tabs>
          <w:tab w:val="clear" w:pos="1985"/>
          <w:tab w:val="num" w:pos="709"/>
        </w:tabs>
        <w:spacing w:before="120"/>
        <w:ind w:left="709" w:hanging="709"/>
        <w:jc w:val="both"/>
        <w:rPr>
          <w:bCs/>
          <w:szCs w:val="24"/>
        </w:rPr>
      </w:pPr>
      <w:r w:rsidRPr="002E2636">
        <w:rPr>
          <w:bCs/>
          <w:szCs w:val="24"/>
        </w:rPr>
        <w:t>Os cronogramas físico e financeiro poderão ser revistos e ajustados, desde que aprovados entre as partes, sem que isto constitua motivo para a prorrogação do prazo de vigência de contrato, nem acarrete mudanças no prazo final estabelecido.</w:t>
      </w:r>
    </w:p>
    <w:p w:rsidR="002E2636" w:rsidRPr="002E2636" w:rsidRDefault="002E2636" w:rsidP="002E2636">
      <w:pPr>
        <w:pStyle w:val="SubItem"/>
        <w:tabs>
          <w:tab w:val="clear" w:pos="1985"/>
          <w:tab w:val="num" w:pos="709"/>
        </w:tabs>
        <w:spacing w:before="120"/>
        <w:ind w:left="709" w:hanging="709"/>
        <w:jc w:val="both"/>
        <w:rPr>
          <w:bCs/>
          <w:szCs w:val="24"/>
        </w:rPr>
      </w:pPr>
      <w:r w:rsidRPr="002E2636">
        <w:rPr>
          <w:bCs/>
          <w:szCs w:val="24"/>
        </w:rPr>
        <w:t>Ao longo da realização do objeto do contrato o fiscal da Codevasf poderá exigir da Contratada:</w:t>
      </w:r>
    </w:p>
    <w:p w:rsidR="002E2636" w:rsidRPr="002E2636"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t>Realização de testes, exames, ensaios e quaisquer provas necessárias ao controle de qualidade dos serviços e obras objeto do contrato;</w:t>
      </w:r>
    </w:p>
    <w:p w:rsidR="002E2636" w:rsidRPr="002E2636"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lastRenderedPageBreak/>
        <w:t>Obediência ao cronograma de execução dos serviços e obras apresentado pela Contratada no momento da celebração do contrato;</w:t>
      </w:r>
    </w:p>
    <w:p w:rsidR="002E2636" w:rsidRPr="002E2636"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t>A paralisar e/ou refazimento de qualquer serviço que não seja executado em conformidade com o projeto, norma técnica ou qualquer disposição oficial aplicável ao objeto do contrato;</w:t>
      </w:r>
    </w:p>
    <w:p w:rsidR="002E2636" w:rsidRPr="002E2636"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t>A substituição de materiais e equipamentos que sejam considerados defeituosos, inadequados ou inaplicáveis aos serviços e obras;</w:t>
      </w:r>
    </w:p>
    <w:p w:rsidR="002E2636" w:rsidRPr="002E2636"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t>O fornecimento do manual de qualidade empregado na realização da obra, contendo o sistema de gestão da qualidade e parâmetros de verificação da sua efetiva utilização;</w:t>
      </w:r>
    </w:p>
    <w:p w:rsidR="0006653F" w:rsidRPr="00F039ED" w:rsidRDefault="002E2636" w:rsidP="009D3AD8">
      <w:pPr>
        <w:pStyle w:val="SubItem"/>
        <w:numPr>
          <w:ilvl w:val="1"/>
          <w:numId w:val="32"/>
        </w:numPr>
        <w:tabs>
          <w:tab w:val="clear" w:pos="1985"/>
          <w:tab w:val="num" w:pos="1276"/>
        </w:tabs>
        <w:spacing w:before="120"/>
        <w:ind w:left="1134" w:hanging="425"/>
        <w:jc w:val="both"/>
        <w:rPr>
          <w:szCs w:val="24"/>
        </w:rPr>
      </w:pPr>
      <w:r w:rsidRPr="002E2636">
        <w:rPr>
          <w:szCs w:val="24"/>
        </w:rPr>
        <w:t>A promoção de reuniões periódicas no canteiro de serviço para análise e discussão sobre o andamento dos serviços e obras, esclarecimentos e providências necessárias ao cumprimento do contrato</w:t>
      </w:r>
      <w:r w:rsidR="0006653F" w:rsidRPr="00F039ED">
        <w:rPr>
          <w:szCs w:val="24"/>
        </w:rPr>
        <w:t>.</w:t>
      </w:r>
    </w:p>
    <w:p w:rsidR="0006653F" w:rsidRPr="00F039ED" w:rsidRDefault="0006653F" w:rsidP="002E2636">
      <w:pPr>
        <w:pStyle w:val="SubItem"/>
        <w:tabs>
          <w:tab w:val="clear" w:pos="1985"/>
          <w:tab w:val="num" w:pos="709"/>
        </w:tabs>
        <w:spacing w:before="120"/>
        <w:ind w:left="709" w:hanging="709"/>
        <w:jc w:val="both"/>
        <w:rPr>
          <w:szCs w:val="24"/>
        </w:rPr>
      </w:pPr>
      <w:r w:rsidRPr="00F039ED">
        <w:rPr>
          <w:szCs w:val="24"/>
        </w:rPr>
        <w:t>LIVRO DE OCORRÊNCIAS.</w:t>
      </w:r>
    </w:p>
    <w:p w:rsidR="002E2636" w:rsidRPr="002E2636" w:rsidRDefault="002E2636" w:rsidP="002E2636">
      <w:pPr>
        <w:pStyle w:val="SubItem"/>
        <w:numPr>
          <w:ilvl w:val="2"/>
          <w:numId w:val="2"/>
        </w:numPr>
        <w:tabs>
          <w:tab w:val="clear" w:pos="1561"/>
          <w:tab w:val="num" w:pos="993"/>
        </w:tabs>
        <w:spacing w:before="120"/>
        <w:ind w:left="993" w:hanging="993"/>
        <w:jc w:val="both"/>
        <w:rPr>
          <w:szCs w:val="24"/>
        </w:rPr>
      </w:pPr>
      <w:r w:rsidRPr="002E2636">
        <w:rPr>
          <w:szCs w:val="24"/>
        </w:rPr>
        <w:t>Será aberta pela Fiscalização a partir do início dos trabalhos de campo e mantido pela Contratada no escritório de campo, um livro sob a denominação de Diário de Obra (Diário de Ocorrências).</w:t>
      </w:r>
    </w:p>
    <w:p w:rsidR="002E2636" w:rsidRPr="002E2636" w:rsidRDefault="002E2636" w:rsidP="002E2636">
      <w:pPr>
        <w:pStyle w:val="SubItem"/>
        <w:numPr>
          <w:ilvl w:val="2"/>
          <w:numId w:val="2"/>
        </w:numPr>
        <w:tabs>
          <w:tab w:val="clear" w:pos="1561"/>
          <w:tab w:val="num" w:pos="993"/>
        </w:tabs>
        <w:spacing w:before="120"/>
        <w:ind w:left="993" w:hanging="993"/>
        <w:jc w:val="both"/>
        <w:rPr>
          <w:szCs w:val="24"/>
        </w:rPr>
      </w:pPr>
      <w:r w:rsidRPr="002E2636">
        <w:rPr>
          <w:szCs w:val="24"/>
        </w:rPr>
        <w:t>O Diário de Obras (Diário de Ocorrências) utilizado será o de padrão da Codevasf.</w:t>
      </w:r>
    </w:p>
    <w:p w:rsidR="002E2636" w:rsidRPr="002E2636" w:rsidRDefault="002E2636" w:rsidP="002E2636">
      <w:pPr>
        <w:pStyle w:val="SubItem"/>
        <w:numPr>
          <w:ilvl w:val="2"/>
          <w:numId w:val="2"/>
        </w:numPr>
        <w:tabs>
          <w:tab w:val="clear" w:pos="1561"/>
          <w:tab w:val="num" w:pos="993"/>
        </w:tabs>
        <w:spacing w:before="120"/>
        <w:ind w:left="993" w:hanging="993"/>
        <w:jc w:val="both"/>
        <w:rPr>
          <w:szCs w:val="24"/>
        </w:rPr>
      </w:pPr>
      <w:r w:rsidRPr="002E2636">
        <w:rPr>
          <w:szCs w:val="24"/>
        </w:rPr>
        <w:t>Nesse diário, as folhas serão devidamente numeradas e rubricadas pelos representantes da Contratada e da Fiscalização.</w:t>
      </w:r>
    </w:p>
    <w:p w:rsidR="006F6572" w:rsidRPr="00F039ED" w:rsidRDefault="002E2636" w:rsidP="002E2636">
      <w:pPr>
        <w:pStyle w:val="SubItem"/>
        <w:numPr>
          <w:ilvl w:val="2"/>
          <w:numId w:val="2"/>
        </w:numPr>
        <w:tabs>
          <w:tab w:val="clear" w:pos="1561"/>
          <w:tab w:val="num" w:pos="993"/>
        </w:tabs>
        <w:spacing w:before="120"/>
        <w:ind w:left="993" w:hanging="993"/>
        <w:jc w:val="both"/>
        <w:rPr>
          <w:szCs w:val="24"/>
        </w:rPr>
      </w:pPr>
      <w:r w:rsidRPr="002E2636">
        <w:rPr>
          <w:szCs w:val="24"/>
        </w:rPr>
        <w:t>Serão registradas nessas folhas as instruções e solicitações dadas pela Fiscalização à contratada e todas as reivindicações dessa última</w:t>
      </w:r>
      <w:r w:rsidR="006F6572" w:rsidRPr="00F039ED">
        <w:rPr>
          <w:szCs w:val="24"/>
        </w:rPr>
        <w:t>.</w:t>
      </w:r>
    </w:p>
    <w:p w:rsidR="005119A2" w:rsidRDefault="005119A2" w:rsidP="009607ED">
      <w:pPr>
        <w:pStyle w:val="Item"/>
        <w:tabs>
          <w:tab w:val="clear" w:pos="1560"/>
          <w:tab w:val="num" w:pos="709"/>
        </w:tabs>
        <w:spacing w:before="240"/>
        <w:ind w:left="709" w:hanging="709"/>
        <w:jc w:val="both"/>
        <w:rPr>
          <w:u w:val="none"/>
        </w:rPr>
      </w:pPr>
      <w:r>
        <w:rPr>
          <w:u w:val="none"/>
        </w:rPr>
        <w:t>CONDIÇÕES DE PAGAMENTO</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Os serviços objeto deste </w:t>
      </w:r>
      <w:r w:rsidR="00BA57AC">
        <w:rPr>
          <w:szCs w:val="24"/>
        </w:rPr>
        <w:t>Edital</w:t>
      </w:r>
      <w:r w:rsidRPr="00D344F8">
        <w:rPr>
          <w:szCs w:val="24"/>
        </w:rPr>
        <w:t xml:space="preserve"> serão pagos pelos preços unitários propostos pela Licitante;</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Nos preços unitários apresentados pela Licitante deverão estar incluídos todos os custos diretos e indiretos para a execução das obras e dos serviços, de acordo com as condições previstas nos Termos de Referência, constituindo-se na única remuneração possível de ser atribuída pelos trabalhos contratados e executados.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A Codevasf </w:t>
      </w:r>
      <w:r w:rsidR="00006C8B">
        <w:rPr>
          <w:szCs w:val="24"/>
        </w:rPr>
        <w:t>somente</w:t>
      </w:r>
      <w:r w:rsidRPr="00D344F8">
        <w:rPr>
          <w:szCs w:val="24"/>
        </w:rPr>
        <w:t xml:space="preserve"> pagará a Contratada pelos serviços efetivamente executado, os preços integrantes da proposta aprovada e, caso aplicável, a incidência de reajustamento e reequilíbrio econômico financeiro e atualização financeira.</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O pagamento dos serviços será efetuado mensalmente, mediante entrega dos documentos de cobrança (Nota Fiscal/Fatura)</w:t>
      </w:r>
      <w:r w:rsidR="00006C8B">
        <w:rPr>
          <w:szCs w:val="24"/>
        </w:rPr>
        <w:t>.</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Não terá faturamento serviço que não se enquadre na </w:t>
      </w:r>
      <w:r w:rsidR="00006C8B" w:rsidRPr="00D344F8">
        <w:rPr>
          <w:szCs w:val="24"/>
        </w:rPr>
        <w:t xml:space="preserve">forma de pagamento </w:t>
      </w:r>
      <w:r w:rsidRPr="00D344F8">
        <w:rPr>
          <w:szCs w:val="24"/>
        </w:rPr>
        <w:t>estabelecida neste</w:t>
      </w:r>
      <w:r w:rsidR="00006C8B">
        <w:rPr>
          <w:szCs w:val="24"/>
        </w:rPr>
        <w:t xml:space="preserve"> edital e seus anexos.</w:t>
      </w:r>
    </w:p>
    <w:p w:rsidR="00D344F8" w:rsidRPr="00307F4F" w:rsidRDefault="00D344F8" w:rsidP="00D344F8">
      <w:pPr>
        <w:pStyle w:val="SubItem"/>
        <w:tabs>
          <w:tab w:val="clear" w:pos="1985"/>
          <w:tab w:val="num" w:pos="709"/>
        </w:tabs>
        <w:spacing w:before="120"/>
        <w:ind w:left="709" w:hanging="709"/>
        <w:jc w:val="both"/>
        <w:rPr>
          <w:szCs w:val="24"/>
        </w:rPr>
      </w:pPr>
      <w:r w:rsidRPr="00307F4F">
        <w:rPr>
          <w:szCs w:val="24"/>
        </w:rPr>
        <w:lastRenderedPageBreak/>
        <w:t xml:space="preserve">Não constituem motivos de pagamento pela Codevasf serviços desnecessários a execução da obra e que forem realizados sem autorização prévia do ordenador de despesas da Codevasf. </w:t>
      </w:r>
    </w:p>
    <w:p w:rsidR="00D344F8" w:rsidRPr="00307F4F" w:rsidRDefault="00D344F8" w:rsidP="00D344F8">
      <w:pPr>
        <w:pStyle w:val="SubItem"/>
        <w:tabs>
          <w:tab w:val="clear" w:pos="1985"/>
          <w:tab w:val="num" w:pos="709"/>
        </w:tabs>
        <w:spacing w:before="120"/>
        <w:ind w:left="709" w:hanging="709"/>
        <w:jc w:val="both"/>
        <w:rPr>
          <w:szCs w:val="24"/>
        </w:rPr>
      </w:pPr>
      <w:r w:rsidRPr="00307F4F">
        <w:rPr>
          <w:szCs w:val="24"/>
        </w:rPr>
        <w:t>As faturas deverão vir acompanhadas da documentação de justificação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As faturas só serão liberadas para pagamento depois de aprovadas pela área gestora, devendo estar isentas de erros ou omissões, sem o que, serão de forma imediata devolvida</w:t>
      </w:r>
      <w:r w:rsidR="00E56CF2">
        <w:rPr>
          <w:szCs w:val="24"/>
        </w:rPr>
        <w:t>s</w:t>
      </w:r>
      <w:r w:rsidRPr="00D344F8">
        <w:rPr>
          <w:szCs w:val="24"/>
        </w:rPr>
        <w:t xml:space="preserve"> à contratada para correções.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Os documentos de cobrança indicarão, obrigatoriamente, o número e a data de emissão da(s) Nota(s) de Empenho(s) emitida(s) pela Codevasf, e que cubram a execução dos serviços;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É de responsabilidade da Contratada a entrega à Codevasf </w:t>
      </w:r>
      <w:r w:rsidR="00E56CF2">
        <w:rPr>
          <w:szCs w:val="24"/>
        </w:rPr>
        <w:t>d</w:t>
      </w:r>
      <w:r w:rsidRPr="00D344F8">
        <w:rPr>
          <w:szCs w:val="24"/>
        </w:rPr>
        <w:t xml:space="preserve">os documentos de cobrança acompanhados dos seus respectivos anexos de forma clara, objetiva e ordenados, que se não atendido, implica em desconsideração pela Codevasf dos prazos anteriormente estabelecidos. </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As variações de complexidade de execução do serviço, que provocarem acréscimos, para mais ou para menos, das previsões apresentadas pela Contratada na sua proposta em relação aos trabalhos de campo realmente executados, não poderão servir de pretexto de modificações dos preços unitários oferecidos.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Os Itens de Mobilização e Desmobilização serão pagos a critério da fiscalização, de modo inteiro ou fracionado, de acordo com o apresentado pela contratada no local dos trabalhos, em relação aos itens contidos </w:t>
      </w:r>
      <w:r w:rsidR="00E56CF2">
        <w:rPr>
          <w:szCs w:val="24"/>
        </w:rPr>
        <w:t xml:space="preserve">na </w:t>
      </w:r>
      <w:r w:rsidRPr="00D344F8">
        <w:rPr>
          <w:szCs w:val="24"/>
        </w:rPr>
        <w:t>sua proposta e executados, conforme as necessidades para a prestação dos serviços contratados e a autorização da fiscalização.</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Juntamente com a apresentação da fatura de cada parcela de pagamento terá a Contratada de apresentar a comprovação de recolhimento da Previdência Social, através de GPS, devidamente autenticado, sob pena de retenção do pagamento devido, consoante o disposto no Art. 31, da Lei nº 8.212 de 24/07/91, alterado pela Lei 9.711 de 20.11.98.</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 xml:space="preserve">Quando se tratar da quitação do último pagamento a Codevasf se reserva o direito de reter 15% (quinze por cento) do valor do mesmo, até que seja </w:t>
      </w:r>
      <w:r w:rsidRPr="00D344F8">
        <w:rPr>
          <w:szCs w:val="24"/>
        </w:rPr>
        <w:lastRenderedPageBreak/>
        <w:t>apresentado o GPS relativo ao mês dos últimos serviços prestados. Da mesma forma deverá comprovar o recolhimento do FGTS, sob pena da retenção dos pagamentos.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A Contratada é responsável pelos encargos trabalhistas, securitários, previdenciários, tributários, comerciais e demais taxas, impostos ou encargos resultantes da execução do contrato, principalmente com a obrigatoriedade de requerer a exclusão da Codevasf,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D344F8" w:rsidRPr="00D344F8" w:rsidRDefault="00D344F8" w:rsidP="00D344F8">
      <w:pPr>
        <w:pStyle w:val="SubItem"/>
        <w:tabs>
          <w:tab w:val="clear" w:pos="1985"/>
          <w:tab w:val="num" w:pos="709"/>
        </w:tabs>
        <w:spacing w:before="120"/>
        <w:ind w:left="709" w:hanging="709"/>
        <w:jc w:val="both"/>
        <w:rPr>
          <w:szCs w:val="24"/>
        </w:rPr>
      </w:pPr>
      <w:r w:rsidRPr="00D344F8">
        <w:rPr>
          <w:szCs w:val="24"/>
        </w:rPr>
        <w:t>Para efeito de pagamento será observado o prazo de até 30 (trinta) dias corridos, contados da data final do período de adimplemento de cada parcela estipulada.</w:t>
      </w:r>
    </w:p>
    <w:p w:rsidR="00A0592E" w:rsidRPr="0067138D" w:rsidRDefault="00D344F8" w:rsidP="00D344F8">
      <w:pPr>
        <w:pStyle w:val="SubItem"/>
        <w:tabs>
          <w:tab w:val="clear" w:pos="1985"/>
          <w:tab w:val="num" w:pos="709"/>
        </w:tabs>
        <w:spacing w:before="120"/>
        <w:ind w:left="709" w:hanging="709"/>
        <w:jc w:val="both"/>
        <w:rPr>
          <w:szCs w:val="24"/>
        </w:rPr>
      </w:pPr>
      <w:r w:rsidRPr="00D344F8">
        <w:rPr>
          <w:szCs w:val="24"/>
        </w:rPr>
        <w:t>Caso existam observações acerca dos relatórios e documentos a Codevasf poderá reter a parcela referente à mesma, se a dúvida não for sanada pela Contratada</w:t>
      </w:r>
      <w:r w:rsidR="00A0592E" w:rsidRPr="0067138D">
        <w:rPr>
          <w:szCs w:val="24"/>
        </w:rPr>
        <w:t>.</w:t>
      </w:r>
    </w:p>
    <w:p w:rsidR="00A0592E" w:rsidRPr="0067138D" w:rsidRDefault="00A0592E" w:rsidP="00D344F8">
      <w:pPr>
        <w:pStyle w:val="SubItem"/>
        <w:tabs>
          <w:tab w:val="clear" w:pos="1985"/>
          <w:tab w:val="num" w:pos="709"/>
          <w:tab w:val="num" w:pos="9356"/>
        </w:tabs>
        <w:spacing w:before="120"/>
        <w:ind w:left="709" w:hanging="709"/>
        <w:jc w:val="both"/>
        <w:rPr>
          <w:szCs w:val="24"/>
        </w:rPr>
      </w:pPr>
      <w:r w:rsidRPr="0067138D">
        <w:rPr>
          <w:szCs w:val="24"/>
        </w:rPr>
        <w:t>A CODEVASF não pagará, a qualquer título, valor de compensação pelo período de processamento do pagamento.</w:t>
      </w:r>
    </w:p>
    <w:p w:rsidR="00A0592E" w:rsidRPr="0067138D" w:rsidRDefault="00A0592E" w:rsidP="00D344F8">
      <w:pPr>
        <w:pStyle w:val="SubItem"/>
        <w:tabs>
          <w:tab w:val="clear" w:pos="1985"/>
          <w:tab w:val="num" w:pos="709"/>
          <w:tab w:val="num" w:pos="9356"/>
        </w:tabs>
        <w:spacing w:before="120"/>
        <w:ind w:left="709" w:hanging="709"/>
        <w:jc w:val="both"/>
        <w:rPr>
          <w:szCs w:val="24"/>
        </w:rPr>
      </w:pPr>
      <w:r w:rsidRPr="0067138D">
        <w:rPr>
          <w:szCs w:val="24"/>
        </w:rPr>
        <w:t>A CODEVASF não efetuará pagamento via cobrança bancária.</w:t>
      </w:r>
    </w:p>
    <w:p w:rsidR="00A0592E" w:rsidRPr="0067138D" w:rsidRDefault="00A0592E" w:rsidP="00D344F8">
      <w:pPr>
        <w:pStyle w:val="SubItem"/>
        <w:tabs>
          <w:tab w:val="clear" w:pos="1985"/>
          <w:tab w:val="num" w:pos="709"/>
          <w:tab w:val="num" w:pos="9356"/>
        </w:tabs>
        <w:spacing w:before="120"/>
        <w:ind w:left="709" w:hanging="709"/>
        <w:jc w:val="both"/>
        <w:rPr>
          <w:szCs w:val="24"/>
        </w:rPr>
      </w:pPr>
      <w:r w:rsidRPr="0067138D">
        <w:rPr>
          <w:szCs w:val="24"/>
        </w:rPr>
        <w:t>Será considerado em atraso o pagamento efetuado após o prazo estabelecido no subitem 1</w:t>
      </w:r>
      <w:r w:rsidR="00597489" w:rsidRPr="0067138D">
        <w:rPr>
          <w:szCs w:val="24"/>
        </w:rPr>
        <w:t>4</w:t>
      </w:r>
      <w:r w:rsidRPr="0067138D">
        <w:rPr>
          <w:szCs w:val="24"/>
        </w:rPr>
        <w:t>.1</w:t>
      </w:r>
      <w:r w:rsidR="00D344F8">
        <w:rPr>
          <w:szCs w:val="24"/>
        </w:rPr>
        <w:t>8</w:t>
      </w:r>
      <w:r w:rsidRPr="0067138D">
        <w:rPr>
          <w:szCs w:val="24"/>
        </w:rPr>
        <w:t xml:space="preserve"> deste Edital, caso em que a CODEVASF pagará atualização financeira aplicando-se a seguinte f</w:t>
      </w:r>
      <w:r w:rsidR="00FD29CE" w:rsidRPr="0067138D">
        <w:rPr>
          <w:szCs w:val="24"/>
        </w:rPr>
        <w:t>ó</w:t>
      </w:r>
      <w:r w:rsidRPr="0067138D">
        <w:rPr>
          <w:szCs w:val="24"/>
        </w:rPr>
        <w:t>rmula:</w:t>
      </w:r>
    </w:p>
    <w:p w:rsidR="00A0592E" w:rsidRPr="0067138D" w:rsidRDefault="00A0592E" w:rsidP="00F25A8C">
      <w:pPr>
        <w:pStyle w:val="Item"/>
        <w:numPr>
          <w:ilvl w:val="0"/>
          <w:numId w:val="0"/>
        </w:numPr>
        <w:spacing w:before="240"/>
        <w:ind w:left="709"/>
        <w:rPr>
          <w:u w:val="none"/>
        </w:rPr>
      </w:pPr>
      <w:r w:rsidRPr="0067138D">
        <w:rPr>
          <w:u w:val="none"/>
        </w:rPr>
        <w:t>AM = P x I</w:t>
      </w:r>
      <w:r w:rsidRPr="0067138D">
        <w:rPr>
          <w:b w:val="0"/>
          <w:u w:val="none"/>
        </w:rPr>
        <w:t>, onde:</w:t>
      </w:r>
    </w:p>
    <w:p w:rsidR="00A0592E" w:rsidRPr="0067138D" w:rsidRDefault="00A0592E" w:rsidP="00F25A8C">
      <w:pPr>
        <w:pStyle w:val="Item"/>
        <w:numPr>
          <w:ilvl w:val="0"/>
          <w:numId w:val="0"/>
        </w:numPr>
        <w:spacing w:before="240"/>
        <w:ind w:left="709"/>
        <w:rPr>
          <w:b w:val="0"/>
          <w:u w:val="none"/>
        </w:rPr>
      </w:pPr>
      <w:r w:rsidRPr="0067138D">
        <w:rPr>
          <w:bCs/>
          <w:u w:val="none"/>
        </w:rPr>
        <w:t xml:space="preserve">AM </w:t>
      </w:r>
      <w:r w:rsidRPr="0067138D">
        <w:rPr>
          <w:u w:val="none"/>
        </w:rPr>
        <w:t xml:space="preserve">= </w:t>
      </w:r>
      <w:r w:rsidRPr="0067138D">
        <w:rPr>
          <w:b w:val="0"/>
          <w:u w:val="none"/>
        </w:rPr>
        <w:t>Atualização Monetária;</w:t>
      </w:r>
    </w:p>
    <w:p w:rsidR="00A0592E" w:rsidRPr="0067138D" w:rsidRDefault="00A0592E" w:rsidP="00F25A8C">
      <w:pPr>
        <w:pStyle w:val="Item"/>
        <w:numPr>
          <w:ilvl w:val="0"/>
          <w:numId w:val="0"/>
        </w:numPr>
        <w:spacing w:before="240"/>
        <w:ind w:left="709"/>
        <w:rPr>
          <w:b w:val="0"/>
          <w:u w:val="none"/>
        </w:rPr>
      </w:pPr>
      <w:r w:rsidRPr="0067138D">
        <w:rPr>
          <w:bCs/>
          <w:u w:val="none"/>
        </w:rPr>
        <w:t xml:space="preserve">P </w:t>
      </w:r>
      <w:r w:rsidRPr="0067138D">
        <w:rPr>
          <w:u w:val="none"/>
        </w:rPr>
        <w:t xml:space="preserve">= </w:t>
      </w:r>
      <w:r w:rsidRPr="0067138D">
        <w:rPr>
          <w:b w:val="0"/>
          <w:u w:val="none"/>
        </w:rPr>
        <w:t>Valor da Parcela a ser paga; e</w:t>
      </w:r>
    </w:p>
    <w:p w:rsidR="00A0592E" w:rsidRPr="0067138D" w:rsidRDefault="00A0592E" w:rsidP="00F25A8C">
      <w:pPr>
        <w:pStyle w:val="Item"/>
        <w:numPr>
          <w:ilvl w:val="0"/>
          <w:numId w:val="0"/>
        </w:numPr>
        <w:spacing w:before="240"/>
        <w:ind w:left="709"/>
        <w:rPr>
          <w:u w:val="none"/>
        </w:rPr>
      </w:pPr>
      <w:r w:rsidRPr="0067138D">
        <w:rPr>
          <w:bCs/>
          <w:u w:val="none"/>
        </w:rPr>
        <w:t xml:space="preserve">I </w:t>
      </w:r>
      <w:r w:rsidRPr="0067138D">
        <w:rPr>
          <w:u w:val="none"/>
        </w:rPr>
        <w:t xml:space="preserve">= </w:t>
      </w:r>
      <w:r w:rsidRPr="0067138D">
        <w:rPr>
          <w:b w:val="0"/>
          <w:u w:val="none"/>
        </w:rPr>
        <w:t>Percentual de atualização monetária, assim apurado:</w:t>
      </w:r>
    </w:p>
    <w:p w:rsidR="00CA5232" w:rsidRPr="0067138D" w:rsidRDefault="00A0592E" w:rsidP="00F25A8C">
      <w:pPr>
        <w:pStyle w:val="Item"/>
        <w:numPr>
          <w:ilvl w:val="0"/>
          <w:numId w:val="0"/>
        </w:numPr>
        <w:spacing w:before="240"/>
        <w:ind w:left="709"/>
        <w:rPr>
          <w:b w:val="0"/>
          <w:u w:val="none"/>
        </w:rPr>
      </w:pPr>
      <w:r w:rsidRPr="0067138D">
        <w:rPr>
          <w:u w:val="none"/>
        </w:rPr>
        <w:t>I = (1+im1/100)</w:t>
      </w:r>
      <w:r w:rsidRPr="0067138D">
        <w:rPr>
          <w:sz w:val="28"/>
          <w:szCs w:val="28"/>
          <w:u w:val="none"/>
          <w:vertAlign w:val="superscript"/>
        </w:rPr>
        <w:t>dx1/30</w:t>
      </w:r>
      <w:r w:rsidRPr="0067138D">
        <w:rPr>
          <w:u w:val="none"/>
        </w:rPr>
        <w:t xml:space="preserve"> x (1+im2/100)</w:t>
      </w:r>
      <w:r w:rsidRPr="0067138D">
        <w:rPr>
          <w:sz w:val="28"/>
          <w:szCs w:val="28"/>
          <w:u w:val="none"/>
          <w:vertAlign w:val="superscript"/>
        </w:rPr>
        <w:t>dx2/30</w:t>
      </w:r>
      <w:r w:rsidRPr="0067138D">
        <w:rPr>
          <w:u w:val="none"/>
        </w:rPr>
        <w:t xml:space="preserve"> x ... x (1+imn/100)</w:t>
      </w:r>
      <w:r w:rsidRPr="0067138D">
        <w:rPr>
          <w:sz w:val="28"/>
          <w:szCs w:val="28"/>
          <w:u w:val="none"/>
          <w:vertAlign w:val="superscript"/>
        </w:rPr>
        <w:t>dxn/30</w:t>
      </w:r>
      <w:r w:rsidRPr="0067138D">
        <w:rPr>
          <w:u w:val="none"/>
        </w:rPr>
        <w:t xml:space="preserve"> - 1</w:t>
      </w:r>
      <w:r w:rsidRPr="0067138D">
        <w:rPr>
          <w:b w:val="0"/>
          <w:u w:val="none"/>
        </w:rPr>
        <w:t xml:space="preserve">, </w:t>
      </w:r>
    </w:p>
    <w:p w:rsidR="00A0592E" w:rsidRPr="0067138D" w:rsidRDefault="00A0592E" w:rsidP="00F25A8C">
      <w:pPr>
        <w:pStyle w:val="Item"/>
        <w:numPr>
          <w:ilvl w:val="0"/>
          <w:numId w:val="0"/>
        </w:numPr>
        <w:spacing w:before="240"/>
        <w:ind w:left="709"/>
        <w:rPr>
          <w:u w:val="none"/>
        </w:rPr>
      </w:pPr>
      <w:r w:rsidRPr="0067138D">
        <w:rPr>
          <w:u w:val="none"/>
        </w:rPr>
        <w:t>onde:</w:t>
      </w:r>
    </w:p>
    <w:p w:rsidR="00A0592E" w:rsidRPr="0067138D" w:rsidRDefault="00A0592E" w:rsidP="00F25A8C">
      <w:pPr>
        <w:pStyle w:val="Item"/>
        <w:numPr>
          <w:ilvl w:val="0"/>
          <w:numId w:val="0"/>
        </w:numPr>
        <w:spacing w:before="240"/>
        <w:ind w:left="709"/>
        <w:rPr>
          <w:b w:val="0"/>
          <w:u w:val="none"/>
        </w:rPr>
      </w:pPr>
      <w:r w:rsidRPr="0067138D">
        <w:rPr>
          <w:bCs/>
          <w:u w:val="none"/>
        </w:rPr>
        <w:lastRenderedPageBreak/>
        <w:t xml:space="preserve">i </w:t>
      </w:r>
      <w:r w:rsidRPr="0067138D">
        <w:rPr>
          <w:u w:val="none"/>
        </w:rPr>
        <w:t xml:space="preserve">= </w:t>
      </w:r>
      <w:r w:rsidRPr="0067138D">
        <w:rPr>
          <w:b w:val="0"/>
          <w:u w:val="none"/>
        </w:rPr>
        <w:t>Variação do Índice de Preço ao Consumidor Amplo - IPCA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d </w:t>
      </w:r>
      <w:r w:rsidRPr="0067138D">
        <w:rPr>
          <w:u w:val="none"/>
        </w:rPr>
        <w:t xml:space="preserve">= </w:t>
      </w:r>
      <w:r w:rsidRPr="0067138D">
        <w:rPr>
          <w:b w:val="0"/>
          <w:u w:val="none"/>
        </w:rPr>
        <w:t>Número de dias em atraso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m </w:t>
      </w:r>
      <w:r w:rsidRPr="0067138D">
        <w:rPr>
          <w:u w:val="none"/>
        </w:rPr>
        <w:t xml:space="preserve">= </w:t>
      </w:r>
      <w:r w:rsidRPr="0067138D">
        <w:rPr>
          <w:b w:val="0"/>
          <w:u w:val="none"/>
        </w:rPr>
        <w:t>Meses considerados para o cálculo da atualização monetária.</w:t>
      </w:r>
    </w:p>
    <w:p w:rsidR="00A0592E" w:rsidRPr="0067138D" w:rsidRDefault="00A0592E" w:rsidP="00F25A8C">
      <w:pPr>
        <w:pStyle w:val="SubItem"/>
        <w:tabs>
          <w:tab w:val="clear" w:pos="1985"/>
          <w:tab w:val="num" w:pos="709"/>
          <w:tab w:val="num" w:pos="9356"/>
        </w:tabs>
        <w:ind w:left="709" w:hanging="709"/>
        <w:jc w:val="both"/>
        <w:rPr>
          <w:szCs w:val="24"/>
        </w:rPr>
      </w:pPr>
      <w:r w:rsidRPr="0067138D">
        <w:rPr>
          <w:szCs w:val="24"/>
        </w:rPr>
        <w:t>Não sendo conhecido o índice para o período será utilizado, no cálculo, o último índice conhecido.</w:t>
      </w:r>
    </w:p>
    <w:p w:rsidR="00A0592E" w:rsidRPr="0067138D" w:rsidRDefault="00A0592E" w:rsidP="00F25A8C">
      <w:pPr>
        <w:pStyle w:val="SubItem"/>
        <w:tabs>
          <w:tab w:val="clear" w:pos="1985"/>
          <w:tab w:val="num" w:pos="709"/>
          <w:tab w:val="num" w:pos="9356"/>
        </w:tabs>
        <w:ind w:left="709" w:hanging="709"/>
        <w:jc w:val="both"/>
        <w:rPr>
          <w:szCs w:val="24"/>
        </w:rPr>
      </w:pPr>
      <w:r w:rsidRPr="0067138D">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Default="00A0592E" w:rsidP="00F25A8C">
      <w:pPr>
        <w:pStyle w:val="SubItem"/>
        <w:tabs>
          <w:tab w:val="clear" w:pos="1985"/>
          <w:tab w:val="num" w:pos="709"/>
          <w:tab w:val="num" w:pos="9356"/>
        </w:tabs>
        <w:ind w:left="709" w:hanging="709"/>
        <w:jc w:val="both"/>
        <w:rPr>
          <w:szCs w:val="24"/>
        </w:rPr>
      </w:pPr>
      <w:r w:rsidRPr="0067138D">
        <w:rPr>
          <w:szCs w:val="24"/>
        </w:rPr>
        <w:t>Nos cálculos deverão ser utilizadas 5 (cinco) casas decimais</w:t>
      </w:r>
      <w:r w:rsidR="001C1955" w:rsidRPr="0067138D">
        <w:rPr>
          <w:szCs w:val="24"/>
        </w:rPr>
        <w:t>.</w:t>
      </w:r>
    </w:p>
    <w:p w:rsidR="00663067" w:rsidRPr="0067138D" w:rsidRDefault="00663067" w:rsidP="00F25A8C">
      <w:pPr>
        <w:pStyle w:val="SubItem"/>
        <w:tabs>
          <w:tab w:val="clear" w:pos="1985"/>
          <w:tab w:val="num" w:pos="709"/>
          <w:tab w:val="num" w:pos="9356"/>
        </w:tabs>
        <w:ind w:left="709" w:hanging="709"/>
        <w:jc w:val="both"/>
        <w:rPr>
          <w:szCs w:val="24"/>
        </w:rPr>
      </w:pPr>
      <w:r w:rsidRPr="00672D3F">
        <w:rPr>
          <w:szCs w:val="24"/>
        </w:rPr>
        <w:t>Será exigid</w:t>
      </w:r>
      <w:r>
        <w:rPr>
          <w:szCs w:val="24"/>
        </w:rPr>
        <w:t>a da contratada</w:t>
      </w:r>
      <w:r w:rsidRPr="00672D3F">
        <w:rPr>
          <w:szCs w:val="24"/>
        </w:rPr>
        <w:t xml:space="preserve"> no momento da entrega da medição, além das documentações anteriormente descritas, a apresentação de um relatório constando as seguintes informações e documentos</w:t>
      </w:r>
    </w:p>
    <w:p w:rsidR="00663067" w:rsidRPr="00672D3F" w:rsidRDefault="00663067" w:rsidP="00663067">
      <w:pPr>
        <w:widowControl w:val="0"/>
        <w:ind w:left="2835"/>
        <w:jc w:val="both"/>
        <w:rPr>
          <w:szCs w:val="24"/>
        </w:rPr>
      </w:pP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Apresentar matrícula CEI da obra (Cadastro Especifico do INSS) conforme determinação do Ministério da Fazenda/Receita Federal;</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Registro fotográfico do Início e Término dos Serviços executados no período de medição;</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Memória de cálculo com as quantidades de serviços realizados no período de medição;</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Documentação de regularidade fiscal da empresa no período (art. 55, inciso XIII da Lei 8.666/93);</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Holerite dos funcionários envolvido na realização dos serviços durante o período de medição;</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Diário de obras atualizado (§1, Art. 67, da Lei 8.666/93);</w:t>
      </w:r>
    </w:p>
    <w:p w:rsidR="00663067" w:rsidRPr="00663067" w:rsidRDefault="00663067" w:rsidP="00006C8B">
      <w:pPr>
        <w:numPr>
          <w:ilvl w:val="3"/>
          <w:numId w:val="27"/>
        </w:numPr>
        <w:spacing w:before="120"/>
        <w:ind w:left="1134" w:hanging="425"/>
        <w:jc w:val="both"/>
        <w:rPr>
          <w:rFonts w:ascii="Arial" w:hAnsi="Arial" w:cs="Arial"/>
          <w:b/>
          <w:sz w:val="24"/>
          <w:szCs w:val="24"/>
        </w:rPr>
      </w:pPr>
      <w:r w:rsidRPr="00663067">
        <w:rPr>
          <w:rFonts w:ascii="Arial" w:hAnsi="Arial" w:cs="Arial"/>
          <w:b/>
          <w:sz w:val="24"/>
          <w:szCs w:val="24"/>
        </w:rPr>
        <w:t>Anotação de Responsabilidade Técnica (ART) de execução (na primeira medição ou na eventualidade de mudança de responsável técni</w:t>
      </w:r>
      <w:r w:rsidR="00006C8B">
        <w:rPr>
          <w:rFonts w:ascii="Arial" w:hAnsi="Arial" w:cs="Arial"/>
          <w:b/>
          <w:sz w:val="24"/>
          <w:szCs w:val="24"/>
        </w:rPr>
        <w:t>co).</w:t>
      </w:r>
    </w:p>
    <w:p w:rsidR="00615E73" w:rsidRPr="00615E73" w:rsidRDefault="00615E73" w:rsidP="00615E73">
      <w:pPr>
        <w:pStyle w:val="Item"/>
        <w:tabs>
          <w:tab w:val="clear" w:pos="1560"/>
          <w:tab w:val="num" w:pos="709"/>
          <w:tab w:val="num" w:pos="9356"/>
        </w:tabs>
        <w:spacing w:before="240"/>
        <w:ind w:left="709" w:hanging="709"/>
        <w:jc w:val="both"/>
        <w:rPr>
          <w:szCs w:val="24"/>
          <w:u w:val="none"/>
        </w:rPr>
      </w:pPr>
      <w:r w:rsidRPr="00615E73">
        <w:rPr>
          <w:szCs w:val="24"/>
          <w:u w:val="none"/>
        </w:rPr>
        <w:t>REAJUSTAMENTO DOS PREÇOS</w:t>
      </w:r>
    </w:p>
    <w:p w:rsidR="00615E73" w:rsidRPr="001E0ED6" w:rsidRDefault="00615E73" w:rsidP="00615E73">
      <w:pPr>
        <w:pStyle w:val="SubItem"/>
        <w:numPr>
          <w:ilvl w:val="0"/>
          <w:numId w:val="29"/>
        </w:numPr>
        <w:ind w:left="1134" w:hanging="425"/>
        <w:jc w:val="both"/>
        <w:rPr>
          <w:b/>
          <w:color w:val="FF0000"/>
        </w:rPr>
      </w:pPr>
      <w:r w:rsidRPr="00544AA9">
        <w:t>Os preços permanecerão válidos por um período de um ano, contados da data de apresentação da proposta. Após este prazo serão reajustados aplicando-se a seguinte fórmula (desde que todos os índices tenham a mesma data base):</w:t>
      </w:r>
    </w:p>
    <w:p w:rsidR="00615E73" w:rsidRPr="00544AA9" w:rsidRDefault="00615E73" w:rsidP="00615E73">
      <w:pPr>
        <w:ind w:left="709"/>
        <w:jc w:val="both"/>
        <w:rPr>
          <w:b/>
          <w:color w:val="FF0000"/>
          <w:szCs w:val="24"/>
        </w:rPr>
      </w:pPr>
    </w:p>
    <w:p w:rsidR="00A26514" w:rsidRPr="008C2591" w:rsidRDefault="00A26514" w:rsidP="00A26514">
      <w:pPr>
        <w:ind w:left="709"/>
        <w:jc w:val="both"/>
        <w:rPr>
          <w:b/>
          <w:color w:val="FF0000"/>
          <w:szCs w:val="24"/>
        </w:rPr>
      </w:pPr>
    </w:p>
    <w:p w:rsidR="00A26514" w:rsidRPr="00A26514" w:rsidRDefault="00A26514" w:rsidP="00A26514">
      <w:pPr>
        <w:tabs>
          <w:tab w:val="left" w:pos="1418"/>
        </w:tabs>
        <w:ind w:left="709"/>
        <w:jc w:val="both"/>
        <w:rPr>
          <w:rFonts w:ascii="Arial" w:hAnsi="Arial" w:cs="Arial"/>
          <w:b/>
          <w:sz w:val="24"/>
          <w:szCs w:val="24"/>
        </w:rPr>
      </w:pPr>
      <w:r w:rsidRPr="00A26514">
        <w:rPr>
          <w:rFonts w:ascii="Arial" w:hAnsi="Arial" w:cs="Arial"/>
          <w:b/>
          <w:sz w:val="24"/>
          <w:szCs w:val="24"/>
        </w:rPr>
        <w:t>R= V.[N1.(Ei-Eo)/Eo+N2.(CAi-CAo)/CAo+N3.(MPi-MPo)/MPo+N4.(Fi-Fo)/Fo+N5.(Bi-Bo)/Bo]</w:t>
      </w:r>
    </w:p>
    <w:p w:rsidR="00A26514" w:rsidRPr="00A26514" w:rsidRDefault="00A26514" w:rsidP="00A26514">
      <w:pPr>
        <w:ind w:left="709"/>
        <w:rPr>
          <w:rFonts w:ascii="Arial" w:hAnsi="Arial" w:cs="Arial"/>
          <w:b/>
          <w:sz w:val="24"/>
          <w:szCs w:val="24"/>
        </w:rPr>
      </w:pPr>
    </w:p>
    <w:p w:rsidR="00A26514" w:rsidRDefault="00A26514" w:rsidP="00A26514">
      <w:pPr>
        <w:ind w:left="709"/>
        <w:rPr>
          <w:rFonts w:ascii="Arial" w:hAnsi="Arial" w:cs="Arial"/>
          <w:b/>
          <w:sz w:val="24"/>
          <w:szCs w:val="24"/>
        </w:rPr>
      </w:pPr>
    </w:p>
    <w:p w:rsidR="00A26514" w:rsidRPr="00A26514" w:rsidRDefault="00A26514" w:rsidP="00A26514">
      <w:pPr>
        <w:ind w:left="709"/>
        <w:rPr>
          <w:rFonts w:ascii="Arial" w:hAnsi="Arial" w:cs="Arial"/>
          <w:b/>
          <w:sz w:val="24"/>
          <w:szCs w:val="24"/>
        </w:rPr>
      </w:pPr>
      <w:r w:rsidRPr="00A26514">
        <w:rPr>
          <w:rFonts w:ascii="Arial" w:hAnsi="Arial" w:cs="Arial"/>
          <w:b/>
          <w:sz w:val="24"/>
          <w:szCs w:val="24"/>
        </w:rPr>
        <w:lastRenderedPageBreak/>
        <w:t>Onde:</w:t>
      </w:r>
    </w:p>
    <w:p w:rsidR="00A26514" w:rsidRPr="00A26514" w:rsidRDefault="00A26514" w:rsidP="00A26514">
      <w:pPr>
        <w:ind w:left="709"/>
        <w:rPr>
          <w:rFonts w:ascii="Arial" w:hAnsi="Arial" w:cs="Arial"/>
          <w:sz w:val="24"/>
          <w:szCs w:val="24"/>
        </w:rPr>
      </w:pPr>
    </w:p>
    <w:p w:rsidR="00A26514" w:rsidRPr="00A26514" w:rsidRDefault="00A26514" w:rsidP="00A26514">
      <w:pPr>
        <w:spacing w:before="120" w:after="120"/>
        <w:ind w:left="709"/>
        <w:jc w:val="both"/>
        <w:rPr>
          <w:rFonts w:ascii="Arial" w:hAnsi="Arial" w:cs="Arial"/>
          <w:b/>
          <w:sz w:val="24"/>
          <w:szCs w:val="24"/>
        </w:rPr>
      </w:pPr>
      <w:r w:rsidRPr="00A26514">
        <w:rPr>
          <w:rFonts w:ascii="Arial" w:hAnsi="Arial" w:cs="Arial"/>
          <w:b/>
          <w:sz w:val="24"/>
          <w:szCs w:val="24"/>
        </w:rPr>
        <w:t xml:space="preserve">R – </w:t>
      </w:r>
      <w:r w:rsidRPr="00A26514">
        <w:rPr>
          <w:rFonts w:ascii="Arial" w:hAnsi="Arial" w:cs="Arial"/>
          <w:sz w:val="24"/>
          <w:szCs w:val="24"/>
        </w:rPr>
        <w:t>valor do reajustamento;</w:t>
      </w:r>
    </w:p>
    <w:p w:rsidR="00A26514" w:rsidRPr="00A26514" w:rsidRDefault="00A26514" w:rsidP="00A26514">
      <w:pPr>
        <w:spacing w:before="120" w:after="120"/>
        <w:ind w:left="709"/>
        <w:jc w:val="both"/>
        <w:rPr>
          <w:rFonts w:ascii="Arial" w:hAnsi="Arial" w:cs="Arial"/>
          <w:b/>
          <w:sz w:val="24"/>
          <w:szCs w:val="24"/>
        </w:rPr>
      </w:pPr>
      <w:r w:rsidRPr="00A26514">
        <w:rPr>
          <w:rFonts w:ascii="Arial" w:hAnsi="Arial" w:cs="Arial"/>
          <w:b/>
          <w:sz w:val="24"/>
          <w:szCs w:val="24"/>
        </w:rPr>
        <w:t xml:space="preserve">V – </w:t>
      </w:r>
      <w:r w:rsidRPr="00A26514">
        <w:rPr>
          <w:rFonts w:ascii="Arial" w:hAnsi="Arial" w:cs="Arial"/>
          <w:sz w:val="24"/>
          <w:szCs w:val="24"/>
        </w:rPr>
        <w:t>valor a ser reajustado;</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 xml:space="preserve">N1 </w:t>
      </w:r>
      <w:r w:rsidRPr="00A26514">
        <w:rPr>
          <w:rFonts w:ascii="Arial" w:hAnsi="Arial" w:cs="Arial"/>
          <w:sz w:val="24"/>
          <w:szCs w:val="24"/>
        </w:rPr>
        <w:t>- percentual de ponderação de serviços de edificações frente a totalidade dos serviços a executar;</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 xml:space="preserve">Ei </w:t>
      </w:r>
      <w:r w:rsidRPr="00A26514">
        <w:rPr>
          <w:rFonts w:ascii="Arial" w:hAnsi="Arial" w:cs="Arial"/>
          <w:sz w:val="24"/>
          <w:szCs w:val="24"/>
        </w:rPr>
        <w:t>- refere-se à coluna 35 da FGV - Edificações Total, cód. A0159428, correspondente ao mês de aniversário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Eo</w:t>
      </w:r>
      <w:r w:rsidRPr="00A26514">
        <w:rPr>
          <w:rFonts w:ascii="Arial" w:hAnsi="Arial" w:cs="Arial"/>
          <w:sz w:val="24"/>
          <w:szCs w:val="24"/>
        </w:rPr>
        <w:t xml:space="preserve"> - refere-se à coluna35 da FGV - Edificações Total, cod. A0159428, correspondente à data de apresentação da proposta;</w:t>
      </w:r>
    </w:p>
    <w:p w:rsidR="00A26514" w:rsidRPr="00A26514" w:rsidRDefault="00A26514" w:rsidP="00A26514">
      <w:pPr>
        <w:spacing w:before="120" w:after="120"/>
        <w:ind w:left="709"/>
        <w:jc w:val="both"/>
        <w:rPr>
          <w:rFonts w:ascii="Arial" w:hAnsi="Arial" w:cs="Arial"/>
          <w:b/>
          <w:sz w:val="24"/>
          <w:szCs w:val="24"/>
        </w:rPr>
      </w:pPr>
      <w:r w:rsidRPr="00A26514">
        <w:rPr>
          <w:rFonts w:ascii="Arial" w:hAnsi="Arial" w:cs="Arial"/>
          <w:b/>
          <w:sz w:val="24"/>
          <w:szCs w:val="24"/>
        </w:rPr>
        <w:t xml:space="preserve">N2 </w:t>
      </w:r>
      <w:r w:rsidRPr="00A26514">
        <w:rPr>
          <w:rFonts w:ascii="Arial" w:hAnsi="Arial" w:cs="Arial"/>
          <w:sz w:val="24"/>
          <w:szCs w:val="24"/>
        </w:rPr>
        <w:t>- percentual de ponderação de serviços de concreto armado frente a totalidade dos serviços a executar;</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CAi</w:t>
      </w:r>
      <w:r w:rsidRPr="00A26514">
        <w:rPr>
          <w:rFonts w:ascii="Arial" w:hAnsi="Arial" w:cs="Arial"/>
          <w:sz w:val="24"/>
          <w:szCs w:val="24"/>
        </w:rPr>
        <w:t xml:space="preserve"> - Refere-se à coluna 5 da FGV - Obras Hidrelétricas - Concreto Armado, cód. A0160116, correspondente ao mês de aniversário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CAo</w:t>
      </w:r>
      <w:r w:rsidRPr="00A26514">
        <w:rPr>
          <w:rFonts w:ascii="Arial" w:hAnsi="Arial" w:cs="Arial"/>
          <w:sz w:val="24"/>
          <w:szCs w:val="24"/>
        </w:rPr>
        <w:t xml:space="preserve"> - Refere-se à coluna 5 da FGV - Obras Hidrelétricas - Concreto Armado, cód. A0160116, correspondente à data de apresentação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 xml:space="preserve">N3 </w:t>
      </w:r>
      <w:r w:rsidRPr="00A26514">
        <w:rPr>
          <w:rFonts w:ascii="Arial" w:hAnsi="Arial" w:cs="Arial"/>
          <w:sz w:val="24"/>
          <w:szCs w:val="24"/>
        </w:rPr>
        <w:t>- percentual de ponderação de serviços de materiais plásticos frente a totalidade dos serviços a executar;</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MPi</w:t>
      </w:r>
      <w:r w:rsidRPr="00A26514">
        <w:rPr>
          <w:rFonts w:ascii="Arial" w:hAnsi="Arial" w:cs="Arial"/>
          <w:sz w:val="24"/>
          <w:szCs w:val="24"/>
        </w:rPr>
        <w:t xml:space="preserve"> - Refere-se à coluna 56 da FGV - Química Materiais Plásticos, cód. A0160752, correspondente ao mês de aniversário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MPo</w:t>
      </w:r>
      <w:r w:rsidRPr="00A26514">
        <w:rPr>
          <w:rFonts w:ascii="Arial" w:hAnsi="Arial" w:cs="Arial"/>
          <w:sz w:val="24"/>
          <w:szCs w:val="24"/>
        </w:rPr>
        <w:t xml:space="preserve"> - Refere-se à coluna 56 da FGV - Química Materiais Plásticos, cód. A0160752, correspondente à data de apresentação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 xml:space="preserve">N4 </w:t>
      </w:r>
      <w:r w:rsidRPr="00A26514">
        <w:rPr>
          <w:rFonts w:ascii="Arial" w:hAnsi="Arial" w:cs="Arial"/>
          <w:sz w:val="24"/>
          <w:szCs w:val="24"/>
        </w:rPr>
        <w:t>- percentual de ponderação de serviços de ferro, aço e derivados frente a totalidade dos serviços a executar</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Fi</w:t>
      </w:r>
      <w:r w:rsidRPr="00A26514">
        <w:rPr>
          <w:rFonts w:ascii="Arial" w:hAnsi="Arial" w:cs="Arial"/>
          <w:sz w:val="24"/>
          <w:szCs w:val="24"/>
        </w:rPr>
        <w:t xml:space="preserve"> - Refere-se à coluna 32 da FGV - Ferro, Aço e Derivados, cód. A0160515, correspondente ao mês de aniversário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Fo</w:t>
      </w:r>
      <w:r w:rsidRPr="00A26514">
        <w:rPr>
          <w:rFonts w:ascii="Arial" w:hAnsi="Arial" w:cs="Arial"/>
          <w:sz w:val="24"/>
          <w:szCs w:val="24"/>
        </w:rPr>
        <w:t xml:space="preserve"> - Refere-se à coluna 32 da FGV - Ferro, Aço e Derivados, cód. A0160515, correspondente à data de apresentação da proposta;</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 xml:space="preserve">N5 </w:t>
      </w:r>
      <w:r w:rsidRPr="00A26514">
        <w:rPr>
          <w:rFonts w:ascii="Arial" w:hAnsi="Arial" w:cs="Arial"/>
          <w:sz w:val="24"/>
          <w:szCs w:val="24"/>
        </w:rPr>
        <w:t>- percentual de ponderação de mão de obras especializada frente a totalidade dos serviços a executar;</w:t>
      </w:r>
    </w:p>
    <w:p w:rsidR="00A26514" w:rsidRPr="00A26514" w:rsidRDefault="00A26514" w:rsidP="00A26514">
      <w:pPr>
        <w:spacing w:before="120" w:after="120"/>
        <w:ind w:left="709"/>
        <w:jc w:val="both"/>
        <w:rPr>
          <w:rFonts w:ascii="Arial" w:hAnsi="Arial" w:cs="Arial"/>
          <w:sz w:val="24"/>
          <w:szCs w:val="24"/>
        </w:rPr>
      </w:pPr>
      <w:r w:rsidRPr="00A26514">
        <w:rPr>
          <w:rFonts w:ascii="Arial" w:hAnsi="Arial" w:cs="Arial"/>
          <w:b/>
          <w:sz w:val="24"/>
          <w:szCs w:val="24"/>
        </w:rPr>
        <w:t>Bi</w:t>
      </w:r>
      <w:r w:rsidRPr="00A26514">
        <w:rPr>
          <w:rFonts w:ascii="Arial" w:hAnsi="Arial" w:cs="Arial"/>
          <w:sz w:val="24"/>
          <w:szCs w:val="24"/>
        </w:rPr>
        <w:t xml:space="preserve"> - Refere-se à coluna 13 da FGV - Mão de obra especializada, correspondente ao mês de aniversário da proposta;</w:t>
      </w:r>
    </w:p>
    <w:p w:rsidR="00CB1467" w:rsidRPr="00A26514" w:rsidRDefault="00A26514" w:rsidP="00A26514">
      <w:pPr>
        <w:spacing w:before="120"/>
        <w:ind w:left="709"/>
        <w:jc w:val="both"/>
        <w:rPr>
          <w:rFonts w:ascii="Arial" w:hAnsi="Arial" w:cs="Arial"/>
          <w:sz w:val="24"/>
          <w:szCs w:val="24"/>
        </w:rPr>
      </w:pPr>
      <w:r w:rsidRPr="00A26514">
        <w:rPr>
          <w:rFonts w:ascii="Arial" w:hAnsi="Arial" w:cs="Arial"/>
          <w:b/>
          <w:sz w:val="24"/>
          <w:szCs w:val="24"/>
        </w:rPr>
        <w:t>Bo</w:t>
      </w:r>
      <w:r w:rsidRPr="00A26514">
        <w:rPr>
          <w:rFonts w:ascii="Arial" w:hAnsi="Arial" w:cs="Arial"/>
          <w:sz w:val="24"/>
          <w:szCs w:val="24"/>
        </w:rPr>
        <w:t xml:space="preserve"> - Refere-se à coluna 13 da FGV - Mão de Obra especializada, correspondente à data de apresentação da proposta</w:t>
      </w:r>
      <w:r w:rsidR="001E0ED6" w:rsidRPr="00A26514">
        <w:rPr>
          <w:rFonts w:ascii="Arial" w:hAnsi="Arial" w:cs="Arial"/>
          <w:sz w:val="24"/>
          <w:szCs w:val="24"/>
        </w:rPr>
        <w:t>.</w:t>
      </w:r>
    </w:p>
    <w:p w:rsidR="00CB1467" w:rsidRPr="008C2591" w:rsidRDefault="00CB1467" w:rsidP="00CB1467">
      <w:pPr>
        <w:ind w:left="1440"/>
        <w:rPr>
          <w:color w:val="FF0000"/>
          <w:szCs w:val="24"/>
        </w:rPr>
      </w:pPr>
    </w:p>
    <w:p w:rsidR="00CB1467" w:rsidRPr="00CB1467" w:rsidRDefault="00CB1467" w:rsidP="00A26514">
      <w:pPr>
        <w:ind w:left="709"/>
        <w:rPr>
          <w:rFonts w:ascii="Arial" w:hAnsi="Arial" w:cs="Arial"/>
          <w:sz w:val="24"/>
          <w:szCs w:val="24"/>
        </w:rPr>
      </w:pPr>
      <w:r w:rsidRPr="00CB1467">
        <w:rPr>
          <w:rFonts w:ascii="Arial" w:hAnsi="Arial" w:cs="Arial"/>
          <w:sz w:val="24"/>
          <w:szCs w:val="24"/>
        </w:rPr>
        <w:t>Caso haja mudança de data base nestes índices, deve-se primeiro calcular o valor do índice na data base original utilizando-se a seguinte fórmula:</w:t>
      </w:r>
    </w:p>
    <w:p w:rsidR="00CB1467" w:rsidRPr="00CB1467" w:rsidRDefault="00CB1467" w:rsidP="00CB1467">
      <w:pPr>
        <w:ind w:left="993"/>
        <w:rPr>
          <w:rFonts w:ascii="Arial" w:hAnsi="Arial" w:cs="Arial"/>
          <w:sz w:val="24"/>
          <w:szCs w:val="24"/>
        </w:rPr>
      </w:pPr>
    </w:p>
    <w:p w:rsidR="00CB1467" w:rsidRPr="00CB1467" w:rsidRDefault="00CB1467" w:rsidP="00CB1467">
      <w:pPr>
        <w:ind w:left="993"/>
        <w:rPr>
          <w:rFonts w:ascii="Arial" w:hAnsi="Arial" w:cs="Arial"/>
          <w:sz w:val="24"/>
          <w:szCs w:val="24"/>
        </w:rPr>
      </w:pPr>
      <w:r w:rsidRPr="00CB1467">
        <w:rPr>
          <w:rFonts w:ascii="Arial" w:hAnsi="Arial" w:cs="Arial"/>
          <w:sz w:val="24"/>
          <w:szCs w:val="24"/>
        </w:rPr>
        <w:lastRenderedPageBreak/>
        <w:tab/>
      </w:r>
      <w:r w:rsidRPr="00CB1467">
        <w:rPr>
          <w:rFonts w:ascii="Arial" w:hAnsi="Arial" w:cs="Arial"/>
          <w:b/>
          <w:position w:val="-24"/>
          <w:sz w:val="28"/>
          <w:szCs w:val="28"/>
        </w:rPr>
        <w:object w:dxaOrig="1939" w:dyaOrig="660">
          <v:shape id="_x0000_i1025" type="#_x0000_t75" style="width:146.7pt;height:50.4pt" o:ole="" filled="t">
            <v:fill color2="black"/>
            <v:imagedata r:id="rId19" o:title=""/>
          </v:shape>
          <o:OLEObject Type="Embed" ProgID="Equation.3" ShapeID="_x0000_i1025" DrawAspect="Content" ObjectID="_1447843698" r:id="rId20"/>
        </w:object>
      </w:r>
    </w:p>
    <w:p w:rsidR="00CB1467" w:rsidRPr="00CB1467" w:rsidRDefault="00CB1467" w:rsidP="00CB1467">
      <w:pPr>
        <w:ind w:firstLine="851"/>
        <w:rPr>
          <w:rFonts w:ascii="Arial" w:hAnsi="Arial" w:cs="Arial"/>
          <w:sz w:val="24"/>
          <w:szCs w:val="24"/>
        </w:rPr>
      </w:pPr>
    </w:p>
    <w:p w:rsidR="00CB1467" w:rsidRDefault="00CB1467" w:rsidP="00A26514">
      <w:pPr>
        <w:ind w:left="851"/>
        <w:rPr>
          <w:rFonts w:ascii="Arial" w:hAnsi="Arial" w:cs="Arial"/>
          <w:b/>
          <w:sz w:val="24"/>
          <w:szCs w:val="24"/>
        </w:rPr>
      </w:pPr>
      <w:r w:rsidRPr="001E0ED6">
        <w:rPr>
          <w:rFonts w:ascii="Arial" w:hAnsi="Arial" w:cs="Arial"/>
          <w:b/>
          <w:sz w:val="24"/>
          <w:szCs w:val="24"/>
        </w:rPr>
        <w:t>Sendo:</w:t>
      </w:r>
    </w:p>
    <w:p w:rsidR="001E0ED6" w:rsidRPr="001E0ED6" w:rsidRDefault="001E0ED6" w:rsidP="00CB1467">
      <w:pPr>
        <w:ind w:left="993"/>
        <w:rPr>
          <w:rFonts w:ascii="Arial" w:hAnsi="Arial" w:cs="Arial"/>
          <w:b/>
          <w:sz w:val="24"/>
          <w:szCs w:val="24"/>
        </w:rPr>
      </w:pPr>
    </w:p>
    <w:p w:rsidR="00CB1467" w:rsidRPr="00CB1467" w:rsidRDefault="00CB1467" w:rsidP="00CB1467">
      <w:pPr>
        <w:ind w:left="1560"/>
        <w:rPr>
          <w:rFonts w:ascii="Arial" w:hAnsi="Arial" w:cs="Arial"/>
          <w:sz w:val="24"/>
          <w:szCs w:val="24"/>
        </w:rPr>
      </w:pPr>
      <w:r w:rsidRPr="00CB1467">
        <w:rPr>
          <w:rFonts w:ascii="Arial" w:hAnsi="Arial" w:cs="Arial"/>
          <w:position w:val="-5"/>
          <w:sz w:val="24"/>
          <w:szCs w:val="24"/>
        </w:rPr>
        <w:object w:dxaOrig="645" w:dyaOrig="355">
          <v:shape id="_x0000_i1026" type="#_x0000_t75" style="width:45.9pt;height:23.4pt" o:ole="" filled="t">
            <v:fill color2="black"/>
            <v:imagedata r:id="rId21" o:title=""/>
          </v:shape>
          <o:OLEObject Type="Embed" ProgID="Equation.3" ShapeID="_x0000_i1026" DrawAspect="Content" ObjectID="_1447843699" r:id="rId22"/>
        </w:object>
      </w:r>
      <w:r w:rsidRPr="00CB1467">
        <w:rPr>
          <w:rFonts w:ascii="Arial" w:hAnsi="Arial" w:cs="Arial"/>
          <w:sz w:val="24"/>
          <w:szCs w:val="24"/>
        </w:rPr>
        <w:t>= Valor desejado. Índice do mês de reajuste com data base original.</w:t>
      </w:r>
    </w:p>
    <w:p w:rsidR="00CB1467" w:rsidRPr="00CB1467" w:rsidRDefault="00CB1467" w:rsidP="00CB1467">
      <w:pPr>
        <w:ind w:left="1560"/>
        <w:rPr>
          <w:rFonts w:ascii="Arial" w:hAnsi="Arial" w:cs="Arial"/>
          <w:sz w:val="24"/>
          <w:szCs w:val="24"/>
        </w:rPr>
      </w:pPr>
      <w:r w:rsidRPr="00CB1467">
        <w:rPr>
          <w:rFonts w:ascii="Arial" w:hAnsi="Arial" w:cs="Arial"/>
          <w:position w:val="-5"/>
          <w:sz w:val="24"/>
          <w:szCs w:val="24"/>
        </w:rPr>
        <w:object w:dxaOrig="645" w:dyaOrig="355">
          <v:shape id="_x0000_i1027" type="#_x0000_t75" style="width:50.4pt;height:26.1pt" o:ole="" filled="t">
            <v:fill color2="black"/>
            <v:imagedata r:id="rId23" o:title=""/>
          </v:shape>
          <o:OLEObject Type="Embed" ProgID="Equation.3" ShapeID="_x0000_i1027" DrawAspect="Content" ObjectID="_1447843700" r:id="rId24"/>
        </w:object>
      </w:r>
      <w:r w:rsidRPr="00CB1467">
        <w:rPr>
          <w:rFonts w:ascii="Arial" w:hAnsi="Arial" w:cs="Arial"/>
          <w:sz w:val="24"/>
          <w:szCs w:val="24"/>
        </w:rPr>
        <w:t>= Índice do mês de reajuste com a nova data base.</w:t>
      </w:r>
    </w:p>
    <w:p w:rsidR="00CB1467" w:rsidRPr="00CB1467" w:rsidRDefault="00CB1467" w:rsidP="00CB1467">
      <w:pPr>
        <w:ind w:left="1560"/>
        <w:jc w:val="both"/>
        <w:rPr>
          <w:rFonts w:ascii="Arial" w:hAnsi="Arial" w:cs="Arial"/>
          <w:sz w:val="24"/>
          <w:szCs w:val="24"/>
        </w:rPr>
      </w:pPr>
      <w:r w:rsidRPr="00CB1467">
        <w:rPr>
          <w:rFonts w:ascii="Arial" w:hAnsi="Arial" w:cs="Arial"/>
          <w:position w:val="-5"/>
          <w:sz w:val="24"/>
          <w:szCs w:val="24"/>
        </w:rPr>
        <w:object w:dxaOrig="639" w:dyaOrig="355">
          <v:shape id="_x0000_i1028" type="#_x0000_t75" style="width:50.4pt;height:26.1pt" o:ole="" filled="t">
            <v:fill color2="black"/>
            <v:imagedata r:id="rId25" o:title=""/>
          </v:shape>
          <o:OLEObject Type="Embed" ProgID="Equation.3" ShapeID="_x0000_i1028" DrawAspect="Content" ObjectID="_1447843701" r:id="rId26"/>
        </w:object>
      </w:r>
      <w:r w:rsidRPr="00CB1467">
        <w:rPr>
          <w:rFonts w:ascii="Arial" w:hAnsi="Arial" w:cs="Arial"/>
          <w:sz w:val="24"/>
          <w:szCs w:val="24"/>
        </w:rPr>
        <w:t>= Índice do mês em que mudou a tabela, na data base original.</w:t>
      </w:r>
    </w:p>
    <w:p w:rsidR="00CB1467" w:rsidRPr="00CB1467" w:rsidRDefault="00CB1467" w:rsidP="00CB1467">
      <w:pPr>
        <w:ind w:left="1440" w:firstLine="851"/>
        <w:rPr>
          <w:rFonts w:ascii="Arial" w:hAnsi="Arial" w:cs="Arial"/>
          <w:sz w:val="24"/>
          <w:szCs w:val="24"/>
        </w:rPr>
      </w:pPr>
    </w:p>
    <w:p w:rsidR="00CB1467" w:rsidRPr="001E0ED6" w:rsidRDefault="00CB1467" w:rsidP="00CB1467">
      <w:pPr>
        <w:ind w:left="993"/>
        <w:rPr>
          <w:rFonts w:ascii="Arial" w:hAnsi="Arial" w:cs="Arial"/>
          <w:sz w:val="24"/>
          <w:szCs w:val="24"/>
        </w:rPr>
      </w:pPr>
      <w:r w:rsidRPr="001E0ED6">
        <w:rPr>
          <w:rFonts w:ascii="Arial" w:hAnsi="Arial" w:cs="Arial"/>
          <w:sz w:val="24"/>
          <w:szCs w:val="24"/>
        </w:rPr>
        <w:t>Os valores considerados referentes aos fatores de N1 a N6 são a seguir apresentados:</w:t>
      </w:r>
    </w:p>
    <w:p w:rsidR="00CB1467" w:rsidRPr="00CB1467" w:rsidRDefault="00CB1467" w:rsidP="00CB1467">
      <w:pPr>
        <w:ind w:left="1440"/>
        <w:jc w:val="center"/>
        <w:rPr>
          <w:rFonts w:ascii="Arial" w:hAnsi="Arial" w:cs="Arial"/>
          <w:color w:val="FF0000"/>
          <w:sz w:val="24"/>
          <w:szCs w:val="24"/>
        </w:rPr>
      </w:pPr>
    </w:p>
    <w:tbl>
      <w:tblPr>
        <w:tblW w:w="5801" w:type="dxa"/>
        <w:jc w:val="center"/>
        <w:tblInd w:w="60" w:type="dxa"/>
        <w:tblCellMar>
          <w:left w:w="70" w:type="dxa"/>
          <w:right w:w="70" w:type="dxa"/>
        </w:tblCellMar>
        <w:tblLook w:val="04A0"/>
      </w:tblPr>
      <w:tblGrid>
        <w:gridCol w:w="3697"/>
        <w:gridCol w:w="2104"/>
      </w:tblGrid>
      <w:tr w:rsidR="00CB1467" w:rsidRPr="00CB1467" w:rsidTr="00841A48">
        <w:trPr>
          <w:trHeight w:val="270"/>
          <w:jc w:val="center"/>
        </w:trPr>
        <w:tc>
          <w:tcPr>
            <w:tcW w:w="369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B1467" w:rsidRPr="001E0ED6" w:rsidRDefault="00CB1467" w:rsidP="00841A48">
            <w:pPr>
              <w:spacing w:line="360" w:lineRule="auto"/>
              <w:jc w:val="center"/>
              <w:rPr>
                <w:rFonts w:ascii="Arial" w:hAnsi="Arial" w:cs="Arial"/>
                <w:b/>
                <w:bCs/>
                <w:sz w:val="24"/>
                <w:szCs w:val="24"/>
              </w:rPr>
            </w:pPr>
            <w:r w:rsidRPr="001E0ED6">
              <w:rPr>
                <w:rFonts w:ascii="Arial" w:hAnsi="Arial" w:cs="Arial"/>
                <w:b/>
                <w:bCs/>
                <w:sz w:val="24"/>
                <w:szCs w:val="24"/>
              </w:rPr>
              <w:t>COMPOSIÇÃO DOS ÍNDICES</w:t>
            </w:r>
          </w:p>
        </w:tc>
        <w:tc>
          <w:tcPr>
            <w:tcW w:w="2104" w:type="dxa"/>
            <w:tcBorders>
              <w:top w:val="single" w:sz="8" w:space="0" w:color="auto"/>
              <w:left w:val="nil"/>
              <w:bottom w:val="single" w:sz="8" w:space="0" w:color="auto"/>
              <w:right w:val="single" w:sz="8" w:space="0" w:color="auto"/>
            </w:tcBorders>
            <w:shd w:val="clear" w:color="auto" w:fill="auto"/>
            <w:vAlign w:val="center"/>
            <w:hideMark/>
          </w:tcPr>
          <w:p w:rsidR="00CB1467" w:rsidRPr="001E0ED6" w:rsidRDefault="00CB1467" w:rsidP="00841A48">
            <w:pPr>
              <w:spacing w:line="360" w:lineRule="auto"/>
              <w:jc w:val="center"/>
              <w:rPr>
                <w:rFonts w:ascii="Arial" w:hAnsi="Arial" w:cs="Arial"/>
                <w:b/>
                <w:bCs/>
                <w:sz w:val="24"/>
                <w:szCs w:val="24"/>
              </w:rPr>
            </w:pPr>
            <w:r w:rsidRPr="001E0ED6">
              <w:rPr>
                <w:rFonts w:ascii="Arial" w:hAnsi="Arial" w:cs="Arial"/>
                <w:b/>
                <w:bCs/>
                <w:sz w:val="24"/>
                <w:szCs w:val="24"/>
              </w:rPr>
              <w:t>PARÂMETRO</w:t>
            </w:r>
            <w:r w:rsidR="001E0ED6" w:rsidRPr="001E0ED6">
              <w:rPr>
                <w:rFonts w:ascii="Arial" w:hAnsi="Arial" w:cs="Arial"/>
                <w:b/>
                <w:bCs/>
                <w:sz w:val="24"/>
                <w:szCs w:val="24"/>
              </w:rPr>
              <w:t>S</w:t>
            </w:r>
            <w:r w:rsidRPr="001E0ED6">
              <w:rPr>
                <w:rFonts w:ascii="Arial" w:hAnsi="Arial" w:cs="Arial"/>
                <w:b/>
                <w:bCs/>
                <w:sz w:val="24"/>
                <w:szCs w:val="24"/>
              </w:rPr>
              <w:t xml:space="preserve"> (%)</w:t>
            </w:r>
          </w:p>
        </w:tc>
      </w:tr>
      <w:tr w:rsidR="00A26514" w:rsidRPr="00CB1467" w:rsidTr="00841A48">
        <w:trPr>
          <w:trHeight w:val="255"/>
          <w:jc w:val="center"/>
        </w:trPr>
        <w:tc>
          <w:tcPr>
            <w:tcW w:w="3697" w:type="dxa"/>
            <w:tcBorders>
              <w:top w:val="nil"/>
              <w:left w:val="single" w:sz="8" w:space="0" w:color="auto"/>
              <w:bottom w:val="single" w:sz="4" w:space="0" w:color="auto"/>
              <w:right w:val="single" w:sz="4" w:space="0" w:color="auto"/>
            </w:tcBorders>
            <w:shd w:val="clear" w:color="auto" w:fill="auto"/>
            <w:noWrap/>
            <w:vAlign w:val="center"/>
            <w:hideMark/>
          </w:tcPr>
          <w:p w:rsidR="00A26514" w:rsidRPr="001E0ED6" w:rsidRDefault="00A26514" w:rsidP="00467AD6">
            <w:pPr>
              <w:spacing w:line="360" w:lineRule="auto"/>
              <w:rPr>
                <w:rFonts w:ascii="Arial" w:hAnsi="Arial" w:cs="Arial"/>
                <w:sz w:val="24"/>
                <w:szCs w:val="24"/>
              </w:rPr>
            </w:pPr>
            <w:r w:rsidRPr="001E0ED6">
              <w:rPr>
                <w:rFonts w:ascii="Arial" w:hAnsi="Arial" w:cs="Arial"/>
                <w:sz w:val="24"/>
                <w:szCs w:val="24"/>
              </w:rPr>
              <w:t>N</w:t>
            </w:r>
            <w:r>
              <w:rPr>
                <w:rFonts w:ascii="Arial" w:hAnsi="Arial" w:cs="Arial"/>
                <w:sz w:val="24"/>
                <w:szCs w:val="24"/>
              </w:rPr>
              <w:t>1</w:t>
            </w:r>
            <w:r w:rsidRPr="001E0ED6">
              <w:rPr>
                <w:rFonts w:ascii="Arial" w:hAnsi="Arial" w:cs="Arial"/>
                <w:sz w:val="24"/>
                <w:szCs w:val="24"/>
              </w:rPr>
              <w:t xml:space="preserve"> - Edificações</w:t>
            </w:r>
          </w:p>
        </w:tc>
        <w:tc>
          <w:tcPr>
            <w:tcW w:w="2104" w:type="dxa"/>
            <w:tcBorders>
              <w:top w:val="nil"/>
              <w:left w:val="nil"/>
              <w:bottom w:val="single" w:sz="4" w:space="0" w:color="auto"/>
              <w:right w:val="single" w:sz="8" w:space="0" w:color="auto"/>
            </w:tcBorders>
            <w:shd w:val="clear" w:color="auto" w:fill="auto"/>
            <w:noWrap/>
            <w:vAlign w:val="center"/>
            <w:hideMark/>
          </w:tcPr>
          <w:p w:rsidR="00A26514" w:rsidRPr="00A26514" w:rsidRDefault="00A26514" w:rsidP="006024E9">
            <w:pPr>
              <w:jc w:val="center"/>
              <w:rPr>
                <w:rFonts w:ascii="Arial" w:hAnsi="Arial" w:cs="Arial"/>
                <w:sz w:val="24"/>
                <w:szCs w:val="24"/>
              </w:rPr>
            </w:pPr>
            <w:r>
              <w:rPr>
                <w:rFonts w:ascii="Arial" w:hAnsi="Arial" w:cs="Arial"/>
                <w:sz w:val="24"/>
                <w:szCs w:val="24"/>
              </w:rPr>
              <w:t>5</w:t>
            </w:r>
            <w:r w:rsidR="006024E9">
              <w:rPr>
                <w:rFonts w:ascii="Arial" w:hAnsi="Arial" w:cs="Arial"/>
                <w:sz w:val="24"/>
                <w:szCs w:val="24"/>
              </w:rPr>
              <w:t>7</w:t>
            </w:r>
            <w:r>
              <w:rPr>
                <w:rFonts w:ascii="Arial" w:hAnsi="Arial" w:cs="Arial"/>
                <w:sz w:val="24"/>
                <w:szCs w:val="24"/>
              </w:rPr>
              <w:t>,</w:t>
            </w:r>
            <w:r w:rsidR="006024E9">
              <w:rPr>
                <w:rFonts w:ascii="Arial" w:hAnsi="Arial" w:cs="Arial"/>
                <w:sz w:val="24"/>
                <w:szCs w:val="24"/>
              </w:rPr>
              <w:t>42</w:t>
            </w:r>
          </w:p>
        </w:tc>
      </w:tr>
      <w:tr w:rsidR="00A26514" w:rsidRPr="00CB1467" w:rsidTr="00841A48">
        <w:trPr>
          <w:trHeight w:val="255"/>
          <w:jc w:val="center"/>
        </w:trPr>
        <w:tc>
          <w:tcPr>
            <w:tcW w:w="3697" w:type="dxa"/>
            <w:tcBorders>
              <w:top w:val="nil"/>
              <w:left w:val="single" w:sz="8" w:space="0" w:color="auto"/>
              <w:bottom w:val="single" w:sz="4" w:space="0" w:color="auto"/>
              <w:right w:val="single" w:sz="4" w:space="0" w:color="auto"/>
            </w:tcBorders>
            <w:shd w:val="clear" w:color="auto" w:fill="auto"/>
            <w:noWrap/>
            <w:vAlign w:val="center"/>
            <w:hideMark/>
          </w:tcPr>
          <w:p w:rsidR="00A26514" w:rsidRPr="001E0ED6" w:rsidRDefault="00A26514" w:rsidP="00467AD6">
            <w:pPr>
              <w:spacing w:line="360" w:lineRule="auto"/>
              <w:rPr>
                <w:rFonts w:ascii="Arial" w:hAnsi="Arial" w:cs="Arial"/>
                <w:sz w:val="24"/>
                <w:szCs w:val="24"/>
              </w:rPr>
            </w:pPr>
            <w:r w:rsidRPr="001E0ED6">
              <w:rPr>
                <w:rFonts w:ascii="Arial" w:hAnsi="Arial" w:cs="Arial"/>
                <w:sz w:val="24"/>
                <w:szCs w:val="24"/>
              </w:rPr>
              <w:t>N</w:t>
            </w:r>
            <w:r>
              <w:rPr>
                <w:rFonts w:ascii="Arial" w:hAnsi="Arial" w:cs="Arial"/>
                <w:sz w:val="24"/>
                <w:szCs w:val="24"/>
              </w:rPr>
              <w:t>2</w:t>
            </w:r>
            <w:r w:rsidRPr="001E0ED6">
              <w:rPr>
                <w:rFonts w:ascii="Arial" w:hAnsi="Arial" w:cs="Arial"/>
                <w:sz w:val="24"/>
                <w:szCs w:val="24"/>
              </w:rPr>
              <w:t xml:space="preserve"> - Concreto armado</w:t>
            </w:r>
          </w:p>
        </w:tc>
        <w:tc>
          <w:tcPr>
            <w:tcW w:w="2104" w:type="dxa"/>
            <w:tcBorders>
              <w:top w:val="nil"/>
              <w:left w:val="nil"/>
              <w:bottom w:val="single" w:sz="4" w:space="0" w:color="auto"/>
              <w:right w:val="single" w:sz="8" w:space="0" w:color="auto"/>
            </w:tcBorders>
            <w:shd w:val="clear" w:color="auto" w:fill="auto"/>
            <w:noWrap/>
            <w:vAlign w:val="center"/>
            <w:hideMark/>
          </w:tcPr>
          <w:p w:rsidR="00A26514" w:rsidRPr="00A26514" w:rsidRDefault="00A26514" w:rsidP="006024E9">
            <w:pPr>
              <w:jc w:val="center"/>
              <w:rPr>
                <w:rFonts w:ascii="Arial" w:hAnsi="Arial" w:cs="Arial"/>
                <w:sz w:val="24"/>
                <w:szCs w:val="24"/>
              </w:rPr>
            </w:pPr>
            <w:r>
              <w:rPr>
                <w:rFonts w:ascii="Arial" w:hAnsi="Arial" w:cs="Arial"/>
                <w:sz w:val="24"/>
                <w:szCs w:val="24"/>
              </w:rPr>
              <w:t>1</w:t>
            </w:r>
            <w:r w:rsidR="006024E9">
              <w:rPr>
                <w:rFonts w:ascii="Arial" w:hAnsi="Arial" w:cs="Arial"/>
                <w:sz w:val="24"/>
                <w:szCs w:val="24"/>
              </w:rPr>
              <w:t>8</w:t>
            </w:r>
            <w:r>
              <w:rPr>
                <w:rFonts w:ascii="Arial" w:hAnsi="Arial" w:cs="Arial"/>
                <w:sz w:val="24"/>
                <w:szCs w:val="24"/>
              </w:rPr>
              <w:t>,</w:t>
            </w:r>
            <w:r w:rsidR="006024E9">
              <w:rPr>
                <w:rFonts w:ascii="Arial" w:hAnsi="Arial" w:cs="Arial"/>
                <w:sz w:val="24"/>
                <w:szCs w:val="24"/>
              </w:rPr>
              <w:t>08</w:t>
            </w:r>
          </w:p>
        </w:tc>
      </w:tr>
      <w:tr w:rsidR="00A26514" w:rsidRPr="00CB1467" w:rsidTr="00841A48">
        <w:trPr>
          <w:trHeight w:val="255"/>
          <w:jc w:val="center"/>
        </w:trPr>
        <w:tc>
          <w:tcPr>
            <w:tcW w:w="3697" w:type="dxa"/>
            <w:tcBorders>
              <w:top w:val="nil"/>
              <w:left w:val="single" w:sz="8" w:space="0" w:color="auto"/>
              <w:bottom w:val="single" w:sz="4" w:space="0" w:color="auto"/>
              <w:right w:val="single" w:sz="4" w:space="0" w:color="auto"/>
            </w:tcBorders>
            <w:shd w:val="clear" w:color="auto" w:fill="auto"/>
            <w:noWrap/>
            <w:vAlign w:val="center"/>
            <w:hideMark/>
          </w:tcPr>
          <w:p w:rsidR="00A26514" w:rsidRPr="001E0ED6" w:rsidRDefault="00A26514" w:rsidP="00467AD6">
            <w:pPr>
              <w:spacing w:line="360" w:lineRule="auto"/>
              <w:rPr>
                <w:rFonts w:ascii="Arial" w:hAnsi="Arial" w:cs="Arial"/>
                <w:sz w:val="24"/>
                <w:szCs w:val="24"/>
              </w:rPr>
            </w:pPr>
            <w:r w:rsidRPr="001E0ED6">
              <w:rPr>
                <w:rFonts w:ascii="Arial" w:hAnsi="Arial" w:cs="Arial"/>
                <w:sz w:val="24"/>
                <w:szCs w:val="24"/>
              </w:rPr>
              <w:t>N</w:t>
            </w:r>
            <w:r>
              <w:rPr>
                <w:rFonts w:ascii="Arial" w:hAnsi="Arial" w:cs="Arial"/>
                <w:sz w:val="24"/>
                <w:szCs w:val="24"/>
              </w:rPr>
              <w:t>3</w:t>
            </w:r>
            <w:r w:rsidRPr="001E0ED6">
              <w:rPr>
                <w:rFonts w:ascii="Arial" w:hAnsi="Arial" w:cs="Arial"/>
                <w:sz w:val="24"/>
                <w:szCs w:val="24"/>
              </w:rPr>
              <w:t xml:space="preserve"> - Materiais plásticos</w:t>
            </w:r>
          </w:p>
        </w:tc>
        <w:tc>
          <w:tcPr>
            <w:tcW w:w="2104" w:type="dxa"/>
            <w:tcBorders>
              <w:top w:val="nil"/>
              <w:left w:val="nil"/>
              <w:bottom w:val="single" w:sz="4" w:space="0" w:color="auto"/>
              <w:right w:val="single" w:sz="8" w:space="0" w:color="auto"/>
            </w:tcBorders>
            <w:shd w:val="clear" w:color="auto" w:fill="auto"/>
            <w:noWrap/>
            <w:vAlign w:val="center"/>
            <w:hideMark/>
          </w:tcPr>
          <w:p w:rsidR="00A26514" w:rsidRPr="00A26514" w:rsidRDefault="006024E9" w:rsidP="006024E9">
            <w:pPr>
              <w:jc w:val="center"/>
              <w:rPr>
                <w:rFonts w:ascii="Arial" w:hAnsi="Arial" w:cs="Arial"/>
                <w:sz w:val="24"/>
                <w:szCs w:val="24"/>
              </w:rPr>
            </w:pPr>
            <w:r>
              <w:rPr>
                <w:rFonts w:ascii="Arial" w:hAnsi="Arial" w:cs="Arial"/>
                <w:sz w:val="24"/>
                <w:szCs w:val="24"/>
              </w:rPr>
              <w:t>2,13</w:t>
            </w:r>
          </w:p>
        </w:tc>
      </w:tr>
      <w:tr w:rsidR="00A26514" w:rsidRPr="00CB1467" w:rsidTr="00841A48">
        <w:trPr>
          <w:trHeight w:val="255"/>
          <w:jc w:val="center"/>
        </w:trPr>
        <w:tc>
          <w:tcPr>
            <w:tcW w:w="3697" w:type="dxa"/>
            <w:tcBorders>
              <w:top w:val="nil"/>
              <w:left w:val="single" w:sz="8" w:space="0" w:color="auto"/>
              <w:bottom w:val="single" w:sz="4" w:space="0" w:color="auto"/>
              <w:right w:val="single" w:sz="4" w:space="0" w:color="auto"/>
            </w:tcBorders>
            <w:shd w:val="clear" w:color="auto" w:fill="auto"/>
            <w:noWrap/>
            <w:vAlign w:val="center"/>
            <w:hideMark/>
          </w:tcPr>
          <w:p w:rsidR="00A26514" w:rsidRPr="001E0ED6" w:rsidRDefault="00A26514" w:rsidP="00467AD6">
            <w:pPr>
              <w:spacing w:line="360" w:lineRule="auto"/>
              <w:rPr>
                <w:rFonts w:ascii="Arial" w:hAnsi="Arial" w:cs="Arial"/>
                <w:sz w:val="24"/>
                <w:szCs w:val="24"/>
              </w:rPr>
            </w:pPr>
            <w:r w:rsidRPr="001E0ED6">
              <w:rPr>
                <w:rFonts w:ascii="Arial" w:hAnsi="Arial" w:cs="Arial"/>
                <w:sz w:val="24"/>
                <w:szCs w:val="24"/>
              </w:rPr>
              <w:t>N</w:t>
            </w:r>
            <w:r>
              <w:rPr>
                <w:rFonts w:ascii="Arial" w:hAnsi="Arial" w:cs="Arial"/>
                <w:sz w:val="24"/>
                <w:szCs w:val="24"/>
              </w:rPr>
              <w:t>4</w:t>
            </w:r>
            <w:r w:rsidRPr="001E0ED6">
              <w:rPr>
                <w:rFonts w:ascii="Arial" w:hAnsi="Arial" w:cs="Arial"/>
                <w:sz w:val="24"/>
                <w:szCs w:val="24"/>
              </w:rPr>
              <w:t xml:space="preserve"> - Ferro, aço e derivados</w:t>
            </w:r>
          </w:p>
        </w:tc>
        <w:tc>
          <w:tcPr>
            <w:tcW w:w="2104" w:type="dxa"/>
            <w:tcBorders>
              <w:top w:val="nil"/>
              <w:left w:val="nil"/>
              <w:bottom w:val="single" w:sz="4" w:space="0" w:color="auto"/>
              <w:right w:val="single" w:sz="8" w:space="0" w:color="auto"/>
            </w:tcBorders>
            <w:shd w:val="clear" w:color="auto" w:fill="auto"/>
            <w:noWrap/>
            <w:vAlign w:val="center"/>
            <w:hideMark/>
          </w:tcPr>
          <w:p w:rsidR="00A26514" w:rsidRPr="00A26514" w:rsidRDefault="00A26514" w:rsidP="006024E9">
            <w:pPr>
              <w:jc w:val="center"/>
              <w:rPr>
                <w:rFonts w:ascii="Arial" w:hAnsi="Arial" w:cs="Arial"/>
                <w:sz w:val="24"/>
                <w:szCs w:val="24"/>
              </w:rPr>
            </w:pPr>
            <w:r w:rsidRPr="00A26514">
              <w:rPr>
                <w:rFonts w:ascii="Arial" w:hAnsi="Arial" w:cs="Arial"/>
                <w:sz w:val="24"/>
                <w:szCs w:val="24"/>
              </w:rPr>
              <w:t>1</w:t>
            </w:r>
            <w:r w:rsidR="006024E9">
              <w:rPr>
                <w:rFonts w:ascii="Arial" w:hAnsi="Arial" w:cs="Arial"/>
                <w:sz w:val="24"/>
                <w:szCs w:val="24"/>
              </w:rPr>
              <w:t>1</w:t>
            </w:r>
            <w:r w:rsidRPr="00A26514">
              <w:rPr>
                <w:rFonts w:ascii="Arial" w:hAnsi="Arial" w:cs="Arial"/>
                <w:sz w:val="24"/>
                <w:szCs w:val="24"/>
              </w:rPr>
              <w:t>,</w:t>
            </w:r>
            <w:r w:rsidR="006024E9">
              <w:rPr>
                <w:rFonts w:ascii="Arial" w:hAnsi="Arial" w:cs="Arial"/>
                <w:sz w:val="24"/>
                <w:szCs w:val="24"/>
              </w:rPr>
              <w:t>41</w:t>
            </w:r>
          </w:p>
        </w:tc>
      </w:tr>
      <w:tr w:rsidR="00A26514" w:rsidRPr="00CB1467" w:rsidTr="00841A48">
        <w:trPr>
          <w:trHeight w:val="270"/>
          <w:jc w:val="center"/>
        </w:trPr>
        <w:tc>
          <w:tcPr>
            <w:tcW w:w="3697" w:type="dxa"/>
            <w:tcBorders>
              <w:top w:val="nil"/>
              <w:left w:val="single" w:sz="8" w:space="0" w:color="auto"/>
              <w:bottom w:val="nil"/>
              <w:right w:val="single" w:sz="4" w:space="0" w:color="auto"/>
            </w:tcBorders>
            <w:shd w:val="clear" w:color="auto" w:fill="auto"/>
            <w:noWrap/>
            <w:vAlign w:val="center"/>
            <w:hideMark/>
          </w:tcPr>
          <w:p w:rsidR="00A26514" w:rsidRPr="001E0ED6" w:rsidRDefault="00A26514" w:rsidP="00467AD6">
            <w:pPr>
              <w:spacing w:line="360" w:lineRule="auto"/>
              <w:rPr>
                <w:rFonts w:ascii="Arial" w:hAnsi="Arial" w:cs="Arial"/>
                <w:sz w:val="24"/>
                <w:szCs w:val="24"/>
              </w:rPr>
            </w:pPr>
            <w:r w:rsidRPr="001E0ED6">
              <w:rPr>
                <w:rFonts w:ascii="Arial" w:hAnsi="Arial" w:cs="Arial"/>
                <w:sz w:val="24"/>
                <w:szCs w:val="24"/>
              </w:rPr>
              <w:t>N</w:t>
            </w:r>
            <w:r>
              <w:rPr>
                <w:rFonts w:ascii="Arial" w:hAnsi="Arial" w:cs="Arial"/>
                <w:sz w:val="24"/>
                <w:szCs w:val="24"/>
              </w:rPr>
              <w:t>5</w:t>
            </w:r>
            <w:r w:rsidRPr="001E0ED6">
              <w:rPr>
                <w:rFonts w:ascii="Arial" w:hAnsi="Arial" w:cs="Arial"/>
                <w:sz w:val="24"/>
                <w:szCs w:val="24"/>
              </w:rPr>
              <w:t xml:space="preserve"> – Mão de obra especializada</w:t>
            </w:r>
          </w:p>
        </w:tc>
        <w:tc>
          <w:tcPr>
            <w:tcW w:w="2104" w:type="dxa"/>
            <w:tcBorders>
              <w:top w:val="nil"/>
              <w:left w:val="nil"/>
              <w:bottom w:val="single" w:sz="4" w:space="0" w:color="auto"/>
              <w:right w:val="single" w:sz="8" w:space="0" w:color="auto"/>
            </w:tcBorders>
            <w:shd w:val="clear" w:color="auto" w:fill="auto"/>
            <w:noWrap/>
            <w:vAlign w:val="center"/>
            <w:hideMark/>
          </w:tcPr>
          <w:p w:rsidR="00A26514" w:rsidRPr="00A26514" w:rsidRDefault="00A26514" w:rsidP="006024E9">
            <w:pPr>
              <w:jc w:val="center"/>
              <w:rPr>
                <w:rFonts w:ascii="Arial" w:hAnsi="Arial" w:cs="Arial"/>
                <w:sz w:val="24"/>
                <w:szCs w:val="24"/>
              </w:rPr>
            </w:pPr>
            <w:r w:rsidRPr="00A26514">
              <w:rPr>
                <w:rFonts w:ascii="Arial" w:hAnsi="Arial" w:cs="Arial"/>
                <w:sz w:val="24"/>
                <w:szCs w:val="24"/>
              </w:rPr>
              <w:t>10,</w:t>
            </w:r>
            <w:r w:rsidR="006024E9">
              <w:rPr>
                <w:rFonts w:ascii="Arial" w:hAnsi="Arial" w:cs="Arial"/>
                <w:sz w:val="24"/>
                <w:szCs w:val="24"/>
              </w:rPr>
              <w:t>96</w:t>
            </w:r>
          </w:p>
        </w:tc>
      </w:tr>
      <w:tr w:rsidR="00CB1467" w:rsidRPr="00CB1467" w:rsidTr="00841A48">
        <w:trPr>
          <w:trHeight w:val="270"/>
          <w:jc w:val="center"/>
        </w:trPr>
        <w:tc>
          <w:tcPr>
            <w:tcW w:w="369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B1467" w:rsidRPr="001E0ED6" w:rsidRDefault="00CB1467" w:rsidP="00467AD6">
            <w:pPr>
              <w:spacing w:line="360" w:lineRule="auto"/>
              <w:jc w:val="center"/>
              <w:rPr>
                <w:rFonts w:ascii="Arial" w:hAnsi="Arial" w:cs="Arial"/>
                <w:b/>
                <w:sz w:val="24"/>
                <w:szCs w:val="24"/>
              </w:rPr>
            </w:pPr>
            <w:r w:rsidRPr="001E0ED6">
              <w:rPr>
                <w:rFonts w:ascii="Arial" w:hAnsi="Arial" w:cs="Arial"/>
                <w:b/>
                <w:sz w:val="24"/>
                <w:szCs w:val="24"/>
              </w:rPr>
              <w:t>TOTAL</w:t>
            </w:r>
          </w:p>
        </w:tc>
        <w:tc>
          <w:tcPr>
            <w:tcW w:w="2104" w:type="dxa"/>
            <w:tcBorders>
              <w:top w:val="single" w:sz="8" w:space="0" w:color="auto"/>
              <w:left w:val="nil"/>
              <w:bottom w:val="single" w:sz="8" w:space="0" w:color="auto"/>
              <w:right w:val="single" w:sz="8" w:space="0" w:color="auto"/>
            </w:tcBorders>
            <w:shd w:val="clear" w:color="auto" w:fill="auto"/>
            <w:noWrap/>
            <w:vAlign w:val="bottom"/>
            <w:hideMark/>
          </w:tcPr>
          <w:p w:rsidR="00CB1467" w:rsidRPr="001E0ED6" w:rsidRDefault="00CB1467" w:rsidP="00467AD6">
            <w:pPr>
              <w:spacing w:line="360" w:lineRule="auto"/>
              <w:jc w:val="center"/>
              <w:rPr>
                <w:rFonts w:ascii="Arial" w:hAnsi="Arial" w:cs="Arial"/>
                <w:b/>
                <w:sz w:val="24"/>
                <w:szCs w:val="24"/>
              </w:rPr>
            </w:pPr>
            <w:r w:rsidRPr="001E0ED6">
              <w:rPr>
                <w:rFonts w:ascii="Arial" w:hAnsi="Arial" w:cs="Arial"/>
                <w:b/>
                <w:sz w:val="24"/>
                <w:szCs w:val="24"/>
              </w:rPr>
              <w:t>100,00</w:t>
            </w:r>
          </w:p>
        </w:tc>
      </w:tr>
    </w:tbl>
    <w:p w:rsidR="00615E73" w:rsidRPr="00B6157B" w:rsidRDefault="00615E73" w:rsidP="00615E73">
      <w:pPr>
        <w:rPr>
          <w:rFonts w:ascii="Arial" w:hAnsi="Arial" w:cs="Arial"/>
          <w:szCs w:val="24"/>
        </w:rPr>
      </w:pPr>
    </w:p>
    <w:p w:rsidR="00615E73" w:rsidRPr="0052305B" w:rsidRDefault="00615E73" w:rsidP="00A26514">
      <w:pPr>
        <w:pStyle w:val="Item"/>
        <w:numPr>
          <w:ilvl w:val="0"/>
          <w:numId w:val="0"/>
        </w:numPr>
        <w:tabs>
          <w:tab w:val="num" w:pos="-3969"/>
          <w:tab w:val="left" w:pos="993"/>
          <w:tab w:val="center" w:pos="2268"/>
          <w:tab w:val="left" w:pos="2552"/>
          <w:tab w:val="num" w:pos="9356"/>
        </w:tabs>
        <w:spacing w:before="240"/>
        <w:ind w:left="993"/>
        <w:rPr>
          <w:b w:val="0"/>
          <w:szCs w:val="24"/>
          <w:u w:val="none"/>
        </w:rPr>
      </w:pPr>
      <w:r>
        <w:rPr>
          <w:rFonts w:cs="Arial"/>
          <w:b w:val="0"/>
          <w:szCs w:val="24"/>
          <w:u w:val="none"/>
        </w:rPr>
        <w:t xml:space="preserve">c) </w:t>
      </w:r>
      <w:r w:rsidRPr="0052305B">
        <w:rPr>
          <w:rFonts w:cs="Arial"/>
          <w:b w:val="0"/>
          <w:szCs w:val="24"/>
          <w:u w:val="none"/>
        </w:rPr>
        <w:t>Não serão considerados para reajuste de salários, eventuais dissídios fixados por Convenção Coletiva da Categoria.</w:t>
      </w:r>
    </w:p>
    <w:p w:rsidR="0083147F" w:rsidRDefault="00645B78" w:rsidP="000E010B">
      <w:pPr>
        <w:pStyle w:val="Item"/>
        <w:tabs>
          <w:tab w:val="clear" w:pos="1560"/>
          <w:tab w:val="num" w:pos="709"/>
        </w:tabs>
        <w:spacing w:before="240"/>
        <w:ind w:left="709" w:hanging="709"/>
        <w:jc w:val="both"/>
        <w:rPr>
          <w:u w:val="none"/>
        </w:rPr>
      </w:pPr>
      <w:r>
        <w:rPr>
          <w:u w:val="none"/>
        </w:rPr>
        <w:t>SANÇÕES ADMINISTRATIVAS</w:t>
      </w:r>
    </w:p>
    <w:p w:rsidR="004575EC" w:rsidRPr="00AC4881" w:rsidRDefault="004575EC" w:rsidP="000E010B">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4575EC" w:rsidRPr="00AC4881" w:rsidRDefault="004575EC" w:rsidP="000E010B">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4575EC" w:rsidRPr="00AC4881" w:rsidRDefault="004575EC" w:rsidP="000E010B">
      <w:pPr>
        <w:pStyle w:val="SubItem"/>
        <w:tabs>
          <w:tab w:val="clear" w:pos="1985"/>
          <w:tab w:val="num" w:pos="709"/>
        </w:tabs>
        <w:spacing w:before="120"/>
        <w:ind w:left="709" w:hanging="709"/>
        <w:jc w:val="both"/>
      </w:pPr>
      <w:r w:rsidRPr="00AC4881">
        <w:t>Nos casos de inexecução parcial dos serviços, será cobrada multa de 2% (cinco por cento) do valor da parte não executada do contrato;</w:t>
      </w:r>
    </w:p>
    <w:p w:rsidR="004575EC" w:rsidRPr="00AC4881" w:rsidRDefault="004575EC" w:rsidP="000E010B">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4575EC" w:rsidRPr="00AC4881" w:rsidRDefault="004575EC" w:rsidP="000E010B">
      <w:pPr>
        <w:pStyle w:val="SubItem"/>
        <w:tabs>
          <w:tab w:val="clear" w:pos="1985"/>
          <w:tab w:val="num" w:pos="709"/>
        </w:tabs>
        <w:spacing w:before="120"/>
        <w:ind w:left="709" w:hanging="709"/>
        <w:jc w:val="both"/>
      </w:pPr>
      <w:r w:rsidRPr="00AC4881">
        <w:lastRenderedPageBreak/>
        <w:t>A multa a que alude este item não impede que a CODEVASF rescinda unilateralmente o contrato e aplique as outras sanções previstas na Lei nº 8.666/93.</w:t>
      </w:r>
    </w:p>
    <w:p w:rsidR="004575EC" w:rsidRPr="00AC4881" w:rsidRDefault="004575EC" w:rsidP="000E010B">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4575EC" w:rsidRPr="00AC4881" w:rsidRDefault="004575EC" w:rsidP="000E010B">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4575EC" w:rsidRPr="00AC4881" w:rsidRDefault="004575EC" w:rsidP="00B46ED7">
      <w:pPr>
        <w:pStyle w:val="SubItem"/>
        <w:numPr>
          <w:ilvl w:val="2"/>
          <w:numId w:val="2"/>
        </w:numPr>
        <w:tabs>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4575EC" w:rsidRPr="00AC4881" w:rsidRDefault="004575EC" w:rsidP="00B46ED7">
      <w:pPr>
        <w:pStyle w:val="SubItem"/>
        <w:numPr>
          <w:ilvl w:val="2"/>
          <w:numId w:val="2"/>
        </w:numPr>
        <w:tabs>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4575EC" w:rsidRPr="00AC4881" w:rsidRDefault="004575EC" w:rsidP="000E010B">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Advertência;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Multa;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Suspensão temporária de participação em licitação e impedimento de contratar com a CODEVASF, por prazo não superior a 2 (dois) anos;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575EC" w:rsidRPr="00AC4881" w:rsidRDefault="004575EC" w:rsidP="000E010B">
      <w:pPr>
        <w:pStyle w:val="SubItem"/>
        <w:tabs>
          <w:tab w:val="clear" w:pos="1985"/>
          <w:tab w:val="num" w:pos="709"/>
          <w:tab w:val="num" w:pos="2127"/>
        </w:tabs>
        <w:spacing w:before="120"/>
        <w:ind w:left="709" w:hanging="709"/>
        <w:jc w:val="both"/>
      </w:pPr>
      <w:r w:rsidRPr="00AC4881">
        <w:t>As sanções previstas nos incisos I, III e IV do subitem anterior poderão ser aplicadas juntamente com a do inciso II, facultada a defesa prévia do interessado, no respectivo processo, no prazo de 5 (cinco) dias úteis.</w:t>
      </w:r>
    </w:p>
    <w:p w:rsidR="004575EC" w:rsidRPr="00AC4881" w:rsidRDefault="004575EC" w:rsidP="000E010B">
      <w:pPr>
        <w:pStyle w:val="SubItem"/>
        <w:tabs>
          <w:tab w:val="clear" w:pos="1985"/>
          <w:tab w:val="num" w:pos="709"/>
          <w:tab w:val="num" w:pos="2127"/>
        </w:tabs>
        <w:spacing w:before="120"/>
        <w:ind w:left="709" w:hanging="709"/>
        <w:jc w:val="both"/>
      </w:pPr>
      <w:r w:rsidRPr="00AC4881">
        <w:t>A sanção estabelecida no inciso IV do subitem 1</w:t>
      </w:r>
      <w:r w:rsidR="00510541">
        <w:t>6</w:t>
      </w:r>
      <w:r w:rsidRPr="00AC4881">
        <w:t>.</w:t>
      </w:r>
      <w:r w:rsidR="003B64D5">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4575EC" w:rsidRPr="00AC4881" w:rsidRDefault="004575EC" w:rsidP="000E010B">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4575EC" w:rsidRPr="00AC4881" w:rsidRDefault="004575EC" w:rsidP="000E010B">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4575EC" w:rsidRPr="00AC4881" w:rsidRDefault="004575EC" w:rsidP="000E010B">
      <w:pPr>
        <w:pStyle w:val="SubItem"/>
        <w:tabs>
          <w:tab w:val="clear" w:pos="1985"/>
          <w:tab w:val="num" w:pos="709"/>
          <w:tab w:val="num" w:pos="2127"/>
        </w:tabs>
        <w:spacing w:before="120"/>
        <w:ind w:left="709" w:hanging="709"/>
        <w:jc w:val="both"/>
      </w:pPr>
      <w:r w:rsidRPr="00AC4881">
        <w:lastRenderedPageBreak/>
        <w:t xml:space="preserve">A manifestação da licitante/contratada será apreciada pelo Superintendente Regional, que poderá relevar ou não a penalidade, com base no parecer técnico do fiscal. </w:t>
      </w:r>
    </w:p>
    <w:p w:rsidR="004575EC" w:rsidRPr="00AC4881" w:rsidRDefault="004575EC" w:rsidP="000E010B">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4575EC" w:rsidRPr="00AC4881" w:rsidRDefault="004575EC" w:rsidP="000E010B">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4575EC" w:rsidRPr="00774C26" w:rsidRDefault="004575EC" w:rsidP="000E010B">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Default="004575EC" w:rsidP="000E010B">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8854A8" w:rsidRPr="003A26CF" w:rsidRDefault="008854A8" w:rsidP="008854A8">
      <w:pPr>
        <w:pStyle w:val="Item"/>
        <w:numPr>
          <w:ilvl w:val="0"/>
          <w:numId w:val="0"/>
        </w:numPr>
        <w:ind w:left="1560" w:hanging="425"/>
      </w:pPr>
    </w:p>
    <w:p w:rsidR="003907FD" w:rsidRPr="00CC5A05" w:rsidRDefault="00A5307E" w:rsidP="009607ED">
      <w:pPr>
        <w:pStyle w:val="Item"/>
        <w:tabs>
          <w:tab w:val="clear" w:pos="1560"/>
          <w:tab w:val="num" w:pos="709"/>
        </w:tabs>
        <w:spacing w:before="240"/>
        <w:ind w:left="709" w:hanging="709"/>
        <w:jc w:val="both"/>
        <w:rPr>
          <w:u w:val="none"/>
        </w:rPr>
      </w:pPr>
      <w:r>
        <w:rPr>
          <w:u w:val="none"/>
        </w:rPr>
        <w:t>PRAZO DE GARANTIA</w:t>
      </w:r>
      <w:r w:rsidR="003907FD" w:rsidRPr="00CC5A05">
        <w:rPr>
          <w:u w:val="none"/>
        </w:rPr>
        <w:t xml:space="preserve"> </w:t>
      </w:r>
    </w:p>
    <w:p w:rsidR="00DA4630" w:rsidRPr="003A26CF" w:rsidRDefault="00DA4630" w:rsidP="009607ED">
      <w:pPr>
        <w:pStyle w:val="SubItem"/>
        <w:tabs>
          <w:tab w:val="clear" w:pos="1985"/>
          <w:tab w:val="num" w:pos="709"/>
        </w:tabs>
        <w:ind w:left="709" w:hanging="709"/>
        <w:jc w:val="both"/>
        <w:rPr>
          <w:szCs w:val="24"/>
        </w:rPr>
      </w:pPr>
      <w:r w:rsidRPr="003A26CF">
        <w:rPr>
          <w:szCs w:val="24"/>
        </w:rPr>
        <w:t>O Prazo de Garantia dos serviços prestados é o previsto na legislação vigente e definido no Código Civil Brasileiro.</w:t>
      </w:r>
    </w:p>
    <w:p w:rsidR="00A5307E" w:rsidRPr="003A26CF" w:rsidRDefault="00DA4630" w:rsidP="009607ED">
      <w:pPr>
        <w:pStyle w:val="SubItem"/>
        <w:tabs>
          <w:tab w:val="clear" w:pos="1985"/>
          <w:tab w:val="num" w:pos="709"/>
        </w:tabs>
        <w:ind w:left="709" w:hanging="709"/>
        <w:jc w:val="both"/>
        <w:rPr>
          <w:szCs w:val="24"/>
        </w:rPr>
      </w:pPr>
      <w:r w:rsidRPr="003A26CF">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A26CF">
        <w:rPr>
          <w:szCs w:val="24"/>
        </w:rPr>
        <w:t xml:space="preserve">.  </w:t>
      </w:r>
    </w:p>
    <w:p w:rsidR="00271D38" w:rsidRPr="00922D28" w:rsidRDefault="0027621C" w:rsidP="009607ED">
      <w:pPr>
        <w:pStyle w:val="Item"/>
        <w:tabs>
          <w:tab w:val="clear" w:pos="1560"/>
          <w:tab w:val="num" w:pos="709"/>
        </w:tabs>
        <w:spacing w:before="240"/>
        <w:ind w:left="709" w:hanging="709"/>
        <w:jc w:val="both"/>
        <w:rPr>
          <w:u w:val="none"/>
        </w:rPr>
      </w:pPr>
      <w:r w:rsidRPr="0027621C">
        <w:rPr>
          <w:u w:val="none"/>
        </w:rPr>
        <w:t>INSTALAÇÃO, MOBILIZAÇÃO E DESMOBILIZAÇÃO</w:t>
      </w:r>
    </w:p>
    <w:p w:rsidR="001643A0" w:rsidRPr="001643A0" w:rsidRDefault="001E0ED6" w:rsidP="0004664E">
      <w:pPr>
        <w:pStyle w:val="SubItem"/>
        <w:tabs>
          <w:tab w:val="clear" w:pos="1985"/>
          <w:tab w:val="num" w:pos="851"/>
        </w:tabs>
        <w:spacing w:before="120"/>
        <w:ind w:left="709" w:hanging="709"/>
        <w:jc w:val="both"/>
      </w:pPr>
      <w:r>
        <w:rPr>
          <w:szCs w:val="24"/>
        </w:rPr>
        <w:t xml:space="preserve">Deverá ser instalado pela contratada o canteiro de obras composto de escritório, depósito, refeitório e vestiários, conforme especificações técnicas e de acordo com lay-out a ser apresentado e autorizado pela CODEVASF </w:t>
      </w:r>
      <w:r w:rsidRPr="00B36655">
        <w:rPr>
          <w:szCs w:val="24"/>
        </w:rPr>
        <w:t>para atender as necessidades de realização</w:t>
      </w:r>
      <w:r>
        <w:rPr>
          <w:szCs w:val="24"/>
        </w:rPr>
        <w:t xml:space="preserve"> e de administração da obra</w:t>
      </w:r>
      <w:r w:rsidR="001643A0" w:rsidRPr="001643A0">
        <w:t>.</w:t>
      </w:r>
    </w:p>
    <w:p w:rsidR="001643A0" w:rsidRPr="00176002" w:rsidRDefault="001643A0" w:rsidP="0004664E">
      <w:pPr>
        <w:pStyle w:val="SubItem"/>
        <w:tabs>
          <w:tab w:val="clear" w:pos="1985"/>
          <w:tab w:val="num" w:pos="851"/>
        </w:tabs>
        <w:spacing w:before="120"/>
        <w:ind w:left="709" w:hanging="709"/>
        <w:jc w:val="both"/>
        <w:rPr>
          <w:b/>
        </w:rPr>
      </w:pPr>
      <w:r w:rsidRPr="00176002">
        <w:rPr>
          <w:b/>
        </w:rPr>
        <w:t>A Contratada deverá manter um preposto, aceito pela Codevasf, no local do serviço, para representá-la na execução do contrato (art. 68 da lei 8.666/93).</w:t>
      </w:r>
    </w:p>
    <w:p w:rsidR="001643A0" w:rsidRPr="001643A0" w:rsidRDefault="001643A0" w:rsidP="0004664E">
      <w:pPr>
        <w:pStyle w:val="SubItem"/>
        <w:tabs>
          <w:tab w:val="clear" w:pos="1985"/>
          <w:tab w:val="num" w:pos="851"/>
        </w:tabs>
        <w:spacing w:before="120"/>
        <w:ind w:left="709" w:hanging="709"/>
        <w:jc w:val="both"/>
      </w:pPr>
      <w:r w:rsidRPr="001643A0">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1643A0" w:rsidRPr="001643A0" w:rsidRDefault="001643A0" w:rsidP="0004664E">
      <w:pPr>
        <w:pStyle w:val="SubItem"/>
        <w:tabs>
          <w:tab w:val="clear" w:pos="1985"/>
          <w:tab w:val="num" w:pos="851"/>
        </w:tabs>
        <w:spacing w:before="120"/>
        <w:ind w:left="709" w:hanging="709"/>
        <w:jc w:val="both"/>
      </w:pPr>
      <w:r w:rsidRPr="001643A0">
        <w:t>É de inteira responsabilidade da contratada, o atendimento das exigências e normas da NR-18 e demais normas pertinentes, referente à Medicina e Segurança do Trabalho dos operários.</w:t>
      </w:r>
    </w:p>
    <w:p w:rsidR="001643A0" w:rsidRPr="001643A0" w:rsidRDefault="001643A0" w:rsidP="0004664E">
      <w:pPr>
        <w:pStyle w:val="SubItem"/>
        <w:tabs>
          <w:tab w:val="clear" w:pos="1985"/>
          <w:tab w:val="num" w:pos="851"/>
        </w:tabs>
        <w:spacing w:before="120"/>
        <w:ind w:left="709" w:hanging="709"/>
        <w:jc w:val="both"/>
      </w:pPr>
      <w:r w:rsidRPr="001643A0">
        <w:lastRenderedPageBreak/>
        <w:t>A empresa contratada deverá fornecer sem ônus para a Codevasf, os meios necessários à execução da fiscalização e medição dos serviços por parte da Codevasf.</w:t>
      </w:r>
    </w:p>
    <w:p w:rsidR="001643A0" w:rsidRPr="001643A0" w:rsidRDefault="001643A0" w:rsidP="0004664E">
      <w:pPr>
        <w:pStyle w:val="SubItem"/>
        <w:tabs>
          <w:tab w:val="clear" w:pos="1985"/>
          <w:tab w:val="num" w:pos="851"/>
        </w:tabs>
        <w:spacing w:before="120"/>
        <w:ind w:left="709" w:hanging="709"/>
        <w:jc w:val="both"/>
      </w:pPr>
      <w:r w:rsidRPr="001643A0">
        <w:t xml:space="preserve">O serviço de Mobilização consiste no deslocamento dos equipamentos, materiais e pessoal, partindo de Petrolina, sede da Contratante até </w:t>
      </w:r>
      <w:r w:rsidR="008854A8">
        <w:t>o local de realização das obras</w:t>
      </w:r>
      <w:r w:rsidR="00A94A5B">
        <w:t xml:space="preserve"> e serviços</w:t>
      </w:r>
      <w:r w:rsidR="008854A8">
        <w:t>.</w:t>
      </w:r>
    </w:p>
    <w:p w:rsidR="001643A0" w:rsidRPr="00CC412F" w:rsidRDefault="001643A0" w:rsidP="0004664E">
      <w:pPr>
        <w:pStyle w:val="SubItem"/>
        <w:tabs>
          <w:tab w:val="clear" w:pos="1985"/>
          <w:tab w:val="num" w:pos="851"/>
        </w:tabs>
        <w:spacing w:before="120"/>
        <w:ind w:left="709" w:hanging="709"/>
        <w:jc w:val="both"/>
      </w:pPr>
      <w:r w:rsidRPr="00CC412F">
        <w:t xml:space="preserve">A Empresa Contratada deverá tomar todas as medidas necessárias para a mobilização de pessoal, materiais e equipamentos, logo após a assinatura do contrato, de modo a poder dar início efetivo aos serviços no máximo em </w:t>
      </w:r>
      <w:r w:rsidR="001E0ED6">
        <w:t>7</w:t>
      </w:r>
      <w:r w:rsidRPr="00CC412F">
        <w:t xml:space="preserve"> (</w:t>
      </w:r>
      <w:r w:rsidR="001E0ED6">
        <w:t>se</w:t>
      </w:r>
      <w:r w:rsidRPr="00CC412F">
        <w:t>t</w:t>
      </w:r>
      <w:r w:rsidR="001E0ED6">
        <w:t>e</w:t>
      </w:r>
      <w:r w:rsidRPr="00CC412F">
        <w:t>) dias após a assinatura do contrato e concluí-los dentro do prazo de vigência contratual.</w:t>
      </w:r>
    </w:p>
    <w:p w:rsidR="001643A0" w:rsidRPr="001643A0" w:rsidRDefault="001643A0" w:rsidP="0004664E">
      <w:pPr>
        <w:pStyle w:val="SubItem"/>
        <w:tabs>
          <w:tab w:val="clear" w:pos="1985"/>
          <w:tab w:val="num" w:pos="851"/>
        </w:tabs>
        <w:spacing w:before="120"/>
        <w:ind w:left="709" w:hanging="709"/>
        <w:jc w:val="both"/>
      </w:pPr>
      <w:r w:rsidRPr="001643A0">
        <w:t>A Empresa Contratada após o término dos serviços fará uma limpeza geral do local de execução dos serviços, desmobilizando todo e qualquer equipamento e acampamento, retirando todo e qualquer entulho de obra</w:t>
      </w:r>
      <w:r w:rsidR="001E0ED6">
        <w:t>.</w:t>
      </w:r>
    </w:p>
    <w:p w:rsidR="001643A0" w:rsidRPr="001643A0" w:rsidRDefault="001643A0" w:rsidP="0004664E">
      <w:pPr>
        <w:pStyle w:val="SubItem"/>
        <w:tabs>
          <w:tab w:val="clear" w:pos="1985"/>
          <w:tab w:val="num" w:pos="851"/>
        </w:tabs>
        <w:spacing w:before="120"/>
        <w:ind w:left="709" w:hanging="709"/>
        <w:jc w:val="both"/>
      </w:pPr>
      <w:r w:rsidRPr="001643A0">
        <w:t xml:space="preserve">Medição e pagamento: </w:t>
      </w:r>
    </w:p>
    <w:p w:rsidR="001643A0" w:rsidRPr="001643A0" w:rsidRDefault="001E0ED6" w:rsidP="0004664E">
      <w:pPr>
        <w:pStyle w:val="SubItem"/>
        <w:numPr>
          <w:ilvl w:val="2"/>
          <w:numId w:val="2"/>
        </w:numPr>
        <w:tabs>
          <w:tab w:val="clear" w:pos="1561"/>
          <w:tab w:val="num" w:pos="993"/>
        </w:tabs>
        <w:spacing w:before="120"/>
        <w:ind w:left="992" w:hanging="992"/>
        <w:jc w:val="both"/>
      </w:pPr>
      <w:r w:rsidRPr="00B36655">
        <w:rPr>
          <w:bCs/>
          <w:szCs w:val="24"/>
        </w:rPr>
        <w:t>A remuneração correspondente ao serviço de administração local e manutenção de canteiro de obras será efetuada mensalmente de acordo com o cronograma de desenvolvimento da obra</w:t>
      </w:r>
      <w:r w:rsidR="001643A0" w:rsidRPr="001643A0">
        <w:t>.</w:t>
      </w:r>
    </w:p>
    <w:p w:rsidR="001643A0" w:rsidRPr="001643A0" w:rsidRDefault="00731C84" w:rsidP="0004664E">
      <w:pPr>
        <w:pStyle w:val="SubItem"/>
        <w:numPr>
          <w:ilvl w:val="2"/>
          <w:numId w:val="2"/>
        </w:numPr>
        <w:tabs>
          <w:tab w:val="clear" w:pos="1561"/>
          <w:tab w:val="num" w:pos="993"/>
        </w:tabs>
        <w:spacing w:before="120"/>
        <w:ind w:left="992" w:hanging="992"/>
        <w:jc w:val="both"/>
      </w:pPr>
      <w:r w:rsidRPr="00B36655">
        <w:rPr>
          <w:bCs/>
          <w:szCs w:val="24"/>
        </w:rPr>
        <w:t>A unidade de medição do serviço de administração local e manutenção de canteiro de obras será o mês (mês) de serviço efetivamente realizado</w:t>
      </w:r>
      <w:r w:rsidR="001643A0" w:rsidRPr="001643A0">
        <w:t>.</w:t>
      </w:r>
    </w:p>
    <w:p w:rsidR="001643A0" w:rsidRPr="001643A0" w:rsidRDefault="00731C84" w:rsidP="0004664E">
      <w:pPr>
        <w:pStyle w:val="SubItem"/>
        <w:numPr>
          <w:ilvl w:val="2"/>
          <w:numId w:val="2"/>
        </w:numPr>
        <w:tabs>
          <w:tab w:val="clear" w:pos="1561"/>
          <w:tab w:val="num" w:pos="993"/>
        </w:tabs>
        <w:spacing w:before="120"/>
        <w:ind w:left="992" w:hanging="992"/>
        <w:jc w:val="both"/>
      </w:pPr>
      <w:r w:rsidRPr="009C1243">
        <w:rPr>
          <w:bCs/>
          <w:szCs w:val="24"/>
        </w:rPr>
        <w:t xml:space="preserve">Ficarão a cargo da contratada as despesas de energia elétrica e água, devendo </w:t>
      </w:r>
      <w:r w:rsidR="008949DC">
        <w:rPr>
          <w:bCs/>
          <w:szCs w:val="24"/>
        </w:rPr>
        <w:t>estar</w:t>
      </w:r>
      <w:r w:rsidRPr="009C1243">
        <w:rPr>
          <w:bCs/>
          <w:szCs w:val="24"/>
        </w:rPr>
        <w:t xml:space="preserve"> previstas no custo da manutenção do canteiro</w:t>
      </w:r>
      <w:r>
        <w:rPr>
          <w:bCs/>
          <w:szCs w:val="24"/>
        </w:rPr>
        <w:t>.</w:t>
      </w:r>
    </w:p>
    <w:p w:rsidR="00485269" w:rsidRPr="00176002" w:rsidRDefault="007C1DAC" w:rsidP="009607ED">
      <w:pPr>
        <w:pStyle w:val="Item"/>
        <w:tabs>
          <w:tab w:val="clear" w:pos="1560"/>
          <w:tab w:val="num" w:pos="709"/>
        </w:tabs>
        <w:spacing w:before="240"/>
        <w:ind w:left="709" w:hanging="709"/>
        <w:jc w:val="both"/>
        <w:rPr>
          <w:u w:val="none"/>
        </w:rPr>
      </w:pPr>
      <w:r w:rsidRPr="00176002">
        <w:rPr>
          <w:u w:val="none"/>
        </w:rPr>
        <w:t>OBRIGAÇÕES DA CONTRATADA</w:t>
      </w:r>
    </w:p>
    <w:p w:rsidR="008E2CF3" w:rsidRDefault="008E2CF3" w:rsidP="008E2CF3">
      <w:pPr>
        <w:pStyle w:val="SubItem"/>
        <w:tabs>
          <w:tab w:val="clear" w:pos="1985"/>
        </w:tabs>
        <w:spacing w:before="120"/>
        <w:ind w:left="709" w:hanging="709"/>
        <w:jc w:val="both"/>
      </w:pPr>
      <w:r w:rsidRPr="00672D3F">
        <w:t>O transporte interno e externo do pessoal e dos insumos até o local dos serviços será de inteira responsabilidade da Contratada.</w:t>
      </w:r>
    </w:p>
    <w:p w:rsidR="008E2CF3" w:rsidRPr="00672D3F" w:rsidRDefault="008E2CF3" w:rsidP="008E2CF3">
      <w:pPr>
        <w:pStyle w:val="SubItem"/>
        <w:tabs>
          <w:tab w:val="clear" w:pos="1985"/>
        </w:tabs>
        <w:spacing w:before="120"/>
        <w:ind w:left="709" w:hanging="709"/>
        <w:jc w:val="both"/>
      </w:pPr>
      <w:r w:rsidRPr="00672D3F">
        <w:t>A Contratada deverá utilizar pessoal experiente, bem como equipamentos, ferramentas e instrumentos adequados para a boa execução dos serviços.</w:t>
      </w:r>
    </w:p>
    <w:p w:rsidR="008E2CF3" w:rsidRPr="00672D3F" w:rsidRDefault="008E2CF3" w:rsidP="008E2CF3">
      <w:pPr>
        <w:pStyle w:val="SubItem"/>
        <w:tabs>
          <w:tab w:val="clear" w:pos="1985"/>
        </w:tabs>
        <w:spacing w:before="120"/>
        <w:ind w:left="709" w:hanging="709"/>
        <w:jc w:val="both"/>
      </w:pPr>
      <w:r w:rsidRPr="00672D3F">
        <w:t>Será de inteira responsabilidade da empresa Contratada todos e quaisquer danos causados às estruturas, construções, instalações elétricas, cercas, equipamentos, etc., existentes no local quando da execução dos serviços.</w:t>
      </w:r>
    </w:p>
    <w:p w:rsidR="008E2CF3" w:rsidRPr="00672D3F" w:rsidRDefault="008E2CF3" w:rsidP="008E2CF3">
      <w:pPr>
        <w:pStyle w:val="SubItem"/>
        <w:tabs>
          <w:tab w:val="clear" w:pos="1985"/>
        </w:tabs>
        <w:spacing w:before="120"/>
        <w:ind w:left="709" w:hanging="709"/>
        <w:jc w:val="both"/>
      </w:pPr>
      <w:r w:rsidRPr="00672D3F">
        <w:t>Serão de responsabilidade da Contratada a vigilância e proteção de todos os materiais e equipamentos no local dos serviços.</w:t>
      </w:r>
    </w:p>
    <w:p w:rsidR="008E2CF3" w:rsidRPr="00672D3F" w:rsidRDefault="008E2CF3" w:rsidP="008E2CF3">
      <w:pPr>
        <w:pStyle w:val="SubItem"/>
        <w:tabs>
          <w:tab w:val="clear" w:pos="1985"/>
        </w:tabs>
        <w:spacing w:before="120"/>
        <w:ind w:left="709" w:hanging="709"/>
        <w:jc w:val="both"/>
      </w:pPr>
      <w:r w:rsidRPr="00672D3F">
        <w:t>A Contratada deverá colocar tantas frentes de serviços quantas forem necessárias, para possibilitar a perfeita execução dos serviços no prazo contratual.</w:t>
      </w:r>
    </w:p>
    <w:p w:rsidR="008E2CF3" w:rsidRPr="00BE28FC" w:rsidRDefault="008E2CF3" w:rsidP="008E2CF3">
      <w:pPr>
        <w:pStyle w:val="SubItem"/>
        <w:tabs>
          <w:tab w:val="clear" w:pos="1985"/>
        </w:tabs>
        <w:spacing w:before="120"/>
        <w:ind w:left="709" w:hanging="709"/>
        <w:jc w:val="both"/>
        <w:rPr>
          <w:b/>
        </w:rPr>
      </w:pPr>
      <w:r w:rsidRPr="00BE28FC">
        <w:rPr>
          <w:b/>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E2CF3" w:rsidRDefault="008E2CF3" w:rsidP="008E2CF3">
      <w:pPr>
        <w:pStyle w:val="SubItem"/>
        <w:tabs>
          <w:tab w:val="clear" w:pos="1985"/>
        </w:tabs>
        <w:spacing w:before="120"/>
        <w:ind w:left="709" w:hanging="709"/>
        <w:jc w:val="both"/>
        <w:rPr>
          <w:b/>
        </w:rPr>
      </w:pPr>
      <w:r w:rsidRPr="009264C7">
        <w:rPr>
          <w:b/>
        </w:rPr>
        <w:lastRenderedPageBreak/>
        <w:t>Caso a Contratada não promova a sinalização das frentes de serviços, a fiscalização poderá determinar a paralise da execução da obra até que todas as áreas que implique risco aos operários e a população esteja devidamente sinalizada.</w:t>
      </w:r>
    </w:p>
    <w:p w:rsidR="009264C7" w:rsidRPr="008949DC" w:rsidRDefault="009264C7" w:rsidP="008E2CF3">
      <w:pPr>
        <w:pStyle w:val="SubItem"/>
        <w:tabs>
          <w:tab w:val="clear" w:pos="1985"/>
        </w:tabs>
        <w:spacing w:before="120"/>
        <w:ind w:left="709" w:hanging="709"/>
        <w:jc w:val="both"/>
        <w:rPr>
          <w:b/>
        </w:rPr>
      </w:pPr>
      <w:r w:rsidRPr="007F2496">
        <w:rPr>
          <w:szCs w:val="24"/>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w:t>
      </w:r>
      <w:r>
        <w:rPr>
          <w:szCs w:val="24"/>
        </w:rPr>
        <w:t>à</w:t>
      </w:r>
      <w:r w:rsidRPr="007F2496">
        <w:rPr>
          <w:szCs w:val="24"/>
        </w:rPr>
        <w:t xml:space="preserve"> execução das obras</w:t>
      </w:r>
      <w:r w:rsidR="008949DC">
        <w:rPr>
          <w:szCs w:val="24"/>
        </w:rPr>
        <w:t>.</w:t>
      </w:r>
    </w:p>
    <w:p w:rsidR="008949DC" w:rsidRPr="008949DC" w:rsidRDefault="008949DC" w:rsidP="008E2CF3">
      <w:pPr>
        <w:pStyle w:val="SubItem"/>
        <w:tabs>
          <w:tab w:val="clear" w:pos="1985"/>
        </w:tabs>
        <w:spacing w:before="120"/>
        <w:ind w:left="709" w:hanging="709"/>
        <w:jc w:val="both"/>
        <w:rPr>
          <w:b/>
        </w:rPr>
      </w:pPr>
      <w:r w:rsidRPr="00B36655">
        <w:rPr>
          <w:szCs w:val="24"/>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w:t>
      </w:r>
      <w:r>
        <w:rPr>
          <w:szCs w:val="24"/>
        </w:rPr>
        <w:t>.</w:t>
      </w:r>
    </w:p>
    <w:p w:rsidR="008949DC" w:rsidRPr="008949DC" w:rsidRDefault="008949DC" w:rsidP="008E2CF3">
      <w:pPr>
        <w:pStyle w:val="SubItem"/>
        <w:tabs>
          <w:tab w:val="clear" w:pos="1985"/>
        </w:tabs>
        <w:spacing w:before="120"/>
        <w:ind w:left="709" w:hanging="709"/>
        <w:jc w:val="both"/>
        <w:rPr>
          <w:b/>
        </w:rPr>
      </w:pPr>
      <w:r>
        <w:rPr>
          <w:szCs w:val="24"/>
        </w:rPr>
        <w:t>O pessoal da contratada deverá utilizar fardamento adequado para acesso à portaria da CODEVASF, bem como realizar os serviços e deslocamentos internos no pátio da obra em locais e nas condições estabelecidas pela Fiscalização.</w:t>
      </w:r>
    </w:p>
    <w:p w:rsidR="008949DC" w:rsidRPr="009264C7" w:rsidRDefault="008949DC" w:rsidP="008E2CF3">
      <w:pPr>
        <w:pStyle w:val="SubItem"/>
        <w:tabs>
          <w:tab w:val="clear" w:pos="1985"/>
        </w:tabs>
        <w:spacing w:before="120"/>
        <w:ind w:left="709" w:hanging="709"/>
        <w:jc w:val="both"/>
        <w:rPr>
          <w:b/>
        </w:rPr>
      </w:pPr>
      <w:r w:rsidRPr="009F02C1">
        <w:rPr>
          <w:szCs w:val="24"/>
        </w:rPr>
        <w:t>Serviços que possam causar interferências nas atividades desenvolvidas na Sede da 3ª SR, tais como, ruídos excessivos, restrições no deslocamento de funcionários ou veículos, riscos à segurança pessoal ou patrimonial, etc.</w:t>
      </w:r>
      <w:r>
        <w:rPr>
          <w:szCs w:val="24"/>
        </w:rPr>
        <w:t xml:space="preserve">, </w:t>
      </w:r>
      <w:r w:rsidRPr="009F02C1">
        <w:rPr>
          <w:szCs w:val="24"/>
        </w:rPr>
        <w:t>somente poderão</w:t>
      </w:r>
      <w:r>
        <w:rPr>
          <w:szCs w:val="24"/>
        </w:rPr>
        <w:t xml:space="preserve"> ser realizados com autorização prévia da Fiscalização e em horários e dias da semana determinados, havendo a possibilidade de serem liberados somente em horário sem expediente da Codevasf ou em finais de semana.</w:t>
      </w:r>
    </w:p>
    <w:p w:rsidR="00581BAD" w:rsidRDefault="00581BAD" w:rsidP="00581BAD">
      <w:pPr>
        <w:pStyle w:val="Item"/>
        <w:numPr>
          <w:ilvl w:val="0"/>
          <w:numId w:val="0"/>
        </w:numPr>
        <w:ind w:left="1560" w:hanging="425"/>
      </w:pPr>
    </w:p>
    <w:p w:rsidR="006D63A2" w:rsidRDefault="006D63A2" w:rsidP="000E3379">
      <w:pPr>
        <w:pStyle w:val="Item"/>
        <w:tabs>
          <w:tab w:val="clear" w:pos="1560"/>
          <w:tab w:val="num" w:pos="709"/>
        </w:tabs>
        <w:spacing w:before="120"/>
        <w:ind w:left="709" w:hanging="709"/>
        <w:jc w:val="both"/>
        <w:rPr>
          <w:u w:val="none"/>
        </w:rPr>
      </w:pPr>
      <w:r>
        <w:rPr>
          <w:u w:val="none"/>
        </w:rPr>
        <w:t>CRITÉRIOS DE SUSTENTABILIDADE AMBIENTAL</w:t>
      </w:r>
    </w:p>
    <w:p w:rsidR="00B37E4F" w:rsidRDefault="00B37E4F" w:rsidP="00B23F55">
      <w:pPr>
        <w:pStyle w:val="SubItem"/>
        <w:tabs>
          <w:tab w:val="clear" w:pos="1985"/>
          <w:tab w:val="num" w:pos="709"/>
        </w:tabs>
        <w:spacing w:before="120"/>
        <w:ind w:left="709" w:hanging="709"/>
        <w:jc w:val="both"/>
      </w:pPr>
      <w:r w:rsidRPr="00B37E4F">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r>
        <w:t>.</w:t>
      </w:r>
    </w:p>
    <w:p w:rsidR="008D5FB5" w:rsidRPr="008D5FB5" w:rsidRDefault="008D5FB5" w:rsidP="00B23F55">
      <w:pPr>
        <w:pStyle w:val="SubItem"/>
        <w:tabs>
          <w:tab w:val="clear" w:pos="1985"/>
          <w:tab w:val="num" w:pos="709"/>
        </w:tabs>
        <w:spacing w:before="120"/>
        <w:ind w:left="709" w:hanging="709"/>
        <w:jc w:val="both"/>
      </w:pPr>
      <w:r w:rsidRPr="008D5FB5">
        <w:t>A Contratada deverá abster-se de adquirir para realização do objeto contratado, produtos que contenham ou façam uso de substâncias que destroem a camada de ozônio.</w:t>
      </w:r>
    </w:p>
    <w:p w:rsidR="008D5FB5" w:rsidRPr="008D5FB5" w:rsidRDefault="008D5FB5" w:rsidP="00B23F55">
      <w:pPr>
        <w:pStyle w:val="SubItem"/>
        <w:tabs>
          <w:tab w:val="clear" w:pos="1985"/>
          <w:tab w:val="num" w:pos="709"/>
        </w:tabs>
        <w:spacing w:before="120"/>
        <w:ind w:left="709" w:hanging="709"/>
        <w:jc w:val="both"/>
      </w:pPr>
      <w:r w:rsidRPr="008D5FB5">
        <w:t>A Contratada deverá promover meios para instituir a separação dos resíduos recicláveis a serem descartados durante a realização do objeto destes Termos de Referencias, bem como promover sua destinação às associações e cooperativas dos catadores de materiais recicláveis.</w:t>
      </w:r>
    </w:p>
    <w:p w:rsidR="008D5FB5" w:rsidRPr="008D5FB5" w:rsidRDefault="008D5FB5" w:rsidP="00B23F55">
      <w:pPr>
        <w:pStyle w:val="SubItem"/>
        <w:tabs>
          <w:tab w:val="clear" w:pos="1985"/>
          <w:tab w:val="num" w:pos="709"/>
        </w:tabs>
        <w:spacing w:before="120"/>
        <w:ind w:left="709" w:hanging="709"/>
        <w:jc w:val="both"/>
      </w:pPr>
      <w:r w:rsidRPr="008D5FB5">
        <w:lastRenderedPageBreak/>
        <w:t xml:space="preserve">A Contratada deverá promover os meios necessários para adoção e utilização em seu canteiro de obras de lâmpadas de alto rendimento, com menor teor de mercúrio entre as lâmpadas disponíveis no mercado. </w:t>
      </w:r>
    </w:p>
    <w:p w:rsidR="008D5FB5" w:rsidRPr="008D5FB5" w:rsidRDefault="008D5FB5" w:rsidP="00B23F55">
      <w:pPr>
        <w:pStyle w:val="SubItem"/>
        <w:tabs>
          <w:tab w:val="clear" w:pos="1985"/>
          <w:tab w:val="num" w:pos="709"/>
        </w:tabs>
        <w:spacing w:before="120"/>
        <w:ind w:left="709" w:hanging="709"/>
        <w:jc w:val="both"/>
      </w:pPr>
      <w:r w:rsidRPr="008D5FB5">
        <w:t>A Contratada deverá evitar a utilização na execução das obras e dos serviços objeto destes Termos de Referencias de produtos, materiais ou artefatos que contenham quaisquer tipos de amianto ou asbesto ou outros minerais que, acidentalmente, tenham fibras de amianto na sua composição.</w:t>
      </w:r>
    </w:p>
    <w:p w:rsidR="008D5FB5" w:rsidRPr="008D5FB5" w:rsidRDefault="008D5FB5" w:rsidP="00B23F55">
      <w:pPr>
        <w:pStyle w:val="SubItem"/>
        <w:tabs>
          <w:tab w:val="clear" w:pos="1985"/>
          <w:tab w:val="num" w:pos="709"/>
        </w:tabs>
        <w:spacing w:before="120"/>
        <w:ind w:left="709" w:hanging="709"/>
        <w:jc w:val="both"/>
      </w:pPr>
      <w:r w:rsidRPr="008D5FB5">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8D5FB5" w:rsidRPr="008D5FB5" w:rsidRDefault="008D5FB5" w:rsidP="00B23F55">
      <w:pPr>
        <w:pStyle w:val="SubItem"/>
        <w:tabs>
          <w:tab w:val="clear" w:pos="1985"/>
          <w:tab w:val="num" w:pos="709"/>
        </w:tabs>
        <w:spacing w:before="120"/>
        <w:ind w:left="709" w:hanging="709"/>
        <w:jc w:val="both"/>
      </w:pPr>
      <w:r w:rsidRPr="008D5FB5">
        <w:t>A empresa Contratada deverá comprometer-se a promover a realização de programa interno de treinamento e programa de coleta seletiva de material para reciclagem.</w:t>
      </w:r>
    </w:p>
    <w:p w:rsidR="008D5FB5" w:rsidRPr="008D5FB5" w:rsidRDefault="008D5FB5" w:rsidP="00B23F55">
      <w:pPr>
        <w:pStyle w:val="SubItem"/>
        <w:tabs>
          <w:tab w:val="clear" w:pos="1985"/>
          <w:tab w:val="num" w:pos="709"/>
        </w:tabs>
        <w:spacing w:before="120"/>
        <w:ind w:left="709" w:hanging="709"/>
        <w:jc w:val="both"/>
      </w:pPr>
      <w:r w:rsidRPr="008D5FB5">
        <w:t>Os resíduos de óleo utilizados na manutenção dos equipamentos empregados na realização das obras contratadas, não poderão ser descartados no meio ambiente, devendo o mesmo ser encaminhados para empresas de reciclagem.</w:t>
      </w:r>
    </w:p>
    <w:p w:rsidR="008D5FB5" w:rsidRPr="008D5FB5" w:rsidRDefault="008D5FB5" w:rsidP="00B23F55">
      <w:pPr>
        <w:pStyle w:val="SubItem"/>
        <w:tabs>
          <w:tab w:val="clear" w:pos="1985"/>
          <w:tab w:val="num" w:pos="709"/>
        </w:tabs>
        <w:spacing w:before="120"/>
        <w:ind w:left="709" w:hanging="709"/>
        <w:jc w:val="both"/>
      </w:pPr>
      <w:r w:rsidRPr="008D5FB5">
        <w:t>Em atendimento do Art. 4º, § 3º da Instrução Normativa SLTI/MO nº 01/2010 será exigir da empresa contratada o uso de agregados reciclados nas obras contratadas, sempre que existir a oferta de agregados reciclados, capacidade de suprimento e custo inferior em relação aos agregados naturais, bem como o fiel cumprimento do PGRCC. A contratada também devera realizar a remoção dos resíduos produzidos pela realização dos serviços, mediante o acompanhado de Controle de Transporte de Resíduos, em conformidade com as normas da Agência Brasileira de Normas Técnicas - ABNT, ABNT NBR n.º 15.112, 15.113, 15.114, 15.115 e 15.116, de 2004.</w:t>
      </w:r>
    </w:p>
    <w:p w:rsidR="008D5FB5" w:rsidRPr="008D5FB5" w:rsidRDefault="008D5FB5" w:rsidP="00B23F55">
      <w:pPr>
        <w:pStyle w:val="SubItem"/>
        <w:tabs>
          <w:tab w:val="clear" w:pos="1985"/>
          <w:tab w:val="num" w:pos="709"/>
        </w:tabs>
        <w:spacing w:before="120"/>
        <w:ind w:left="709" w:hanging="709"/>
        <w:jc w:val="both"/>
      </w:pPr>
      <w:r w:rsidRPr="008D5FB5">
        <w:t>Durante a execução da obra será exigido da Contratada o atendimento do Art. 5º da Instrução Normativa SLTI/MO nº 01/2010 no que concerne aos seguintes critérios de sustentabilidade ambiental:</w:t>
      </w:r>
    </w:p>
    <w:p w:rsidR="008D5FB5" w:rsidRPr="008D5FB5" w:rsidRDefault="008D5FB5" w:rsidP="00B23F55">
      <w:pPr>
        <w:pStyle w:val="SubItem"/>
        <w:numPr>
          <w:ilvl w:val="0"/>
          <w:numId w:val="0"/>
        </w:numPr>
        <w:tabs>
          <w:tab w:val="num" w:pos="1134"/>
          <w:tab w:val="left" w:pos="1560"/>
          <w:tab w:val="num" w:pos="9356"/>
        </w:tabs>
        <w:spacing w:before="120"/>
        <w:ind w:left="993" w:hanging="284"/>
        <w:jc w:val="both"/>
        <w:rPr>
          <w:szCs w:val="24"/>
        </w:rPr>
      </w:pPr>
      <w:r w:rsidRPr="008D5FB5">
        <w:rPr>
          <w:szCs w:val="24"/>
        </w:rPr>
        <w:t>a</w:t>
      </w:r>
      <w:r w:rsidR="00B23F55">
        <w:rPr>
          <w:szCs w:val="24"/>
        </w:rPr>
        <w:t>)</w:t>
      </w:r>
      <w:r w:rsidR="00B23F55">
        <w:rPr>
          <w:szCs w:val="24"/>
        </w:rPr>
        <w:tab/>
      </w:r>
      <w:r w:rsidRPr="008D5FB5">
        <w:rPr>
          <w:szCs w:val="24"/>
        </w:rPr>
        <w:t>Os bens sejam constituídos, no todo ou em parte, por material reciclado,</w:t>
      </w:r>
    </w:p>
    <w:p w:rsidR="008D5FB5" w:rsidRPr="008D5FB5" w:rsidRDefault="008D5FB5" w:rsidP="00B23F55">
      <w:pPr>
        <w:pStyle w:val="SubItem"/>
        <w:numPr>
          <w:ilvl w:val="0"/>
          <w:numId w:val="0"/>
        </w:numPr>
        <w:tabs>
          <w:tab w:val="num" w:pos="1134"/>
          <w:tab w:val="left" w:pos="1560"/>
          <w:tab w:val="num" w:pos="9356"/>
        </w:tabs>
        <w:spacing w:before="120"/>
        <w:ind w:left="993" w:hanging="284"/>
        <w:jc w:val="both"/>
        <w:rPr>
          <w:szCs w:val="24"/>
        </w:rPr>
      </w:pPr>
      <w:r w:rsidRPr="008D5FB5">
        <w:rPr>
          <w:szCs w:val="24"/>
        </w:rPr>
        <w:t>b</w:t>
      </w:r>
      <w:r w:rsidR="00B23F55">
        <w:rPr>
          <w:szCs w:val="24"/>
        </w:rPr>
        <w:t>)</w:t>
      </w:r>
      <w:r w:rsidR="00B23F55">
        <w:rPr>
          <w:szCs w:val="24"/>
        </w:rPr>
        <w:tab/>
      </w:r>
      <w:r w:rsidRPr="008D5FB5">
        <w:rPr>
          <w:szCs w:val="24"/>
        </w:rPr>
        <w:t>Atóxico, biodegradável, conforme ABNT NBR – 15448-1 e 15448-2;</w:t>
      </w:r>
    </w:p>
    <w:p w:rsidR="008D5FB5" w:rsidRPr="008D5FB5" w:rsidRDefault="008D5FB5" w:rsidP="00B23F55">
      <w:pPr>
        <w:pStyle w:val="SubItem"/>
        <w:numPr>
          <w:ilvl w:val="0"/>
          <w:numId w:val="0"/>
        </w:numPr>
        <w:tabs>
          <w:tab w:val="num" w:pos="1134"/>
          <w:tab w:val="left" w:pos="1276"/>
          <w:tab w:val="num" w:pos="9356"/>
        </w:tabs>
        <w:spacing w:before="120"/>
        <w:ind w:left="993" w:hanging="284"/>
        <w:jc w:val="both"/>
        <w:rPr>
          <w:szCs w:val="24"/>
        </w:rPr>
      </w:pPr>
      <w:r w:rsidRPr="008D5FB5">
        <w:rPr>
          <w:szCs w:val="24"/>
        </w:rPr>
        <w:t>c</w:t>
      </w:r>
      <w:r w:rsidR="00B23F55">
        <w:rPr>
          <w:szCs w:val="24"/>
        </w:rPr>
        <w:t>)</w:t>
      </w:r>
      <w:r w:rsidR="00B23F55">
        <w:rPr>
          <w:szCs w:val="24"/>
        </w:rPr>
        <w:tab/>
      </w:r>
      <w:r w:rsidRPr="008D5FB5">
        <w:rPr>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8D5FB5" w:rsidRPr="008D5FB5" w:rsidRDefault="008D5FB5" w:rsidP="00B23F55">
      <w:pPr>
        <w:pStyle w:val="SubItem"/>
        <w:numPr>
          <w:ilvl w:val="0"/>
          <w:numId w:val="0"/>
        </w:numPr>
        <w:tabs>
          <w:tab w:val="num" w:pos="1134"/>
          <w:tab w:val="left" w:pos="1276"/>
          <w:tab w:val="num" w:pos="9356"/>
        </w:tabs>
        <w:spacing w:before="120"/>
        <w:ind w:left="993" w:hanging="284"/>
        <w:jc w:val="both"/>
        <w:rPr>
          <w:szCs w:val="24"/>
        </w:rPr>
      </w:pPr>
      <w:r w:rsidRPr="008D5FB5">
        <w:rPr>
          <w:szCs w:val="24"/>
        </w:rPr>
        <w:t>d</w:t>
      </w:r>
      <w:r w:rsidR="00B23F55">
        <w:rPr>
          <w:szCs w:val="24"/>
        </w:rPr>
        <w:t>)</w:t>
      </w:r>
      <w:r w:rsidR="00B23F55">
        <w:rPr>
          <w:szCs w:val="24"/>
        </w:rPr>
        <w:tab/>
      </w:r>
      <w:r w:rsidRPr="008D5FB5">
        <w:rPr>
          <w:szCs w:val="24"/>
        </w:rPr>
        <w:t>Que os bens devam ser, preferencialmente, acondicionados em embalagem individual adequada, com o menor volume possível, que utilize materiais recicláveis, de forma a garantir a máxima proteção durante o transporte e o armazenamento; e</w:t>
      </w:r>
    </w:p>
    <w:p w:rsidR="008D5FB5" w:rsidRPr="008D5FB5" w:rsidRDefault="008D5FB5" w:rsidP="00B23F55">
      <w:pPr>
        <w:pStyle w:val="SubItem"/>
        <w:numPr>
          <w:ilvl w:val="0"/>
          <w:numId w:val="0"/>
        </w:numPr>
        <w:tabs>
          <w:tab w:val="num" w:pos="1134"/>
          <w:tab w:val="left" w:pos="1276"/>
          <w:tab w:val="num" w:pos="9356"/>
        </w:tabs>
        <w:spacing w:before="120"/>
        <w:ind w:left="993" w:hanging="284"/>
        <w:jc w:val="both"/>
        <w:rPr>
          <w:szCs w:val="24"/>
        </w:rPr>
      </w:pPr>
      <w:r w:rsidRPr="008D5FB5">
        <w:rPr>
          <w:szCs w:val="24"/>
        </w:rPr>
        <w:t>e</w:t>
      </w:r>
      <w:r w:rsidR="00B23F55">
        <w:rPr>
          <w:szCs w:val="24"/>
        </w:rPr>
        <w:t>)</w:t>
      </w:r>
      <w:r w:rsidR="00B23F55">
        <w:rPr>
          <w:szCs w:val="24"/>
        </w:rPr>
        <w:tab/>
      </w:r>
      <w:r w:rsidRPr="008D5FB5">
        <w:rPr>
          <w:szCs w:val="24"/>
        </w:rPr>
        <w:t xml:space="preserve">Que os bens não contenham substâncias perigosas em concentração acima da recomendada na diretiva RoHS (Restrictionof Certain Hazardous Substances), tais como mercúrio (Hg), chumbo (Pb), cromo hexavalente </w:t>
      </w:r>
      <w:r w:rsidRPr="008D5FB5">
        <w:rPr>
          <w:szCs w:val="24"/>
        </w:rPr>
        <w:lastRenderedPageBreak/>
        <w:t>(Cr(VI)), cádmio (Cd), bifenil-polibromados (PBBs), éteres difenil-polibromados (PBDEs).</w:t>
      </w:r>
    </w:p>
    <w:p w:rsidR="008D5FB5" w:rsidRPr="008D5FB5" w:rsidRDefault="008D5FB5" w:rsidP="00B23F55">
      <w:pPr>
        <w:pStyle w:val="SubItem"/>
        <w:tabs>
          <w:tab w:val="clear" w:pos="1985"/>
          <w:tab w:val="num" w:pos="709"/>
        </w:tabs>
        <w:spacing w:before="120"/>
        <w:ind w:left="709" w:hanging="709"/>
        <w:jc w:val="both"/>
      </w:pPr>
      <w:r w:rsidRPr="008D5FB5">
        <w:t>Na execução do presente instrumento será exigido da Contratada o pleno atendimento do Art. 6º da Instrução Normativa SLTI/MP Nº 01/2010, no que se refere a adoção das seguintes práticas de sustentabilidade na execução dos serviços ora contratado:</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a</w:t>
      </w:r>
      <w:r w:rsidR="00AF063B">
        <w:rPr>
          <w:szCs w:val="24"/>
        </w:rPr>
        <w:t>)</w:t>
      </w:r>
      <w:r>
        <w:rPr>
          <w:szCs w:val="24"/>
        </w:rPr>
        <w:tab/>
      </w:r>
      <w:r w:rsidRPr="008D5FB5">
        <w:rPr>
          <w:szCs w:val="24"/>
        </w:rPr>
        <w:t>O use de produtos de limpeza e conservação de superfícies e objetos inanimados que obedeçam às classificações e especificações determinadas pela ANVISA;</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b</w:t>
      </w:r>
      <w:r w:rsidR="00AF063B">
        <w:rPr>
          <w:szCs w:val="24"/>
        </w:rPr>
        <w:t>)</w:t>
      </w:r>
      <w:r>
        <w:rPr>
          <w:szCs w:val="24"/>
        </w:rPr>
        <w:tab/>
      </w:r>
      <w:r w:rsidRPr="008D5FB5">
        <w:rPr>
          <w:szCs w:val="24"/>
        </w:rPr>
        <w:t>A adoção de medidas para evitar o desperdício de água tratada, conforme instituído no Decreto nº 48.138, de 8 de outubro de 2003;</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c</w:t>
      </w:r>
      <w:r w:rsidR="00AF063B">
        <w:rPr>
          <w:szCs w:val="24"/>
        </w:rPr>
        <w:t>)</w:t>
      </w:r>
      <w:r>
        <w:rPr>
          <w:szCs w:val="24"/>
        </w:rPr>
        <w:tab/>
      </w:r>
      <w:r w:rsidRPr="008D5FB5">
        <w:rPr>
          <w:szCs w:val="24"/>
        </w:rPr>
        <w:t>A Observância da Resolução CONAMA nº 20, de 7 de dezembro de 1994, quanto aos equipamentos de limpeza que gerem ruído no seu funcionamento;</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d</w:t>
      </w:r>
      <w:r w:rsidR="00AF063B">
        <w:rPr>
          <w:szCs w:val="24"/>
        </w:rPr>
        <w:t>)</w:t>
      </w:r>
      <w:r w:rsidR="00B37E4F">
        <w:rPr>
          <w:szCs w:val="24"/>
        </w:rPr>
        <w:tab/>
      </w:r>
      <w:r w:rsidRPr="008D5FB5">
        <w:rPr>
          <w:szCs w:val="24"/>
        </w:rPr>
        <w:t>O fornecimento aos empregados os equipamentos de segurança que se fizerem necessários, para a execução de serviços;</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e</w:t>
      </w:r>
      <w:r w:rsidR="00AF063B">
        <w:rPr>
          <w:szCs w:val="24"/>
        </w:rPr>
        <w:t>)</w:t>
      </w:r>
      <w:r w:rsidR="00B37E4F">
        <w:rPr>
          <w:szCs w:val="24"/>
        </w:rPr>
        <w:tab/>
      </w:r>
      <w:r w:rsidRPr="008D5FB5">
        <w:rPr>
          <w:szCs w:val="24"/>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f</w:t>
      </w:r>
      <w:r w:rsidR="00AF063B">
        <w:rPr>
          <w:szCs w:val="24"/>
        </w:rPr>
        <w:t>)</w:t>
      </w:r>
      <w:r w:rsidR="00B37E4F">
        <w:rPr>
          <w:szCs w:val="24"/>
        </w:rPr>
        <w:tab/>
      </w:r>
      <w:r w:rsidRPr="008D5FB5">
        <w:rPr>
          <w:szCs w:val="24"/>
        </w:rPr>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8D5FB5" w:rsidRPr="008D5FB5"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g</w:t>
      </w:r>
      <w:r w:rsidR="00AF063B">
        <w:rPr>
          <w:szCs w:val="24"/>
        </w:rPr>
        <w:t>)</w:t>
      </w:r>
      <w:r w:rsidRPr="008D5FB5">
        <w:rPr>
          <w:szCs w:val="24"/>
        </w:rPr>
        <w:t>.</w:t>
      </w:r>
      <w:r w:rsidR="00B37E4F">
        <w:rPr>
          <w:szCs w:val="24"/>
        </w:rPr>
        <w:tab/>
      </w:r>
      <w:r w:rsidRPr="008D5FB5">
        <w:rPr>
          <w:szCs w:val="24"/>
        </w:rPr>
        <w:t>O respeito às Normas Brasileiras – NBR publicadas pela Associação Brasileira de Normas Técnicas sobre resíduos sólidos;</w:t>
      </w:r>
    </w:p>
    <w:p w:rsidR="006D63A2" w:rsidRDefault="008D5FB5" w:rsidP="00B23F55">
      <w:pPr>
        <w:pStyle w:val="SubItem"/>
        <w:numPr>
          <w:ilvl w:val="0"/>
          <w:numId w:val="0"/>
        </w:numPr>
        <w:tabs>
          <w:tab w:val="num" w:pos="993"/>
          <w:tab w:val="num" w:pos="9356"/>
        </w:tabs>
        <w:spacing w:before="120"/>
        <w:ind w:left="993" w:hanging="284"/>
        <w:jc w:val="both"/>
        <w:rPr>
          <w:szCs w:val="24"/>
        </w:rPr>
      </w:pPr>
      <w:r w:rsidRPr="008D5FB5">
        <w:rPr>
          <w:szCs w:val="24"/>
        </w:rPr>
        <w:t>h</w:t>
      </w:r>
      <w:r w:rsidR="00AF063B">
        <w:rPr>
          <w:szCs w:val="24"/>
        </w:rPr>
        <w:t>)</w:t>
      </w:r>
      <w:r w:rsidR="00B37E4F">
        <w:rPr>
          <w:szCs w:val="24"/>
        </w:rPr>
        <w:tab/>
      </w:r>
      <w:r w:rsidRPr="008D5FB5">
        <w:rPr>
          <w:szCs w:val="24"/>
        </w:rPr>
        <w:t>A previsão da destinação ambiental adequada das pilhas e baterias usadas ou inservíveis, segundo disposto na Resolução CONAMA nº 257, de 30 de junho de 1999</w:t>
      </w:r>
      <w:r w:rsidR="006D63A2">
        <w:rPr>
          <w:szCs w:val="24"/>
        </w:rPr>
        <w:t>.</w:t>
      </w:r>
    </w:p>
    <w:p w:rsidR="009C4F3D" w:rsidRDefault="009C4F3D" w:rsidP="00B23F55">
      <w:pPr>
        <w:pStyle w:val="SubItem"/>
        <w:numPr>
          <w:ilvl w:val="0"/>
          <w:numId w:val="0"/>
        </w:numPr>
        <w:tabs>
          <w:tab w:val="num" w:pos="993"/>
          <w:tab w:val="num" w:pos="9356"/>
        </w:tabs>
        <w:spacing w:before="120"/>
        <w:ind w:left="993" w:hanging="284"/>
        <w:jc w:val="both"/>
        <w:rPr>
          <w:szCs w:val="24"/>
        </w:rPr>
      </w:pPr>
    </w:p>
    <w:p w:rsidR="00485269" w:rsidRPr="00176002" w:rsidRDefault="007E6435" w:rsidP="000E3379">
      <w:pPr>
        <w:pStyle w:val="Item"/>
        <w:tabs>
          <w:tab w:val="clear" w:pos="1560"/>
          <w:tab w:val="num" w:pos="709"/>
        </w:tabs>
        <w:spacing w:before="120"/>
        <w:ind w:left="709" w:hanging="709"/>
        <w:jc w:val="both"/>
        <w:rPr>
          <w:u w:val="none"/>
        </w:rPr>
      </w:pPr>
      <w:r w:rsidRPr="00176002">
        <w:rPr>
          <w:u w:val="none"/>
        </w:rPr>
        <w:t xml:space="preserve">PLACA DE IDENTIFICAÇÃO </w:t>
      </w:r>
    </w:p>
    <w:p w:rsidR="00426E39" w:rsidRPr="00426E39" w:rsidRDefault="00426E39" w:rsidP="008E4470">
      <w:pPr>
        <w:pStyle w:val="SubItem"/>
        <w:spacing w:before="120"/>
        <w:ind w:left="709" w:hanging="709"/>
        <w:jc w:val="both"/>
        <w:rPr>
          <w:szCs w:val="24"/>
        </w:rPr>
      </w:pPr>
      <w:r w:rsidRPr="00426E39">
        <w:rPr>
          <w:szCs w:val="24"/>
        </w:rPr>
        <w:t xml:space="preserve">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w:t>
      </w:r>
      <w:r w:rsidRPr="00426E39">
        <w:rPr>
          <w:bCs/>
          <w:szCs w:val="24"/>
        </w:rPr>
        <w:t xml:space="preserve">devendo ser instalada </w:t>
      </w:r>
      <w:r w:rsidRPr="00426E39">
        <w:rPr>
          <w:szCs w:val="24"/>
        </w:rPr>
        <w:t>em local a ser definido pela Fiscalização da Codevasf</w:t>
      </w:r>
      <w:r w:rsidR="00B427F7">
        <w:rPr>
          <w:szCs w:val="24"/>
        </w:rPr>
        <w:t>.</w:t>
      </w:r>
    </w:p>
    <w:p w:rsidR="00426E39" w:rsidRDefault="000B40E2" w:rsidP="008E4470">
      <w:pPr>
        <w:pStyle w:val="SubItem"/>
        <w:spacing w:before="120"/>
        <w:ind w:left="709" w:hanging="709"/>
        <w:jc w:val="both"/>
        <w:rPr>
          <w:szCs w:val="24"/>
        </w:rPr>
      </w:pPr>
      <w:r w:rsidRPr="00650A9A">
        <w:rPr>
          <w:szCs w:val="24"/>
        </w:rPr>
        <w:t>A contratada se obriga a fornecer, sem ônus para a Codevas</w:t>
      </w:r>
      <w:r>
        <w:rPr>
          <w:szCs w:val="24"/>
        </w:rPr>
        <w:t>f</w:t>
      </w:r>
      <w:r w:rsidRPr="00650A9A">
        <w:rPr>
          <w:szCs w:val="24"/>
        </w:rPr>
        <w:t xml:space="preserve">, e afixar no junto a Placa de Identificação da Obra, 1 (uma) placa de identificação do responsável Técnico pelo Serviço, com as seguintes informações: nome da empresa </w:t>
      </w:r>
      <w:r w:rsidRPr="00650A9A">
        <w:rPr>
          <w:szCs w:val="24"/>
        </w:rPr>
        <w:lastRenderedPageBreak/>
        <w:t>(contratada), Responsável Técnico pela obra com a respectiva ART, nº do Contrato e contratante (Codevasf)</w:t>
      </w:r>
      <w:r w:rsidR="00426E39">
        <w:rPr>
          <w:szCs w:val="24"/>
        </w:rPr>
        <w:t>.</w:t>
      </w:r>
    </w:p>
    <w:p w:rsidR="009C4F3D" w:rsidRDefault="009C4F3D" w:rsidP="009C4F3D">
      <w:pPr>
        <w:pStyle w:val="Item"/>
        <w:numPr>
          <w:ilvl w:val="0"/>
          <w:numId w:val="0"/>
        </w:numPr>
        <w:ind w:left="1560" w:hanging="425"/>
      </w:pPr>
    </w:p>
    <w:p w:rsidR="00F442C3" w:rsidRPr="00176002" w:rsidRDefault="00F442C3" w:rsidP="009607ED">
      <w:pPr>
        <w:pStyle w:val="Item"/>
        <w:tabs>
          <w:tab w:val="clear" w:pos="1560"/>
          <w:tab w:val="num" w:pos="709"/>
        </w:tabs>
        <w:spacing w:before="240"/>
        <w:ind w:left="709" w:hanging="709"/>
        <w:jc w:val="both"/>
        <w:rPr>
          <w:u w:val="none"/>
        </w:rPr>
      </w:pPr>
      <w:r w:rsidRPr="00176002">
        <w:rPr>
          <w:u w:val="none"/>
        </w:rPr>
        <w:t>RECEBIMENTO DEFINITIVO DOS SERVIÇOS</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 xml:space="preserve">O recebimento dos serviços, após sua execução e conclusão, obedecerá ao disposto nos Artigos </w:t>
      </w:r>
      <w:smartTag w:uri="urn:schemas-microsoft-com:office:smarttags" w:element="metricconverter">
        <w:smartTagPr>
          <w:attr w:name="ProductID" w:val="73 a"/>
        </w:smartTagPr>
        <w:r w:rsidRPr="00EA3FB6">
          <w:rPr>
            <w:szCs w:val="24"/>
          </w:rPr>
          <w:t>73 a</w:t>
        </w:r>
      </w:smartTag>
      <w:r w:rsidRPr="00EA3FB6">
        <w:rPr>
          <w:szCs w:val="24"/>
        </w:rPr>
        <w:t xml:space="preserve"> 76 da Lei 8.666/93 e alterações posteriores.</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Concluídos os serviços, a contratada solicitará à Codevasf, através da Fiscalização, o seu recebimento provisório que deverá ocorrer no prazo de 15 (quinze) dias da data da solicitação (Art. 73, inciso I, alínea a).</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A Codevasf terá até 90 (noventa) dias para, através da Fiscalização, verificar a adequação dos serviços recebidos com as condições contratadas, emitir parecer conclusivo e, no caso de projeto, aprovação da autoridade competente.</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 xml:space="preserve">Na hipótese da necessidade de correção, será estabelecido um prazo para que a Contratada, às suas expensas, complemente ou refaça os serviços rejeitados. Aceito e aprovado o serviço/projeto, a </w:t>
      </w:r>
      <w:r w:rsidRPr="00EA3FB6">
        <w:rPr>
          <w:bCs/>
          <w:szCs w:val="24"/>
        </w:rPr>
        <w:t>Codevasf</w:t>
      </w:r>
      <w:r w:rsidRPr="00EA3FB6">
        <w:rPr>
          <w:szCs w:val="24"/>
        </w:rPr>
        <w:t xml:space="preserve"> emitirá o Termo de Recebimento Definitivo dos Serviços que deverá ser assinado por representante autorizado da Contratada, possibilitando a liberação da caução contratual.</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O Termo de Encerramento Físico do contrato está condicionado à aceitação das obras realizadas pela fiscalização do contrato.</w:t>
      </w:r>
    </w:p>
    <w:p w:rsidR="00EA3FB6" w:rsidRPr="00EA3FB6" w:rsidRDefault="00EA3FB6" w:rsidP="00EA3FB6">
      <w:pPr>
        <w:pStyle w:val="SubItem"/>
        <w:tabs>
          <w:tab w:val="clear" w:pos="1985"/>
          <w:tab w:val="num" w:pos="709"/>
          <w:tab w:val="num" w:pos="9356"/>
        </w:tabs>
        <w:spacing w:before="120"/>
        <w:ind w:left="709" w:hanging="709"/>
        <w:jc w:val="both"/>
        <w:rPr>
          <w:b/>
          <w:szCs w:val="24"/>
        </w:rPr>
      </w:pPr>
      <w:r w:rsidRPr="00EA3FB6">
        <w:rPr>
          <w:b/>
          <w:szCs w:val="24"/>
        </w:rPr>
        <w:t>Antes da emissão do TEF – Termo de Encerramento Físico do contrato a Contratada deverá fornecer:</w:t>
      </w:r>
    </w:p>
    <w:p w:rsidR="00EA3FB6" w:rsidRPr="00EA3FB6" w:rsidRDefault="00EA3FB6" w:rsidP="00F422B3">
      <w:pPr>
        <w:pStyle w:val="SubItem"/>
        <w:numPr>
          <w:ilvl w:val="1"/>
          <w:numId w:val="33"/>
        </w:numPr>
        <w:tabs>
          <w:tab w:val="clear" w:pos="1985"/>
          <w:tab w:val="num" w:pos="1134"/>
          <w:tab w:val="num" w:pos="9356"/>
        </w:tabs>
        <w:spacing w:before="120"/>
        <w:ind w:left="1134" w:hanging="425"/>
        <w:jc w:val="both"/>
        <w:rPr>
          <w:b/>
          <w:szCs w:val="24"/>
        </w:rPr>
      </w:pPr>
      <w:r w:rsidRPr="00EA3FB6">
        <w:rPr>
          <w:b/>
          <w:szCs w:val="24"/>
        </w:rPr>
        <w:t>O “As Built” da obra contendo todas as modificações promovidas no projeto fornecido na época da licitação;</w:t>
      </w:r>
    </w:p>
    <w:p w:rsidR="00EA3FB6" w:rsidRPr="00EA3FB6" w:rsidRDefault="00EA3FB6" w:rsidP="00F422B3">
      <w:pPr>
        <w:pStyle w:val="SubItem"/>
        <w:numPr>
          <w:ilvl w:val="1"/>
          <w:numId w:val="33"/>
        </w:numPr>
        <w:tabs>
          <w:tab w:val="clear" w:pos="1985"/>
          <w:tab w:val="num" w:pos="1134"/>
          <w:tab w:val="num" w:pos="9356"/>
        </w:tabs>
        <w:spacing w:before="120"/>
        <w:ind w:left="1134" w:hanging="425"/>
        <w:jc w:val="both"/>
        <w:rPr>
          <w:b/>
          <w:szCs w:val="24"/>
        </w:rPr>
      </w:pPr>
      <w:r w:rsidRPr="00EA3FB6">
        <w:rPr>
          <w:b/>
          <w:szCs w:val="24"/>
        </w:rPr>
        <w:t>A CND – Certidão Negativa de Débitos do INSS e certidão para averbação da construção referente à obra, arcando com os custos necessários;</w:t>
      </w:r>
    </w:p>
    <w:p w:rsidR="00EA3FB6" w:rsidRPr="00EA3FB6" w:rsidRDefault="00EA3FB6" w:rsidP="00F422B3">
      <w:pPr>
        <w:pStyle w:val="SubItem"/>
        <w:numPr>
          <w:ilvl w:val="1"/>
          <w:numId w:val="33"/>
        </w:numPr>
        <w:tabs>
          <w:tab w:val="clear" w:pos="1985"/>
          <w:tab w:val="num" w:pos="1134"/>
          <w:tab w:val="num" w:pos="9356"/>
        </w:tabs>
        <w:spacing w:before="120"/>
        <w:ind w:left="1134" w:hanging="425"/>
        <w:jc w:val="both"/>
        <w:rPr>
          <w:b/>
          <w:szCs w:val="24"/>
        </w:rPr>
      </w:pPr>
      <w:r w:rsidRPr="00EA3FB6">
        <w:rPr>
          <w:b/>
          <w:szCs w:val="24"/>
        </w:rPr>
        <w:t>Certidões de quitação de baixa da obra no CREA e no INSS;</w:t>
      </w:r>
    </w:p>
    <w:p w:rsidR="00EA3FB6" w:rsidRPr="00EA3FB6" w:rsidRDefault="00EA3FB6" w:rsidP="00F422B3">
      <w:pPr>
        <w:pStyle w:val="SubItem"/>
        <w:numPr>
          <w:ilvl w:val="1"/>
          <w:numId w:val="33"/>
        </w:numPr>
        <w:tabs>
          <w:tab w:val="clear" w:pos="1985"/>
          <w:tab w:val="num" w:pos="1134"/>
          <w:tab w:val="num" w:pos="9356"/>
        </w:tabs>
        <w:spacing w:before="120"/>
        <w:ind w:left="1134" w:hanging="425"/>
        <w:jc w:val="both"/>
        <w:rPr>
          <w:szCs w:val="24"/>
        </w:rPr>
      </w:pPr>
      <w:r w:rsidRPr="00EA3FB6">
        <w:rPr>
          <w:b/>
          <w:szCs w:val="24"/>
        </w:rPr>
        <w:t>Comprovação de pagamento e quitação com as concessionárias de fornecimento de energia elétrica e água potável do ponto de apoio ou canteiro de obras de todo o período de execução da obra</w:t>
      </w:r>
      <w:r w:rsidRPr="00EA3FB6">
        <w:rPr>
          <w:szCs w:val="24"/>
        </w:rPr>
        <w:t>.</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A última fatura de serviços somente será encaminhada para pagamento após emissão do Termo de Encerramento Físico do Contrato, que deverá ser anexado ao processo de liberação e pagamento.</w:t>
      </w:r>
    </w:p>
    <w:p w:rsidR="00EA3FB6" w:rsidRPr="00EA3FB6" w:rsidRDefault="00EA3FB6" w:rsidP="00EA3FB6">
      <w:pPr>
        <w:pStyle w:val="SubItem"/>
        <w:tabs>
          <w:tab w:val="clear" w:pos="1985"/>
          <w:tab w:val="num" w:pos="709"/>
          <w:tab w:val="num" w:pos="9356"/>
        </w:tabs>
        <w:spacing w:before="120"/>
        <w:ind w:left="709" w:hanging="709"/>
        <w:jc w:val="both"/>
        <w:rPr>
          <w:szCs w:val="24"/>
        </w:rPr>
      </w:pPr>
      <w:r w:rsidRPr="00EA3FB6">
        <w:rPr>
          <w:szCs w:val="24"/>
        </w:rPr>
        <w:t>O Termo de Encerramento Físico do contrato está condicionado a emissão de Laudo Técnico pela Codevasf sobre todos os serviços executados.</w:t>
      </w:r>
    </w:p>
    <w:p w:rsidR="00545AB1" w:rsidRDefault="00EA3FB6" w:rsidP="00EA3FB6">
      <w:pPr>
        <w:pStyle w:val="SubItem"/>
        <w:tabs>
          <w:tab w:val="clear" w:pos="1985"/>
          <w:tab w:val="num" w:pos="709"/>
          <w:tab w:val="num" w:pos="9356"/>
        </w:tabs>
        <w:spacing w:before="120"/>
        <w:ind w:left="709" w:hanging="709"/>
        <w:jc w:val="both"/>
        <w:rPr>
          <w:szCs w:val="24"/>
        </w:rPr>
      </w:pPr>
      <w:r w:rsidRPr="00EA3FB6">
        <w:rPr>
          <w:szCs w:val="24"/>
        </w:rPr>
        <w:t>Os resultados dos serviços, incluindo os desenhos originais (em arquivos digitais no formato dwg) e as memórias de cálculo, bem como as informações obtidas e os métodos desenvolvidos no contexto dos serviços serão de propriedade da Codevasf</w:t>
      </w:r>
      <w:r w:rsidR="00545AB1" w:rsidRPr="008E182A">
        <w:rPr>
          <w:szCs w:val="24"/>
        </w:rPr>
        <w:t>.</w:t>
      </w:r>
    </w:p>
    <w:p w:rsidR="006701DE" w:rsidRPr="008E182A" w:rsidRDefault="006701DE" w:rsidP="006701DE">
      <w:pPr>
        <w:pStyle w:val="SubItem"/>
        <w:numPr>
          <w:ilvl w:val="0"/>
          <w:numId w:val="0"/>
        </w:numPr>
        <w:tabs>
          <w:tab w:val="num" w:pos="9356"/>
        </w:tabs>
        <w:spacing w:before="120"/>
        <w:ind w:left="709"/>
        <w:jc w:val="both"/>
        <w:rPr>
          <w:szCs w:val="24"/>
        </w:rPr>
      </w:pPr>
    </w:p>
    <w:p w:rsidR="00D77785" w:rsidRPr="00176002" w:rsidRDefault="007C353C" w:rsidP="009607ED">
      <w:pPr>
        <w:pStyle w:val="Item"/>
        <w:tabs>
          <w:tab w:val="clear" w:pos="1560"/>
          <w:tab w:val="num" w:pos="709"/>
        </w:tabs>
        <w:spacing w:before="240"/>
        <w:ind w:left="709" w:hanging="709"/>
        <w:jc w:val="both"/>
        <w:rPr>
          <w:u w:val="none"/>
        </w:rPr>
      </w:pPr>
      <w:r w:rsidRPr="00176002">
        <w:rPr>
          <w:u w:val="none"/>
        </w:rPr>
        <w:lastRenderedPageBreak/>
        <w:t>RECURSOS ORÇAMENTÁRIOS</w:t>
      </w:r>
    </w:p>
    <w:p w:rsidR="00FF0E22" w:rsidRDefault="00F10B8C" w:rsidP="00FF0E22">
      <w:pPr>
        <w:pStyle w:val="SubItem"/>
        <w:tabs>
          <w:tab w:val="clear" w:pos="1985"/>
          <w:tab w:val="num" w:pos="709"/>
        </w:tabs>
        <w:ind w:left="709" w:hanging="709"/>
        <w:jc w:val="both"/>
      </w:pPr>
      <w:r w:rsidRPr="00484CD3">
        <w:rPr>
          <w:szCs w:val="24"/>
        </w:rPr>
        <w:t xml:space="preserve">O valor máximo global orçado pela CODEVASF para a realização das obras e serviços objeto destes termos de referência, tendo como referência a tabela do </w:t>
      </w:r>
      <w:r>
        <w:rPr>
          <w:szCs w:val="24"/>
        </w:rPr>
        <w:t>SINAPI-PE de outu</w:t>
      </w:r>
      <w:r w:rsidRPr="00524834">
        <w:rPr>
          <w:szCs w:val="24"/>
        </w:rPr>
        <w:t>bro de 2013</w:t>
      </w:r>
      <w:r w:rsidRPr="00484CD3">
        <w:rPr>
          <w:szCs w:val="24"/>
        </w:rPr>
        <w:t xml:space="preserve">, é de </w:t>
      </w:r>
      <w:r w:rsidRPr="006701DE">
        <w:rPr>
          <w:b/>
          <w:szCs w:val="24"/>
        </w:rPr>
        <w:t>R$ 1.</w:t>
      </w:r>
      <w:r w:rsidR="006701DE" w:rsidRPr="006701DE">
        <w:rPr>
          <w:b/>
          <w:szCs w:val="24"/>
        </w:rPr>
        <w:t>4</w:t>
      </w:r>
      <w:r w:rsidR="00D12148">
        <w:rPr>
          <w:b/>
          <w:szCs w:val="24"/>
        </w:rPr>
        <w:t>74</w:t>
      </w:r>
      <w:r w:rsidRPr="006701DE">
        <w:rPr>
          <w:b/>
          <w:szCs w:val="24"/>
        </w:rPr>
        <w:t>.</w:t>
      </w:r>
      <w:r w:rsidR="00D12148">
        <w:rPr>
          <w:b/>
          <w:szCs w:val="24"/>
        </w:rPr>
        <w:t>194</w:t>
      </w:r>
      <w:r w:rsidRPr="006701DE">
        <w:rPr>
          <w:b/>
          <w:szCs w:val="24"/>
        </w:rPr>
        <w:t>,</w:t>
      </w:r>
      <w:r w:rsidR="00D12148">
        <w:rPr>
          <w:b/>
          <w:szCs w:val="24"/>
        </w:rPr>
        <w:t>99</w:t>
      </w:r>
      <w:r w:rsidRPr="006701DE">
        <w:rPr>
          <w:b/>
          <w:szCs w:val="24"/>
        </w:rPr>
        <w:t xml:space="preserve"> (</w:t>
      </w:r>
      <w:r w:rsidR="006701DE" w:rsidRPr="006701DE">
        <w:rPr>
          <w:b/>
          <w:szCs w:val="24"/>
        </w:rPr>
        <w:t>um milhão</w:t>
      </w:r>
      <w:r w:rsidR="00D12148">
        <w:rPr>
          <w:b/>
          <w:szCs w:val="24"/>
        </w:rPr>
        <w:t>,</w:t>
      </w:r>
      <w:r w:rsidR="006701DE" w:rsidRPr="006701DE">
        <w:rPr>
          <w:b/>
          <w:szCs w:val="24"/>
        </w:rPr>
        <w:t xml:space="preserve"> quatrocentos</w:t>
      </w:r>
      <w:r w:rsidR="00D12148">
        <w:rPr>
          <w:b/>
          <w:szCs w:val="24"/>
        </w:rPr>
        <w:t xml:space="preserve"> e setenta e quatro </w:t>
      </w:r>
      <w:r w:rsidR="006701DE" w:rsidRPr="006701DE">
        <w:rPr>
          <w:b/>
          <w:szCs w:val="24"/>
        </w:rPr>
        <w:t>mil</w:t>
      </w:r>
      <w:r w:rsidR="00D12148">
        <w:rPr>
          <w:b/>
          <w:szCs w:val="24"/>
        </w:rPr>
        <w:t>, cento e noventa e quatro</w:t>
      </w:r>
      <w:r w:rsidR="006701DE" w:rsidRPr="006701DE">
        <w:rPr>
          <w:b/>
          <w:szCs w:val="24"/>
        </w:rPr>
        <w:t xml:space="preserve"> reais</w:t>
      </w:r>
      <w:r w:rsidR="00D12148">
        <w:rPr>
          <w:b/>
          <w:szCs w:val="24"/>
        </w:rPr>
        <w:t xml:space="preserve"> e noventa e nove centavos</w:t>
      </w:r>
      <w:r w:rsidRPr="006701DE">
        <w:rPr>
          <w:b/>
          <w:szCs w:val="24"/>
        </w:rPr>
        <w:t>)</w:t>
      </w:r>
      <w:r w:rsidRPr="00524834">
        <w:rPr>
          <w:szCs w:val="24"/>
        </w:rPr>
        <w:t xml:space="preserve">, </w:t>
      </w:r>
      <w:r w:rsidRPr="00484CD3">
        <w:rPr>
          <w:szCs w:val="24"/>
        </w:rPr>
        <w:t xml:space="preserve">inclusos BDI, encargos sociais, taxas, impostos e emolumentos, conforme especificado em planilhas </w:t>
      </w:r>
      <w:r>
        <w:rPr>
          <w:szCs w:val="24"/>
        </w:rPr>
        <w:t>o</w:t>
      </w:r>
      <w:r w:rsidRPr="00484CD3">
        <w:rPr>
          <w:szCs w:val="24"/>
        </w:rPr>
        <w:t>rçamentárias anexas</w:t>
      </w:r>
      <w:r>
        <w:rPr>
          <w:szCs w:val="24"/>
        </w:rPr>
        <w:t>.</w:t>
      </w:r>
    </w:p>
    <w:p w:rsidR="007C353C" w:rsidRPr="006701DE" w:rsidRDefault="00F10B8C" w:rsidP="00615E73">
      <w:pPr>
        <w:pStyle w:val="SubItem"/>
        <w:tabs>
          <w:tab w:val="clear" w:pos="1985"/>
          <w:tab w:val="num" w:pos="709"/>
        </w:tabs>
        <w:spacing w:before="120"/>
        <w:ind w:left="709" w:hanging="709"/>
        <w:jc w:val="both"/>
        <w:rPr>
          <w:szCs w:val="24"/>
        </w:rPr>
      </w:pPr>
      <w:r w:rsidRPr="006701DE">
        <w:rPr>
          <w:szCs w:val="24"/>
        </w:rPr>
        <w:t>As despesas orçamentárias para a contraprestação dos serviços objeto desta licitação correrão à conta do Programa de Trabalho 04</w:t>
      </w:r>
      <w:r w:rsidR="00D12148">
        <w:rPr>
          <w:szCs w:val="24"/>
        </w:rPr>
        <w:t>.</w:t>
      </w:r>
      <w:r w:rsidRPr="006701DE">
        <w:rPr>
          <w:szCs w:val="24"/>
        </w:rPr>
        <w:t>122</w:t>
      </w:r>
      <w:r w:rsidR="00D12148">
        <w:rPr>
          <w:szCs w:val="24"/>
        </w:rPr>
        <w:t>.</w:t>
      </w:r>
      <w:r w:rsidRPr="006701DE">
        <w:rPr>
          <w:szCs w:val="24"/>
        </w:rPr>
        <w:t>2111</w:t>
      </w:r>
      <w:r w:rsidR="00D12148">
        <w:rPr>
          <w:szCs w:val="24"/>
        </w:rPr>
        <w:t>.</w:t>
      </w:r>
      <w:r w:rsidRPr="006701DE">
        <w:rPr>
          <w:szCs w:val="24"/>
        </w:rPr>
        <w:t>141M</w:t>
      </w:r>
      <w:r w:rsidR="00D12148">
        <w:rPr>
          <w:szCs w:val="24"/>
        </w:rPr>
        <w:t>.</w:t>
      </w:r>
      <w:r w:rsidRPr="006701DE">
        <w:rPr>
          <w:szCs w:val="24"/>
        </w:rPr>
        <w:t>0001- Construção, Reforma e Ampliação dos Prédios - Nacional, PTRES 045537, UO 53201- Companhia de Desenvolvimento dos Vales do São Francisco e do Parnaíba</w:t>
      </w:r>
      <w:r w:rsidR="00182FE0" w:rsidRPr="006701DE">
        <w:rPr>
          <w:szCs w:val="24"/>
        </w:rPr>
        <w:t>.</w:t>
      </w:r>
    </w:p>
    <w:p w:rsidR="004831E8" w:rsidRPr="0058443A" w:rsidRDefault="004831E8" w:rsidP="009607ED">
      <w:pPr>
        <w:pStyle w:val="Item"/>
        <w:tabs>
          <w:tab w:val="clear" w:pos="1560"/>
          <w:tab w:val="num" w:pos="709"/>
        </w:tabs>
        <w:spacing w:before="240"/>
        <w:ind w:left="709" w:hanging="709"/>
        <w:jc w:val="both"/>
        <w:rPr>
          <w:u w:val="none"/>
        </w:rPr>
      </w:pPr>
      <w:r w:rsidRPr="0058443A">
        <w:rPr>
          <w:u w:val="none"/>
        </w:rPr>
        <w:t xml:space="preserve">CONDIÇÕES GERAIS </w:t>
      </w:r>
    </w:p>
    <w:p w:rsidR="00CC5A05" w:rsidRPr="00B23F55" w:rsidRDefault="00DC5B4B" w:rsidP="00AD609A">
      <w:pPr>
        <w:pStyle w:val="SubItem"/>
        <w:tabs>
          <w:tab w:val="clear" w:pos="1985"/>
          <w:tab w:val="num" w:pos="709"/>
          <w:tab w:val="num" w:pos="9356"/>
        </w:tabs>
        <w:spacing w:before="120"/>
        <w:ind w:left="709" w:hanging="709"/>
        <w:jc w:val="both"/>
        <w:rPr>
          <w:szCs w:val="24"/>
        </w:rPr>
      </w:pPr>
      <w:r w:rsidRPr="00B23F55">
        <w:rPr>
          <w:szCs w:val="24"/>
        </w:rPr>
        <w:t xml:space="preserve">Quaisquer dúvidas quanto aos procedimentos para execução de determinado serviço deverão ser esclarecidas junto à </w:t>
      </w:r>
      <w:bookmarkStart w:id="6" w:name="OLE_LINK5"/>
      <w:bookmarkStart w:id="7" w:name="OLE_LINK6"/>
      <w:r w:rsidRPr="00B23F55">
        <w:rPr>
          <w:szCs w:val="24"/>
        </w:rPr>
        <w:t xml:space="preserve">3ª Gerência Regional de Infraestrutura - 3ª GRD </w:t>
      </w:r>
      <w:bookmarkEnd w:id="6"/>
      <w:bookmarkEnd w:id="7"/>
      <w:r w:rsidRPr="00B23F55">
        <w:rPr>
          <w:szCs w:val="24"/>
        </w:rPr>
        <w:t>da CODEVASF. O serviço que venha a ser condenado pela Fiscalização deverá ser refeito pela Contratada, sem quaisquer ônus adicionais para a Contratante</w:t>
      </w:r>
      <w:r w:rsidR="007C0D12" w:rsidRPr="00B23F55">
        <w:rPr>
          <w:szCs w:val="24"/>
        </w:rPr>
        <w:t>.</w:t>
      </w:r>
    </w:p>
    <w:p w:rsidR="00B37E4F" w:rsidRPr="00B23F55" w:rsidRDefault="00B37E4F" w:rsidP="00AD609A">
      <w:pPr>
        <w:pStyle w:val="SubItem"/>
        <w:tabs>
          <w:tab w:val="clear" w:pos="1985"/>
          <w:tab w:val="num" w:pos="709"/>
          <w:tab w:val="num" w:pos="9356"/>
        </w:tabs>
        <w:spacing w:before="120"/>
        <w:ind w:left="709" w:hanging="709"/>
        <w:jc w:val="both"/>
        <w:rPr>
          <w:szCs w:val="24"/>
        </w:rPr>
      </w:pPr>
      <w:r w:rsidRPr="00B23F55">
        <w:rPr>
          <w:szCs w:val="24"/>
        </w:rPr>
        <w:t>O serviço que venha a ser condenado pela Fiscalização deverá ser refeito pela Contratada, sem quaisquer ônus adicionais para a Contratante, conforme previsto no Art. 69 da Lei 8.666/93.</w:t>
      </w:r>
    </w:p>
    <w:p w:rsidR="00B37E4F" w:rsidRPr="00B23F55" w:rsidRDefault="00B37E4F" w:rsidP="00AD609A">
      <w:pPr>
        <w:pStyle w:val="SubItem"/>
        <w:tabs>
          <w:tab w:val="clear" w:pos="1985"/>
          <w:tab w:val="num" w:pos="709"/>
          <w:tab w:val="num" w:pos="9356"/>
        </w:tabs>
        <w:spacing w:before="120"/>
        <w:ind w:left="709" w:hanging="709"/>
        <w:jc w:val="both"/>
        <w:rPr>
          <w:szCs w:val="24"/>
        </w:rPr>
      </w:pPr>
      <w:r w:rsidRPr="00B23F55">
        <w:rPr>
          <w:szCs w:val="24"/>
        </w:rPr>
        <w:t xml:space="preserve">Responsabiliza-se a </w:t>
      </w:r>
      <w:r w:rsidR="00ED58E9" w:rsidRPr="00B23F55">
        <w:rPr>
          <w:szCs w:val="24"/>
        </w:rPr>
        <w:t>l</w:t>
      </w:r>
      <w:r w:rsidRPr="00B23F55">
        <w:rPr>
          <w:szCs w:val="24"/>
        </w:rPr>
        <w:t>icitante vencedora por quaisquer ônus decorrentes de danos a que vier causar a Codevasf e a terceiros, em decorrência da execução dos serviços objeto desta licitação, conforme previsto no Art. 70 da Lei 8.666/93.</w:t>
      </w:r>
    </w:p>
    <w:p w:rsidR="00B37E4F" w:rsidRPr="00B23F55" w:rsidRDefault="00B37E4F" w:rsidP="00AD609A">
      <w:pPr>
        <w:pStyle w:val="SubItem"/>
        <w:tabs>
          <w:tab w:val="clear" w:pos="1985"/>
          <w:tab w:val="num" w:pos="709"/>
          <w:tab w:val="num" w:pos="9356"/>
        </w:tabs>
        <w:spacing w:before="120"/>
        <w:ind w:left="709" w:hanging="709"/>
        <w:jc w:val="both"/>
        <w:rPr>
          <w:szCs w:val="24"/>
        </w:rPr>
      </w:pPr>
      <w:r w:rsidRPr="00B23F55">
        <w:rPr>
          <w:szCs w:val="24"/>
        </w:rPr>
        <w:t>A Contratada obriga-se a reportar à Fiscalização imediatamente qualquer anormalidade, erro ou irregularidades que possam comprometer a execução dos serviços e o bom andamento das atividades da Codevasf.</w:t>
      </w:r>
    </w:p>
    <w:p w:rsidR="00B37E4F" w:rsidRPr="00B23F55" w:rsidRDefault="00B37E4F" w:rsidP="00AD609A">
      <w:pPr>
        <w:pStyle w:val="SubItem"/>
        <w:tabs>
          <w:tab w:val="clear" w:pos="1985"/>
          <w:tab w:val="num" w:pos="709"/>
          <w:tab w:val="num" w:pos="9356"/>
        </w:tabs>
        <w:spacing w:before="120"/>
        <w:ind w:left="709" w:hanging="709"/>
        <w:jc w:val="both"/>
        <w:rPr>
          <w:szCs w:val="24"/>
        </w:rPr>
      </w:pPr>
      <w:r w:rsidRPr="00B23F55">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B37E4F" w:rsidRDefault="00B37E4F" w:rsidP="00AD609A">
      <w:pPr>
        <w:pStyle w:val="SubItem"/>
        <w:tabs>
          <w:tab w:val="clear" w:pos="1985"/>
          <w:tab w:val="num" w:pos="709"/>
          <w:tab w:val="num" w:pos="9356"/>
        </w:tabs>
        <w:spacing w:before="120"/>
        <w:ind w:left="709" w:hanging="709"/>
        <w:jc w:val="both"/>
        <w:rPr>
          <w:b/>
          <w:szCs w:val="24"/>
        </w:rPr>
      </w:pPr>
      <w:r w:rsidRPr="00B23F55">
        <w:rPr>
          <w:b/>
          <w:szCs w:val="24"/>
        </w:rPr>
        <w:t xml:space="preserve">A Codevasf não fornecerá água, energia elétrica e telefone para realização das obras e serviços necessários a realização do objeto deste </w:t>
      </w:r>
      <w:r w:rsidR="007F5BE3" w:rsidRPr="00B23F55">
        <w:rPr>
          <w:b/>
          <w:szCs w:val="24"/>
        </w:rPr>
        <w:t>Edital</w:t>
      </w:r>
      <w:r w:rsidRPr="00B23F55">
        <w:rPr>
          <w:b/>
          <w:szCs w:val="24"/>
        </w:rPr>
        <w:t xml:space="preserve">. Tais insumos deverão fazer parte dos custos unitários apresentados pela </w:t>
      </w:r>
      <w:r w:rsidR="00ED58E9">
        <w:rPr>
          <w:b/>
          <w:szCs w:val="24"/>
        </w:rPr>
        <w:t>l</w:t>
      </w:r>
      <w:r w:rsidRPr="00B23F55">
        <w:rPr>
          <w:b/>
          <w:szCs w:val="24"/>
        </w:rPr>
        <w:t>icitante.</w:t>
      </w:r>
    </w:p>
    <w:p w:rsidR="00ED58E9" w:rsidRPr="00B23F55" w:rsidRDefault="00ED58E9" w:rsidP="00AD609A">
      <w:pPr>
        <w:pStyle w:val="SubItem"/>
        <w:tabs>
          <w:tab w:val="clear" w:pos="1985"/>
          <w:tab w:val="num" w:pos="709"/>
          <w:tab w:val="num" w:pos="9356"/>
        </w:tabs>
        <w:spacing w:before="120"/>
        <w:ind w:left="709" w:hanging="709"/>
        <w:jc w:val="both"/>
        <w:rPr>
          <w:b/>
          <w:szCs w:val="24"/>
        </w:rPr>
      </w:pPr>
      <w:r w:rsidRPr="00B36655">
        <w:rPr>
          <w:b/>
          <w:szCs w:val="24"/>
        </w:rPr>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r>
        <w:rPr>
          <w:b/>
          <w:szCs w:val="24"/>
        </w:rPr>
        <w:t>.</w:t>
      </w:r>
    </w:p>
    <w:p w:rsidR="009C3887" w:rsidRPr="00B23F55" w:rsidRDefault="00B37E4F" w:rsidP="00AD609A">
      <w:pPr>
        <w:pStyle w:val="SubItem"/>
        <w:tabs>
          <w:tab w:val="clear" w:pos="1985"/>
          <w:tab w:val="num" w:pos="709"/>
          <w:tab w:val="num" w:pos="9356"/>
        </w:tabs>
        <w:spacing w:before="120"/>
        <w:ind w:left="709" w:hanging="709"/>
        <w:jc w:val="both"/>
        <w:rPr>
          <w:b/>
          <w:szCs w:val="24"/>
        </w:rPr>
      </w:pPr>
      <w:r w:rsidRPr="00B23F55">
        <w:rPr>
          <w:b/>
          <w:szCs w:val="24"/>
        </w:rPr>
        <w:t xml:space="preserve">A </w:t>
      </w:r>
      <w:r w:rsidR="00ED58E9">
        <w:rPr>
          <w:b/>
          <w:szCs w:val="24"/>
        </w:rPr>
        <w:t>c</w:t>
      </w:r>
      <w:r w:rsidRPr="00B23F55">
        <w:rPr>
          <w:b/>
          <w:szCs w:val="24"/>
        </w:rPr>
        <w:t xml:space="preserve">ontratada compromete-se em aceitar, nas mesmas condições iniciais do contrato, os acréscimos e supressões que se fizerem necessárias, dentro </w:t>
      </w:r>
      <w:r w:rsidRPr="00B23F55">
        <w:rPr>
          <w:b/>
          <w:szCs w:val="24"/>
        </w:rPr>
        <w:lastRenderedPageBreak/>
        <w:t>do limite permitido em lei, conservando o percentual de desconto ofertado no período da Licitação, conforme previsto na Art. 125, §5º, Inciso I da lei 12.465/2011</w:t>
      </w:r>
      <w:r w:rsidR="003D163E" w:rsidRPr="00B23F55">
        <w:rPr>
          <w:b/>
          <w:szCs w:val="24"/>
        </w:rPr>
        <w:t>.</w:t>
      </w:r>
      <w:r w:rsidR="009C3887" w:rsidRPr="00B23F55">
        <w:rPr>
          <w:b/>
          <w:szCs w:val="24"/>
        </w:rPr>
        <w:t xml:space="preserve"> </w:t>
      </w:r>
    </w:p>
    <w:p w:rsidR="009C3887" w:rsidRPr="00B23F55" w:rsidRDefault="009C3887" w:rsidP="00AD609A">
      <w:pPr>
        <w:pStyle w:val="SubItem"/>
        <w:tabs>
          <w:tab w:val="clear" w:pos="1985"/>
          <w:tab w:val="num" w:pos="709"/>
          <w:tab w:val="num" w:pos="9356"/>
        </w:tabs>
        <w:spacing w:before="120"/>
        <w:ind w:left="709" w:hanging="709"/>
        <w:jc w:val="both"/>
        <w:rPr>
          <w:szCs w:val="24"/>
        </w:rPr>
      </w:pPr>
      <w:r w:rsidRPr="00B23F55">
        <w:rPr>
          <w:szCs w:val="24"/>
        </w:rPr>
        <w:t xml:space="preserve">A </w:t>
      </w:r>
      <w:r w:rsidR="00ED58E9" w:rsidRPr="00B23F55">
        <w:rPr>
          <w:szCs w:val="24"/>
        </w:rPr>
        <w:t>contratada</w:t>
      </w:r>
      <w:r w:rsidRPr="00B23F55">
        <w:rPr>
          <w:szCs w:val="24"/>
        </w:rPr>
        <w:t xml:space="preserve"> não poderá </w:t>
      </w:r>
      <w:r w:rsidR="00732637" w:rsidRPr="00B23F55">
        <w:rPr>
          <w:szCs w:val="24"/>
        </w:rPr>
        <w:t>in</w:t>
      </w:r>
      <w:r w:rsidRPr="00B23F55">
        <w:rPr>
          <w:szCs w:val="24"/>
        </w:rPr>
        <w:t xml:space="preserve">vocar alterações de cláusulas contratuais por desconhecimento de dificuldades inerentes à execução dos </w:t>
      </w:r>
      <w:r w:rsidR="005135DA" w:rsidRPr="00B23F55">
        <w:rPr>
          <w:szCs w:val="24"/>
        </w:rPr>
        <w:t>serviços</w:t>
      </w:r>
      <w:r w:rsidRPr="00B23F55">
        <w:rPr>
          <w:szCs w:val="24"/>
        </w:rPr>
        <w:t>, objeto deste</w:t>
      </w:r>
      <w:r w:rsidR="00FA3DC4" w:rsidRPr="00B23F55">
        <w:rPr>
          <w:szCs w:val="24"/>
        </w:rPr>
        <w:t xml:space="preserve"> </w:t>
      </w:r>
      <w:r w:rsidR="00B0262D" w:rsidRPr="00B23F55">
        <w:rPr>
          <w:szCs w:val="24"/>
        </w:rPr>
        <w:t>E</w:t>
      </w:r>
      <w:r w:rsidR="00FA3DC4" w:rsidRPr="00B23F55">
        <w:rPr>
          <w:szCs w:val="24"/>
        </w:rPr>
        <w:t>dital</w:t>
      </w:r>
      <w:r w:rsidR="00B0262D" w:rsidRPr="00B23F55">
        <w:rPr>
          <w:szCs w:val="24"/>
        </w:rPr>
        <w:t xml:space="preserve"> - </w:t>
      </w:r>
      <w:r w:rsidRPr="00B23F55">
        <w:rPr>
          <w:szCs w:val="24"/>
        </w:rPr>
        <w:t>Termos de Referência, Especificações Técnicas e anexos;</w:t>
      </w:r>
    </w:p>
    <w:p w:rsidR="009D0B4C" w:rsidRPr="00B23F55" w:rsidRDefault="009D0B4C" w:rsidP="00AD609A">
      <w:pPr>
        <w:pStyle w:val="SubItem"/>
        <w:tabs>
          <w:tab w:val="clear" w:pos="1985"/>
          <w:tab w:val="num" w:pos="709"/>
          <w:tab w:val="num" w:pos="9356"/>
        </w:tabs>
        <w:spacing w:before="120"/>
        <w:ind w:left="709" w:hanging="709"/>
        <w:jc w:val="both"/>
        <w:rPr>
          <w:szCs w:val="24"/>
        </w:rPr>
      </w:pPr>
      <w:r w:rsidRPr="00B23F55">
        <w:rPr>
          <w:szCs w:val="24"/>
        </w:rPr>
        <w:t xml:space="preserve">A descrição detalhada, quantitativos e orçamentação das obras e serviços, objeto deste Edital, constam das Especificações Técnicas e Planilha de Orçamentação de Obras. </w:t>
      </w:r>
    </w:p>
    <w:p w:rsidR="003C59C1" w:rsidRPr="00B23F55" w:rsidRDefault="003C59C1" w:rsidP="003C59C1">
      <w:pPr>
        <w:pStyle w:val="SubItem"/>
        <w:tabs>
          <w:tab w:val="clear" w:pos="1985"/>
          <w:tab w:val="num" w:pos="709"/>
        </w:tabs>
        <w:ind w:left="709" w:hanging="709"/>
        <w:jc w:val="both"/>
        <w:rPr>
          <w:szCs w:val="24"/>
        </w:rPr>
      </w:pPr>
      <w:r w:rsidRPr="00B23F55">
        <w:rPr>
          <w:szCs w:val="24"/>
        </w:rPr>
        <w:t>Será de responsabilidade exclusiva da Contratada os custos resultantes da eventual destruição ou danificação, por terceiros, dos serviços executados, até a aceitação definitiva destes pela comissão de recebimento da obra.</w:t>
      </w:r>
    </w:p>
    <w:p w:rsidR="00ED58E9" w:rsidRDefault="003C59C1" w:rsidP="003C59C1">
      <w:pPr>
        <w:pStyle w:val="SubItem"/>
        <w:tabs>
          <w:tab w:val="clear" w:pos="1985"/>
          <w:tab w:val="num" w:pos="709"/>
        </w:tabs>
        <w:ind w:left="709" w:hanging="709"/>
        <w:jc w:val="both"/>
        <w:rPr>
          <w:szCs w:val="24"/>
        </w:rPr>
      </w:pPr>
      <w:r w:rsidRPr="00B23F55">
        <w:rPr>
          <w:szCs w:val="24"/>
        </w:rPr>
        <w:t xml:space="preserve">Será de inteira responsabilidade da </w:t>
      </w:r>
      <w:r w:rsidR="00ED58E9">
        <w:rPr>
          <w:szCs w:val="24"/>
        </w:rPr>
        <w:t>c</w:t>
      </w:r>
      <w:r w:rsidRPr="00B23F55">
        <w:rPr>
          <w:szCs w:val="24"/>
        </w:rPr>
        <w:t>ontratada o pagamento, bem como as indenizações que possam vir a ser devida a terceiros, decorrentes de serviços subcontratados p</w:t>
      </w:r>
      <w:r w:rsidR="00ED58E9">
        <w:rPr>
          <w:szCs w:val="24"/>
        </w:rPr>
        <w:t xml:space="preserve">or </w:t>
      </w:r>
      <w:r w:rsidRPr="00B23F55">
        <w:rPr>
          <w:szCs w:val="24"/>
        </w:rPr>
        <w:t>ela</w:t>
      </w:r>
      <w:r w:rsidR="00ED58E9">
        <w:rPr>
          <w:szCs w:val="24"/>
        </w:rPr>
        <w:t>.</w:t>
      </w:r>
    </w:p>
    <w:p w:rsidR="009D0B4C" w:rsidRDefault="00ED58E9" w:rsidP="003C59C1">
      <w:pPr>
        <w:pStyle w:val="SubItem"/>
        <w:tabs>
          <w:tab w:val="clear" w:pos="1985"/>
          <w:tab w:val="num" w:pos="709"/>
        </w:tabs>
        <w:ind w:left="709" w:hanging="709"/>
        <w:jc w:val="both"/>
        <w:rPr>
          <w:szCs w:val="24"/>
        </w:rPr>
      </w:pPr>
      <w:r w:rsidRPr="00B36655">
        <w:rPr>
          <w:szCs w:val="24"/>
        </w:rPr>
        <w:t xml:space="preserve">A </w:t>
      </w:r>
      <w:r w:rsidR="00120134">
        <w:rPr>
          <w:szCs w:val="24"/>
        </w:rPr>
        <w:t>c</w:t>
      </w:r>
      <w:r w:rsidRPr="00B36655">
        <w:rPr>
          <w:szCs w:val="24"/>
        </w:rPr>
        <w:t>ontratada deverá abster-se de adquirir para realização do objeto contratado, produtos que contenham ou façam uso de substâncias que destroem a camada de ozônio</w:t>
      </w:r>
      <w:r w:rsidR="009D0B4C" w:rsidRPr="00B23F55">
        <w:rPr>
          <w:szCs w:val="24"/>
        </w:rPr>
        <w:t>.</w:t>
      </w:r>
    </w:p>
    <w:p w:rsidR="00ED58E9" w:rsidRDefault="00120134" w:rsidP="003C59C1">
      <w:pPr>
        <w:pStyle w:val="SubItem"/>
        <w:tabs>
          <w:tab w:val="clear" w:pos="1985"/>
          <w:tab w:val="num" w:pos="709"/>
        </w:tabs>
        <w:ind w:left="709" w:hanging="709"/>
        <w:jc w:val="both"/>
        <w:rPr>
          <w:szCs w:val="24"/>
        </w:rPr>
      </w:pPr>
      <w:r>
        <w:rPr>
          <w:szCs w:val="24"/>
        </w:rPr>
        <w:t>A c</w:t>
      </w:r>
      <w:r w:rsidR="00151E3A" w:rsidRPr="00B36655">
        <w:rPr>
          <w:szCs w:val="24"/>
        </w:rPr>
        <w:t>ontratada deverá promover meios para institui</w:t>
      </w:r>
      <w:r w:rsidR="00151E3A">
        <w:rPr>
          <w:szCs w:val="24"/>
        </w:rPr>
        <w:t>r</w:t>
      </w:r>
      <w:r w:rsidR="00151E3A" w:rsidRPr="00B36655">
        <w:rPr>
          <w:szCs w:val="24"/>
        </w:rPr>
        <w:t xml:space="preserve"> a separação dos resíduos recicláveis a serem descartados dura</w:t>
      </w:r>
      <w:r>
        <w:rPr>
          <w:szCs w:val="24"/>
        </w:rPr>
        <w:t>nte a realização do objeto desta</w:t>
      </w:r>
      <w:r w:rsidR="00151E3A" w:rsidRPr="00B36655">
        <w:rPr>
          <w:szCs w:val="24"/>
        </w:rPr>
        <w:t xml:space="preserve"> </w:t>
      </w:r>
      <w:r>
        <w:rPr>
          <w:szCs w:val="24"/>
        </w:rPr>
        <w:t>licitação</w:t>
      </w:r>
      <w:r w:rsidR="00151E3A" w:rsidRPr="00B36655">
        <w:rPr>
          <w:szCs w:val="24"/>
        </w:rPr>
        <w:t>, bem como promover sua destinação às associações e cooperativas dos catadores de materiais recicláveis</w:t>
      </w:r>
      <w:r w:rsidR="00151E3A">
        <w:rPr>
          <w:szCs w:val="24"/>
        </w:rPr>
        <w:t>.</w:t>
      </w:r>
    </w:p>
    <w:p w:rsidR="00151E3A" w:rsidRDefault="00120134" w:rsidP="003C59C1">
      <w:pPr>
        <w:pStyle w:val="SubItem"/>
        <w:tabs>
          <w:tab w:val="clear" w:pos="1985"/>
          <w:tab w:val="num" w:pos="709"/>
        </w:tabs>
        <w:ind w:left="709" w:hanging="709"/>
        <w:jc w:val="both"/>
        <w:rPr>
          <w:szCs w:val="24"/>
        </w:rPr>
      </w:pPr>
      <w:r>
        <w:rPr>
          <w:szCs w:val="24"/>
        </w:rPr>
        <w:t>A c</w:t>
      </w:r>
      <w:r w:rsidR="00151E3A" w:rsidRPr="00B36655">
        <w:rPr>
          <w:szCs w:val="24"/>
        </w:rPr>
        <w:t>ontratada deverá promover os meios necessários para adoção e utilização em seu canteiro de obras de lâmpadas de alto rendimento, com menor teor de mercúrio entre as lampas disponíveis no mercado</w:t>
      </w:r>
      <w:r w:rsidR="00151E3A">
        <w:rPr>
          <w:szCs w:val="24"/>
        </w:rPr>
        <w:t>.</w:t>
      </w:r>
    </w:p>
    <w:p w:rsidR="00151E3A" w:rsidRDefault="00120134" w:rsidP="003C59C1">
      <w:pPr>
        <w:pStyle w:val="SubItem"/>
        <w:tabs>
          <w:tab w:val="clear" w:pos="1985"/>
          <w:tab w:val="num" w:pos="709"/>
        </w:tabs>
        <w:ind w:left="709" w:hanging="709"/>
        <w:jc w:val="both"/>
        <w:rPr>
          <w:szCs w:val="24"/>
        </w:rPr>
      </w:pPr>
      <w:r>
        <w:rPr>
          <w:szCs w:val="24"/>
        </w:rPr>
        <w:t>A c</w:t>
      </w:r>
      <w:r w:rsidR="00151E3A" w:rsidRPr="00B36655">
        <w:rPr>
          <w:szCs w:val="24"/>
        </w:rPr>
        <w:t>ontratada deverá evitar a utilização na execução das ob</w:t>
      </w:r>
      <w:r w:rsidR="00151E3A">
        <w:rPr>
          <w:szCs w:val="24"/>
        </w:rPr>
        <w:t xml:space="preserve">ras e dos serviços objeto deste edital, </w:t>
      </w:r>
      <w:r w:rsidR="00151E3A" w:rsidRPr="00B36655">
        <w:rPr>
          <w:szCs w:val="24"/>
        </w:rPr>
        <w:t>de produtos, materiais ou artefatos que contenham quaisquer tipos de amianto ou asbesto ou outros minerais que, acidentalmente, tenham fibras de amianto na sua composição</w:t>
      </w:r>
      <w:r w:rsidR="00151E3A">
        <w:rPr>
          <w:szCs w:val="24"/>
        </w:rPr>
        <w:t>.</w:t>
      </w:r>
    </w:p>
    <w:p w:rsidR="00151E3A" w:rsidRDefault="00151E3A" w:rsidP="003C59C1">
      <w:pPr>
        <w:pStyle w:val="SubItem"/>
        <w:tabs>
          <w:tab w:val="clear" w:pos="1985"/>
          <w:tab w:val="num" w:pos="709"/>
        </w:tabs>
        <w:ind w:left="709" w:hanging="709"/>
        <w:jc w:val="both"/>
        <w:rPr>
          <w:szCs w:val="24"/>
        </w:rPr>
      </w:pPr>
      <w:r w:rsidRPr="00B36655">
        <w:rPr>
          <w:szCs w:val="24"/>
        </w:rPr>
        <w:t>A contratada deverá promover ações no sentido de realizar o descarte correto dos resíduos coletados em seu canteiro de obras, promovendo a apresentação mensal dos comprovantes de entrada e pesagem dos resíduos coletados nos aterros sanitários mais próximos</w:t>
      </w:r>
      <w:r>
        <w:rPr>
          <w:szCs w:val="24"/>
        </w:rPr>
        <w:t>.</w:t>
      </w:r>
    </w:p>
    <w:p w:rsidR="00151E3A" w:rsidRDefault="00120134" w:rsidP="003C59C1">
      <w:pPr>
        <w:pStyle w:val="SubItem"/>
        <w:tabs>
          <w:tab w:val="clear" w:pos="1985"/>
          <w:tab w:val="num" w:pos="709"/>
        </w:tabs>
        <w:ind w:left="709" w:hanging="709"/>
        <w:jc w:val="both"/>
        <w:rPr>
          <w:szCs w:val="24"/>
        </w:rPr>
      </w:pPr>
      <w:r>
        <w:rPr>
          <w:szCs w:val="24"/>
        </w:rPr>
        <w:t>A empresa c</w:t>
      </w:r>
      <w:r w:rsidR="00151E3A" w:rsidRPr="00B36655">
        <w:rPr>
          <w:szCs w:val="24"/>
        </w:rPr>
        <w:t>ontratada deverá comprometer-se a promover a realização de programa interno de treinamento e programa de coleta seletiva de material para reciclagem</w:t>
      </w:r>
      <w:r w:rsidR="00151E3A">
        <w:rPr>
          <w:szCs w:val="24"/>
        </w:rPr>
        <w:t>.</w:t>
      </w:r>
    </w:p>
    <w:p w:rsidR="00151E3A" w:rsidRPr="00B23F55" w:rsidRDefault="00151E3A" w:rsidP="003C59C1">
      <w:pPr>
        <w:pStyle w:val="SubItem"/>
        <w:tabs>
          <w:tab w:val="clear" w:pos="1985"/>
          <w:tab w:val="num" w:pos="709"/>
        </w:tabs>
        <w:ind w:left="709" w:hanging="709"/>
        <w:jc w:val="both"/>
        <w:rPr>
          <w:szCs w:val="24"/>
        </w:rPr>
      </w:pPr>
      <w:r w:rsidRPr="00B36655">
        <w:rPr>
          <w:szCs w:val="24"/>
        </w:rPr>
        <w:lastRenderedPageBreak/>
        <w:t>Os resíduos de óleo utilizados na manutenção dos equipamentos empregados na realização das obras contratadas, não poderão ser descartados no meio ambiente, devendo o mesmo ser encaminhados para empresas de reciclagem</w:t>
      </w:r>
      <w:r>
        <w:rPr>
          <w:szCs w:val="24"/>
        </w:rPr>
        <w:t>.</w:t>
      </w:r>
    </w:p>
    <w:p w:rsidR="009C3887" w:rsidRPr="00B23F55" w:rsidRDefault="009C3887" w:rsidP="00AD609A">
      <w:pPr>
        <w:pStyle w:val="SubItem"/>
        <w:tabs>
          <w:tab w:val="clear" w:pos="1985"/>
          <w:tab w:val="num" w:pos="709"/>
          <w:tab w:val="num" w:pos="9356"/>
        </w:tabs>
        <w:spacing w:before="120"/>
        <w:ind w:left="709" w:hanging="709"/>
        <w:jc w:val="both"/>
        <w:rPr>
          <w:szCs w:val="24"/>
        </w:rPr>
      </w:pPr>
      <w:r w:rsidRPr="00B23F55">
        <w:rPr>
          <w:szCs w:val="24"/>
        </w:rPr>
        <w:t xml:space="preserve">A </w:t>
      </w:r>
      <w:r w:rsidR="00ED58E9" w:rsidRPr="00B23F55">
        <w:rPr>
          <w:szCs w:val="24"/>
        </w:rPr>
        <w:t>contratada</w:t>
      </w:r>
      <w:r w:rsidRPr="00B23F55">
        <w:rPr>
          <w:szCs w:val="24"/>
        </w:rPr>
        <w:t xml:space="preserve"> será responsabilizada por todos e quaisquer danos e avarias causados por ela, por seus funcionários e/ou por terceiros que esta venha a sublocar execuções de atividades específicas e </w:t>
      </w:r>
      <w:r w:rsidR="00CD6E17" w:rsidRPr="00B23F55">
        <w:rPr>
          <w:szCs w:val="24"/>
        </w:rPr>
        <w:t>sazonais, às infraestruturas existentes no local da obra</w:t>
      </w:r>
      <w:r w:rsidRPr="00B23F55">
        <w:rPr>
          <w:szCs w:val="24"/>
        </w:rPr>
        <w:t>. A restauração dos danos e avarias causados deverá ser de imediato, sob pena da não liberação de pagamentos.</w:t>
      </w:r>
    </w:p>
    <w:p w:rsidR="009C3887" w:rsidRPr="00B23F55" w:rsidRDefault="009C3887" w:rsidP="00AD609A">
      <w:pPr>
        <w:pStyle w:val="SubItem"/>
        <w:tabs>
          <w:tab w:val="clear" w:pos="1985"/>
          <w:tab w:val="num" w:pos="709"/>
          <w:tab w:val="num" w:pos="9356"/>
        </w:tabs>
        <w:spacing w:before="120"/>
        <w:ind w:left="709" w:hanging="709"/>
        <w:jc w:val="both"/>
        <w:rPr>
          <w:szCs w:val="24"/>
        </w:rPr>
      </w:pPr>
      <w:r w:rsidRPr="00B23F55">
        <w:rPr>
          <w:szCs w:val="24"/>
        </w:rPr>
        <w:t xml:space="preserve">A </w:t>
      </w:r>
      <w:r w:rsidR="00ED58E9" w:rsidRPr="00B23F55">
        <w:rPr>
          <w:szCs w:val="24"/>
        </w:rPr>
        <w:t xml:space="preserve">contratada </w:t>
      </w:r>
      <w:r w:rsidRPr="00B23F55">
        <w:rPr>
          <w:szCs w:val="24"/>
        </w:rPr>
        <w:t xml:space="preserve">será responsabilizada por quaisquer acidentes de trabalho, do seu quadro funcional, durante a execução do </w:t>
      </w:r>
      <w:r w:rsidR="00ED58E9" w:rsidRPr="00B23F55">
        <w:rPr>
          <w:szCs w:val="24"/>
        </w:rPr>
        <w:t>contrato</w:t>
      </w:r>
      <w:r w:rsidRPr="00B23F55">
        <w:rPr>
          <w:szCs w:val="24"/>
        </w:rPr>
        <w:t>;</w:t>
      </w:r>
    </w:p>
    <w:p w:rsidR="00077964" w:rsidRPr="00B23F55" w:rsidRDefault="00DC5B4B" w:rsidP="00AD609A">
      <w:pPr>
        <w:pStyle w:val="SubItem"/>
        <w:tabs>
          <w:tab w:val="clear" w:pos="1985"/>
          <w:tab w:val="num" w:pos="709"/>
          <w:tab w:val="num" w:pos="9356"/>
        </w:tabs>
        <w:spacing w:before="120"/>
        <w:ind w:left="709" w:hanging="709"/>
        <w:jc w:val="both"/>
        <w:rPr>
          <w:szCs w:val="24"/>
        </w:rPr>
      </w:pPr>
      <w:r w:rsidRPr="00B23F55">
        <w:rPr>
          <w:szCs w:val="24"/>
        </w:rPr>
        <w:t>O contrato a ser assinado com a licitante vencedora disciplinará os casos em que ocorrerá a sua rescisão, com a consequente perda da caução e, a juízo da C</w:t>
      </w:r>
      <w:r w:rsidR="00ED58E9" w:rsidRPr="00B23F55">
        <w:rPr>
          <w:szCs w:val="24"/>
        </w:rPr>
        <w:t>odevasf</w:t>
      </w:r>
      <w:r w:rsidRPr="00B23F55">
        <w:rPr>
          <w:szCs w:val="24"/>
        </w:rPr>
        <w:t>, o alijamento da Contratada para com ela transacionar, independente de ação ou interpelação judicial cabível</w:t>
      </w:r>
      <w:r w:rsidR="00077964" w:rsidRPr="00B23F55">
        <w:rPr>
          <w:szCs w:val="24"/>
        </w:rPr>
        <w:t>.</w:t>
      </w:r>
    </w:p>
    <w:p w:rsidR="004831E8" w:rsidRPr="00B23F55" w:rsidRDefault="00B34D64" w:rsidP="00AD609A">
      <w:pPr>
        <w:pStyle w:val="SubItem"/>
        <w:tabs>
          <w:tab w:val="clear" w:pos="1985"/>
          <w:tab w:val="num" w:pos="709"/>
          <w:tab w:val="num" w:pos="9356"/>
        </w:tabs>
        <w:spacing w:before="120"/>
        <w:ind w:left="709" w:hanging="709"/>
        <w:jc w:val="both"/>
        <w:rPr>
          <w:szCs w:val="24"/>
        </w:rPr>
      </w:pPr>
      <w:r w:rsidRPr="00B23F55">
        <w:rPr>
          <w:szCs w:val="24"/>
        </w:rPr>
        <w:t>Serviços</w:t>
      </w:r>
      <w:r w:rsidR="004831E8" w:rsidRPr="00B23F55">
        <w:rPr>
          <w:szCs w:val="24"/>
        </w:rPr>
        <w:t xml:space="preserve"> extras não contemplados na planilha de preços da contratada deverão ter seus preços fixados mediante prévio acordo. Ambas as hipóteses deverão ser previamente autorizadas/aprovadas pela autoridade competente.</w:t>
      </w:r>
    </w:p>
    <w:p w:rsidR="004831E8" w:rsidRPr="00B23F55" w:rsidRDefault="00943865" w:rsidP="00AD609A">
      <w:pPr>
        <w:pStyle w:val="SubItem"/>
        <w:tabs>
          <w:tab w:val="clear" w:pos="1985"/>
          <w:tab w:val="num" w:pos="709"/>
          <w:tab w:val="num" w:pos="9356"/>
        </w:tabs>
        <w:spacing w:before="120"/>
        <w:ind w:left="709" w:hanging="709"/>
        <w:jc w:val="both"/>
        <w:rPr>
          <w:szCs w:val="24"/>
        </w:rPr>
      </w:pPr>
      <w:r w:rsidRPr="00B23F55">
        <w:rPr>
          <w:szCs w:val="24"/>
        </w:rPr>
        <w:t>A C</w:t>
      </w:r>
      <w:r w:rsidR="002C16F8" w:rsidRPr="00B23F55">
        <w:rPr>
          <w:szCs w:val="24"/>
        </w:rPr>
        <w:t>odevasf</w:t>
      </w:r>
      <w:r w:rsidRPr="00B23F55">
        <w:rPr>
          <w:szCs w:val="24"/>
        </w:rPr>
        <w:t xml:space="preserve"> poderá revogar esta licitação quando nenhumas das ofertas satisfizerem o objeto da mesma, ou anulá-la quando for evidente que tenha havido falta de competição e/ou quando caracterizado indício de colusão</w:t>
      </w:r>
      <w:r w:rsidR="004831E8" w:rsidRPr="00B23F55">
        <w:rPr>
          <w:szCs w:val="24"/>
        </w:rPr>
        <w:t>.</w:t>
      </w:r>
    </w:p>
    <w:p w:rsidR="00CC5A05" w:rsidRPr="00B23F55" w:rsidRDefault="00943865" w:rsidP="00AD609A">
      <w:pPr>
        <w:pStyle w:val="SubItem"/>
        <w:tabs>
          <w:tab w:val="clear" w:pos="1985"/>
          <w:tab w:val="num" w:pos="709"/>
          <w:tab w:val="num" w:pos="9356"/>
        </w:tabs>
        <w:spacing w:before="120"/>
        <w:ind w:left="709" w:hanging="709"/>
        <w:jc w:val="both"/>
        <w:rPr>
          <w:szCs w:val="24"/>
        </w:rPr>
      </w:pPr>
      <w:r w:rsidRPr="00B23F55">
        <w:rPr>
          <w:szCs w:val="24"/>
        </w:rPr>
        <w:t>Fica garantido à C</w:t>
      </w:r>
      <w:r w:rsidR="00120134" w:rsidRPr="00B23F55">
        <w:rPr>
          <w:szCs w:val="24"/>
        </w:rPr>
        <w:t>odevasf</w:t>
      </w:r>
      <w:r w:rsidRPr="00B23F55">
        <w:rPr>
          <w:szCs w:val="24"/>
        </w:rPr>
        <w:t xml:space="preserve">, desde que justificado, o direito de, a qualquer tempo, desistir da celebração do contrato, escolher a proposta que julgar mais </w:t>
      </w:r>
      <w:r w:rsidR="00CD6E17" w:rsidRPr="00B23F55">
        <w:rPr>
          <w:szCs w:val="24"/>
        </w:rPr>
        <w:t>vantajosa</w:t>
      </w:r>
      <w:r w:rsidRPr="00B23F55">
        <w:rPr>
          <w:szCs w:val="24"/>
        </w:rPr>
        <w:t>, ou optar pela revogação da licitação, no todo ou anulá-la em parte</w:t>
      </w:r>
      <w:r w:rsidR="00CC5A05" w:rsidRPr="00B23F55">
        <w:rPr>
          <w:szCs w:val="24"/>
        </w:rPr>
        <w:t>.</w:t>
      </w:r>
    </w:p>
    <w:p w:rsidR="004831E8" w:rsidRPr="00B23F55" w:rsidRDefault="004831E8" w:rsidP="00AD609A">
      <w:pPr>
        <w:pStyle w:val="SubItem"/>
        <w:tabs>
          <w:tab w:val="clear" w:pos="1985"/>
          <w:tab w:val="num" w:pos="709"/>
          <w:tab w:val="num" w:pos="9356"/>
        </w:tabs>
        <w:spacing w:before="120"/>
        <w:ind w:left="709" w:hanging="709"/>
        <w:jc w:val="both"/>
        <w:rPr>
          <w:szCs w:val="24"/>
        </w:rPr>
      </w:pPr>
      <w:r w:rsidRPr="00B23F55">
        <w:rPr>
          <w:szCs w:val="24"/>
        </w:rPr>
        <w:t>A C</w:t>
      </w:r>
      <w:r w:rsidR="002C16F8" w:rsidRPr="00B23F55">
        <w:rPr>
          <w:szCs w:val="24"/>
        </w:rPr>
        <w:t>odevasf</w:t>
      </w:r>
      <w:r w:rsidRPr="00B23F55">
        <w:rPr>
          <w:szCs w:val="24"/>
        </w:rPr>
        <w:t xml:space="preserve"> poderá, ainda, revogar a licitação por razão de interesse público decorrente de fato superveniente, devidamente comprovado, pertinente, e suficiente para justificar tal conduta, devendo anulá-la por ilegalidade</w:t>
      </w:r>
      <w:r w:rsidR="00665BB0" w:rsidRPr="00B23F55">
        <w:rPr>
          <w:szCs w:val="24"/>
        </w:rPr>
        <w:t>,</w:t>
      </w:r>
      <w:r w:rsidRPr="00B23F55">
        <w:rPr>
          <w:szCs w:val="24"/>
        </w:rPr>
        <w:t xml:space="preserve"> de ofício ou por provocação de terceiros, </w:t>
      </w:r>
      <w:r w:rsidR="00665BB0" w:rsidRPr="00B23F55">
        <w:rPr>
          <w:szCs w:val="24"/>
        </w:rPr>
        <w:t>sob</w:t>
      </w:r>
      <w:r w:rsidRPr="00B23F55">
        <w:rPr>
          <w:szCs w:val="24"/>
        </w:rPr>
        <w:t xml:space="preserve"> parecer isento e fundamentado.</w:t>
      </w:r>
    </w:p>
    <w:p w:rsidR="004831E8" w:rsidRPr="00B23F55" w:rsidRDefault="007C0D12" w:rsidP="00AD609A">
      <w:pPr>
        <w:pStyle w:val="SubItem"/>
        <w:tabs>
          <w:tab w:val="clear" w:pos="1985"/>
          <w:tab w:val="num" w:pos="709"/>
          <w:tab w:val="num" w:pos="9356"/>
        </w:tabs>
        <w:spacing w:before="120"/>
        <w:ind w:left="709" w:hanging="709"/>
        <w:jc w:val="both"/>
        <w:rPr>
          <w:szCs w:val="24"/>
        </w:rPr>
      </w:pPr>
      <w:r w:rsidRPr="00B23F55">
        <w:rPr>
          <w:szCs w:val="24"/>
        </w:rPr>
        <w:t>Fica assegurado aos técnicos da C</w:t>
      </w:r>
      <w:r w:rsidR="00120134" w:rsidRPr="00B23F55">
        <w:rPr>
          <w:szCs w:val="24"/>
        </w:rPr>
        <w:t>odevasf</w:t>
      </w:r>
      <w:r w:rsidRPr="00B23F55">
        <w:rPr>
          <w:szCs w:val="24"/>
        </w:rPr>
        <w:t xml:space="preserve">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077964" w:rsidRPr="00B23F55">
        <w:rPr>
          <w:szCs w:val="24"/>
        </w:rPr>
        <w:t>.</w:t>
      </w:r>
    </w:p>
    <w:p w:rsidR="004831E8" w:rsidRPr="00B23F55" w:rsidRDefault="00DC5B4B" w:rsidP="00AD609A">
      <w:pPr>
        <w:pStyle w:val="SubItem"/>
        <w:tabs>
          <w:tab w:val="clear" w:pos="1985"/>
          <w:tab w:val="num" w:pos="709"/>
          <w:tab w:val="num" w:pos="9356"/>
        </w:tabs>
        <w:spacing w:before="120"/>
        <w:ind w:left="709" w:hanging="709"/>
        <w:jc w:val="both"/>
        <w:rPr>
          <w:szCs w:val="24"/>
        </w:rPr>
      </w:pPr>
      <w:r w:rsidRPr="00B23F55">
        <w:rPr>
          <w:szCs w:val="24"/>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w:t>
      </w:r>
      <w:r w:rsidR="00CE4130" w:rsidRPr="00B23F55">
        <w:rPr>
          <w:szCs w:val="24"/>
        </w:rPr>
        <w:t xml:space="preserve"> </w:t>
      </w:r>
      <w:r w:rsidR="00CD6E17" w:rsidRPr="00B23F55">
        <w:rPr>
          <w:szCs w:val="24"/>
        </w:rPr>
        <w:t>será de responsabilidade da</w:t>
      </w:r>
      <w:r w:rsidRPr="00B23F55">
        <w:rPr>
          <w:szCs w:val="24"/>
        </w:rPr>
        <w:t xml:space="preserve"> Co</w:t>
      </w:r>
      <w:r w:rsidR="00CD6E17" w:rsidRPr="00B23F55">
        <w:rPr>
          <w:szCs w:val="24"/>
        </w:rPr>
        <w:t>d</w:t>
      </w:r>
      <w:r w:rsidRPr="00B23F55">
        <w:rPr>
          <w:szCs w:val="24"/>
        </w:rPr>
        <w:t>e</w:t>
      </w:r>
      <w:r w:rsidR="00CD6E17" w:rsidRPr="00B23F55">
        <w:rPr>
          <w:szCs w:val="24"/>
        </w:rPr>
        <w:t>vasf</w:t>
      </w:r>
      <w:r w:rsidR="00077964" w:rsidRPr="00B23F55">
        <w:rPr>
          <w:szCs w:val="24"/>
        </w:rPr>
        <w:t>.</w:t>
      </w:r>
    </w:p>
    <w:p w:rsidR="00E515A1" w:rsidRPr="00B23F55" w:rsidRDefault="00E515A1" w:rsidP="00AD609A">
      <w:pPr>
        <w:pStyle w:val="SubItem"/>
        <w:tabs>
          <w:tab w:val="clear" w:pos="1985"/>
          <w:tab w:val="num" w:pos="709"/>
          <w:tab w:val="num" w:pos="9356"/>
        </w:tabs>
        <w:spacing w:before="120"/>
        <w:ind w:left="709" w:hanging="709"/>
        <w:jc w:val="both"/>
        <w:rPr>
          <w:szCs w:val="24"/>
        </w:rPr>
      </w:pPr>
      <w:r w:rsidRPr="00B23F55">
        <w:rPr>
          <w:szCs w:val="24"/>
        </w:rPr>
        <w:t>Qualquer dúvida sobre as obras/serviços será dirimida pela Fiscalização, que se norteará pelos Termos de Referência, Especificações Técnicas, Cadernos de Encargos da Codevasf, NBR em vigor e normas da concessionária de água, luz e meio ambiente do Estado de Pernambuco.</w:t>
      </w:r>
    </w:p>
    <w:p w:rsidR="004831E8" w:rsidRPr="00B23F55" w:rsidRDefault="004831E8" w:rsidP="00AD609A">
      <w:pPr>
        <w:pStyle w:val="SubItem"/>
        <w:tabs>
          <w:tab w:val="clear" w:pos="1985"/>
          <w:tab w:val="num" w:pos="709"/>
          <w:tab w:val="num" w:pos="9356"/>
        </w:tabs>
        <w:spacing w:before="120"/>
        <w:ind w:left="709" w:hanging="709"/>
        <w:jc w:val="both"/>
        <w:rPr>
          <w:szCs w:val="24"/>
        </w:rPr>
      </w:pPr>
      <w:r w:rsidRPr="00B23F55">
        <w:rPr>
          <w:szCs w:val="24"/>
        </w:rPr>
        <w:lastRenderedPageBreak/>
        <w:t>Este Edital</w:t>
      </w:r>
      <w:r w:rsidR="007C24B8" w:rsidRPr="00B23F55">
        <w:rPr>
          <w:szCs w:val="24"/>
        </w:rPr>
        <w:t>,</w:t>
      </w:r>
      <w:r w:rsidRPr="00B23F55">
        <w:rPr>
          <w:szCs w:val="24"/>
        </w:rPr>
        <w:t xml:space="preserve"> seus</w:t>
      </w:r>
      <w:r w:rsidR="007C24B8" w:rsidRPr="00B23F55">
        <w:rPr>
          <w:szCs w:val="24"/>
        </w:rPr>
        <w:t xml:space="preserve"> </w:t>
      </w:r>
      <w:r w:rsidR="00292C4C" w:rsidRPr="00B23F55">
        <w:rPr>
          <w:szCs w:val="24"/>
        </w:rPr>
        <w:t>T</w:t>
      </w:r>
      <w:r w:rsidR="007C24B8" w:rsidRPr="00B23F55">
        <w:rPr>
          <w:szCs w:val="24"/>
        </w:rPr>
        <w:t>ermos de Referência, Especificações Técnicos e demais anexos</w:t>
      </w:r>
      <w:r w:rsidRPr="00B23F55">
        <w:rPr>
          <w:szCs w:val="24"/>
        </w:rPr>
        <w:t xml:space="preserve"> </w:t>
      </w:r>
      <w:r w:rsidR="00CD6E17" w:rsidRPr="00B23F55">
        <w:rPr>
          <w:szCs w:val="24"/>
        </w:rPr>
        <w:t>se</w:t>
      </w:r>
      <w:r w:rsidRPr="00B23F55">
        <w:rPr>
          <w:szCs w:val="24"/>
        </w:rPr>
        <w:t xml:space="preserve">rão parte integrante do </w:t>
      </w:r>
      <w:r w:rsidR="007C24B8" w:rsidRPr="00B23F55">
        <w:rPr>
          <w:szCs w:val="24"/>
        </w:rPr>
        <w:t>c</w:t>
      </w:r>
      <w:r w:rsidRPr="00B23F55">
        <w:rPr>
          <w:szCs w:val="24"/>
        </w:rPr>
        <w:t>ontrato a ser firmado com a licitante vencedora, independente de transcrições.</w:t>
      </w:r>
    </w:p>
    <w:p w:rsidR="004831E8" w:rsidRPr="00B23F55" w:rsidRDefault="009810DA" w:rsidP="00AD609A">
      <w:pPr>
        <w:pStyle w:val="SubItem"/>
        <w:tabs>
          <w:tab w:val="clear" w:pos="1985"/>
          <w:tab w:val="num" w:pos="709"/>
          <w:tab w:val="num" w:pos="9356"/>
        </w:tabs>
        <w:spacing w:before="120"/>
        <w:ind w:left="709" w:hanging="709"/>
        <w:jc w:val="both"/>
        <w:rPr>
          <w:szCs w:val="24"/>
        </w:rPr>
      </w:pPr>
      <w:r w:rsidRPr="00B23F55">
        <w:rPr>
          <w:szCs w:val="24"/>
        </w:rPr>
        <w:t>O Foro da Justiça Federal, na Seção Judiciária de Pernambuco, em qualquer das varas instaladas na cidade de Petrolina, será competente para dirimir questões oriundas da presente convocação</w:t>
      </w:r>
      <w:r w:rsidR="00976BBF" w:rsidRPr="00B23F55">
        <w:rPr>
          <w:szCs w:val="24"/>
        </w:rPr>
        <w:t>, renunciando as partes, a qualquer outro, por mais privilegiado que seja</w:t>
      </w:r>
      <w:r w:rsidR="004831E8" w:rsidRPr="00B23F55">
        <w:rPr>
          <w:szCs w:val="24"/>
        </w:rPr>
        <w:t>.</w:t>
      </w:r>
    </w:p>
    <w:p w:rsidR="009318C4" w:rsidRDefault="009318C4" w:rsidP="0052305B">
      <w:pPr>
        <w:jc w:val="right"/>
        <w:rPr>
          <w:rFonts w:ascii="Arial" w:hAnsi="Arial"/>
          <w:sz w:val="24"/>
        </w:rPr>
      </w:pPr>
    </w:p>
    <w:p w:rsidR="009E61F6" w:rsidRDefault="007E7CF0" w:rsidP="0052305B">
      <w:pPr>
        <w:jc w:val="right"/>
        <w:rPr>
          <w:rFonts w:ascii="Arial" w:hAnsi="Arial"/>
          <w:sz w:val="24"/>
        </w:rPr>
      </w:pPr>
      <w:r>
        <w:rPr>
          <w:rFonts w:ascii="Arial" w:hAnsi="Arial"/>
          <w:sz w:val="24"/>
        </w:rPr>
        <w:t>Petrolina-PE,</w:t>
      </w:r>
      <w:r w:rsidR="00874D17">
        <w:rPr>
          <w:rFonts w:ascii="Arial" w:hAnsi="Arial"/>
          <w:sz w:val="24"/>
        </w:rPr>
        <w:t xml:space="preserve"> </w:t>
      </w:r>
      <w:r w:rsidR="00A54E06">
        <w:rPr>
          <w:rFonts w:ascii="Arial" w:hAnsi="Arial"/>
          <w:sz w:val="24"/>
        </w:rPr>
        <w:t>06</w:t>
      </w:r>
      <w:r>
        <w:rPr>
          <w:rFonts w:ascii="Arial" w:hAnsi="Arial"/>
          <w:sz w:val="24"/>
        </w:rPr>
        <w:t xml:space="preserve"> de </w:t>
      </w:r>
      <w:r w:rsidR="00A54E06">
        <w:rPr>
          <w:rFonts w:ascii="Arial" w:hAnsi="Arial"/>
          <w:sz w:val="24"/>
        </w:rPr>
        <w:t>dezembro</w:t>
      </w:r>
      <w:r>
        <w:rPr>
          <w:rFonts w:ascii="Arial" w:hAnsi="Arial"/>
          <w:sz w:val="24"/>
        </w:rPr>
        <w:t xml:space="preserve"> de 201</w:t>
      </w:r>
      <w:r w:rsidR="0088562D">
        <w:rPr>
          <w:rFonts w:ascii="Arial" w:hAnsi="Arial"/>
          <w:sz w:val="24"/>
        </w:rPr>
        <w:t>3</w:t>
      </w:r>
      <w:r w:rsidR="009E61F6">
        <w:rPr>
          <w:rFonts w:ascii="Arial" w:hAnsi="Arial"/>
          <w:sz w:val="24"/>
        </w:rPr>
        <w:t>.</w:t>
      </w:r>
    </w:p>
    <w:p w:rsidR="009E61F6" w:rsidRDefault="009E61F6" w:rsidP="0052305B">
      <w:pPr>
        <w:jc w:val="center"/>
        <w:rPr>
          <w:rFonts w:ascii="Arial" w:hAnsi="Arial"/>
          <w:sz w:val="24"/>
        </w:rPr>
      </w:pPr>
    </w:p>
    <w:p w:rsidR="00065CD1" w:rsidRDefault="00065CD1" w:rsidP="0052305B">
      <w:pPr>
        <w:ind w:left="1021" w:hanging="1021"/>
        <w:jc w:val="center"/>
        <w:rPr>
          <w:rFonts w:ascii="Arial" w:hAnsi="Arial" w:cs="Arial"/>
          <w:b/>
          <w:bCs/>
          <w:sz w:val="22"/>
          <w:szCs w:val="22"/>
        </w:rPr>
      </w:pPr>
    </w:p>
    <w:p w:rsidR="00065CD1" w:rsidRDefault="00065CD1" w:rsidP="0052305B">
      <w:pPr>
        <w:ind w:left="1021" w:hanging="1021"/>
        <w:jc w:val="center"/>
        <w:rPr>
          <w:rFonts w:ascii="Arial" w:hAnsi="Arial" w:cs="Arial"/>
          <w:b/>
          <w:bCs/>
          <w:sz w:val="22"/>
          <w:szCs w:val="22"/>
        </w:rPr>
      </w:pPr>
    </w:p>
    <w:p w:rsidR="005A6265" w:rsidRPr="005A6265" w:rsidRDefault="005A6265" w:rsidP="005A6265">
      <w:pPr>
        <w:ind w:left="1021" w:hanging="1021"/>
        <w:jc w:val="center"/>
        <w:rPr>
          <w:rFonts w:ascii="Arial" w:hAnsi="Arial" w:cs="Arial"/>
          <w:b/>
          <w:bCs/>
          <w:sz w:val="22"/>
          <w:szCs w:val="22"/>
        </w:rPr>
      </w:pPr>
      <w:r w:rsidRPr="005A6265">
        <w:rPr>
          <w:rFonts w:ascii="Arial" w:hAnsi="Arial" w:cs="Arial"/>
          <w:b/>
          <w:bCs/>
          <w:sz w:val="22"/>
          <w:szCs w:val="22"/>
        </w:rPr>
        <w:t>CARLOS ALBERTO PEREIRA MOUCO</w:t>
      </w:r>
    </w:p>
    <w:p w:rsidR="005A6265" w:rsidRPr="005A6265" w:rsidRDefault="005A6265" w:rsidP="005A6265">
      <w:pPr>
        <w:jc w:val="center"/>
        <w:rPr>
          <w:rFonts w:ascii="Arial" w:hAnsi="Arial" w:cs="Arial"/>
          <w:b/>
          <w:sz w:val="22"/>
          <w:szCs w:val="22"/>
        </w:rPr>
      </w:pPr>
      <w:r w:rsidRPr="005A6265">
        <w:rPr>
          <w:rFonts w:ascii="Arial" w:hAnsi="Arial" w:cs="Arial"/>
          <w:b/>
          <w:sz w:val="22"/>
          <w:szCs w:val="22"/>
        </w:rPr>
        <w:t>Superintendente Regional Interino</w:t>
      </w:r>
    </w:p>
    <w:p w:rsidR="009E61F6" w:rsidRPr="005A6265" w:rsidRDefault="009E61F6" w:rsidP="0052305B">
      <w:pPr>
        <w:jc w:val="center"/>
        <w:rPr>
          <w:rFonts w:ascii="Arial" w:hAnsi="Arial"/>
          <w:b/>
          <w:sz w:val="22"/>
          <w:szCs w:val="22"/>
        </w:rPr>
      </w:pPr>
      <w:r w:rsidRPr="005A6265">
        <w:rPr>
          <w:rFonts w:ascii="Arial" w:hAnsi="Arial"/>
          <w:b/>
          <w:sz w:val="22"/>
          <w:szCs w:val="22"/>
        </w:rPr>
        <w:t xml:space="preserve">CODEVASF     </w:t>
      </w:r>
      <w:r w:rsidRPr="005A6265">
        <w:rPr>
          <w:rFonts w:ascii="Arial" w:hAnsi="Arial" w:cs="Arial"/>
          <w:b/>
          <w:sz w:val="22"/>
          <w:szCs w:val="22"/>
        </w:rPr>
        <w:t>3ª SR</w:t>
      </w:r>
    </w:p>
    <w:p w:rsidR="00FB4DFC" w:rsidRDefault="00FB4DFC">
      <w:pPr>
        <w:rPr>
          <w:rFonts w:ascii="Arial" w:hAnsi="Arial"/>
          <w:sz w:val="22"/>
        </w:rPr>
      </w:pPr>
    </w:p>
    <w:p w:rsidR="00FB4DFC" w:rsidRDefault="00FB4DFC">
      <w:pPr>
        <w:rPr>
          <w:rFonts w:ascii="Arial" w:hAnsi="Arial"/>
          <w:sz w:val="22"/>
        </w:rPr>
      </w:pPr>
    </w:p>
    <w:p w:rsidR="00FB4DFC" w:rsidRDefault="00FB4DFC">
      <w:pPr>
        <w:rPr>
          <w:rFonts w:ascii="Arial" w:hAnsi="Arial"/>
          <w:sz w:val="22"/>
        </w:rPr>
      </w:pPr>
    </w:p>
    <w:p w:rsidR="004831E8" w:rsidRPr="00FB4DFC" w:rsidRDefault="00FB4DFC">
      <w:pPr>
        <w:rPr>
          <w:rFonts w:ascii="Arial" w:hAnsi="Arial"/>
          <w:b/>
          <w:sz w:val="24"/>
        </w:rPr>
      </w:pPr>
      <w:r w:rsidRPr="00FB4DFC">
        <w:rPr>
          <w:rFonts w:ascii="Arial" w:hAnsi="Arial"/>
          <w:b/>
          <w:sz w:val="22"/>
        </w:rPr>
        <w:t>Proc. nº 59530.001689/2013-77</w:t>
      </w:r>
      <w:r w:rsidR="00151E3A">
        <w:rPr>
          <w:rFonts w:ascii="Arial" w:hAnsi="Arial"/>
          <w:b/>
          <w:sz w:val="22"/>
        </w:rPr>
        <w:t xml:space="preserve"> - PBO</w:t>
      </w:r>
      <w:r w:rsidR="002322FE" w:rsidRPr="00FB4DFC">
        <w:rPr>
          <w:rFonts w:ascii="Arial" w:hAnsi="Arial"/>
          <w:b/>
          <w:sz w:val="24"/>
        </w:rPr>
        <w:br w:type="page"/>
      </w:r>
    </w:p>
    <w:p w:rsidR="00EC72F4" w:rsidRDefault="00EC72F4" w:rsidP="00EC72F4">
      <w:pPr>
        <w:pStyle w:val="Ttulo7"/>
        <w:ind w:left="0"/>
        <w:jc w:val="center"/>
        <w:rPr>
          <w:rFonts w:ascii="Arial" w:hAnsi="Arial"/>
        </w:rPr>
      </w:pPr>
      <w:r>
        <w:rPr>
          <w:rFonts w:ascii="Arial" w:hAnsi="Arial"/>
        </w:rPr>
        <w:lastRenderedPageBreak/>
        <w:t xml:space="preserve">TOMADA DE PREÇOS - EDITAL N.º </w:t>
      </w:r>
      <w:r w:rsidR="00874D17">
        <w:rPr>
          <w:rFonts w:ascii="Arial" w:hAnsi="Arial"/>
        </w:rPr>
        <w:t>0</w:t>
      </w:r>
      <w:r w:rsidR="00A54E06">
        <w:rPr>
          <w:rFonts w:ascii="Arial" w:hAnsi="Arial"/>
        </w:rPr>
        <w:t>78</w:t>
      </w:r>
      <w:r>
        <w:rPr>
          <w:rFonts w:ascii="Arial" w:hAnsi="Arial"/>
        </w:rPr>
        <w:t>/201</w:t>
      </w:r>
      <w:r w:rsidR="005766DD">
        <w:rPr>
          <w:rFonts w:ascii="Arial" w:hAnsi="Arial"/>
        </w:rPr>
        <w:t>3</w:t>
      </w:r>
    </w:p>
    <w:p w:rsidR="004831E8" w:rsidRDefault="004831E8">
      <w:pPr>
        <w:rPr>
          <w:rFonts w:ascii="Arial" w:hAnsi="Arial"/>
          <w:sz w:val="24"/>
        </w:rPr>
      </w:pPr>
    </w:p>
    <w:p w:rsidR="004831E8" w:rsidRDefault="004831E8">
      <w:pPr>
        <w:rPr>
          <w:rFonts w:ascii="Arial" w:hAnsi="Arial"/>
          <w:sz w:val="24"/>
        </w:rPr>
      </w:pPr>
    </w:p>
    <w:p w:rsidR="004831E8" w:rsidRDefault="004831E8">
      <w:pPr>
        <w:jc w:val="center"/>
        <w:rPr>
          <w:rFonts w:ascii="Arial" w:hAnsi="Arial"/>
          <w:b/>
          <w:sz w:val="36"/>
        </w:rPr>
      </w:pP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456A24" w:rsidRDefault="004831E8">
      <w:pPr>
        <w:jc w:val="center"/>
        <w:rPr>
          <w:rFonts w:ascii="Arial" w:hAnsi="Arial"/>
          <w:b/>
          <w:sz w:val="24"/>
          <w:szCs w:val="24"/>
        </w:rPr>
      </w:pPr>
      <w:r w:rsidRPr="00456A24">
        <w:rPr>
          <w:rFonts w:ascii="Arial" w:hAnsi="Arial"/>
          <w:b/>
          <w:sz w:val="24"/>
          <w:szCs w:val="24"/>
        </w:rPr>
        <w:t>A N E X O I</w:t>
      </w:r>
    </w:p>
    <w:p w:rsidR="004831E8" w:rsidRPr="00456A24" w:rsidRDefault="004831E8">
      <w:pPr>
        <w:tabs>
          <w:tab w:val="left" w:pos="1021"/>
        </w:tabs>
        <w:jc w:val="center"/>
        <w:rPr>
          <w:rFonts w:ascii="Arial" w:hAnsi="Arial"/>
          <w:b/>
          <w:sz w:val="24"/>
          <w:szCs w:val="24"/>
        </w:rPr>
      </w:pPr>
    </w:p>
    <w:p w:rsidR="004831E8" w:rsidRPr="00456A24" w:rsidRDefault="004831E8">
      <w:pPr>
        <w:tabs>
          <w:tab w:val="left" w:pos="737"/>
        </w:tabs>
        <w:spacing w:before="120" w:after="120"/>
        <w:jc w:val="center"/>
        <w:rPr>
          <w:rFonts w:ascii="Arial" w:hAnsi="Arial"/>
          <w:b/>
          <w:sz w:val="24"/>
          <w:szCs w:val="24"/>
        </w:rPr>
      </w:pPr>
      <w:r w:rsidRPr="00456A24">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rsidP="00350A7F">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350A7F">
      <w:pPr>
        <w:spacing w:before="360" w:after="120"/>
        <w:jc w:val="both"/>
        <w:rPr>
          <w:rFonts w:ascii="Arial" w:hAnsi="Arial" w:cs="Arial"/>
          <w:sz w:val="22"/>
          <w:szCs w:val="22"/>
        </w:rPr>
      </w:pPr>
      <w:r w:rsidRPr="00DF250D">
        <w:rPr>
          <w:rFonts w:ascii="Arial" w:hAnsi="Arial" w:cs="Arial"/>
          <w:sz w:val="22"/>
          <w:szCs w:val="22"/>
        </w:rPr>
        <w:t>Tendo examinado os Documentos de Licitação, nós, abaixo-assinados, oferecemos proposta para</w:t>
      </w:r>
      <w:r w:rsidR="00C57AB4" w:rsidRPr="00DF250D">
        <w:rPr>
          <w:rFonts w:ascii="Arial" w:hAnsi="Arial" w:cs="Arial"/>
          <w:sz w:val="22"/>
          <w:szCs w:val="22"/>
        </w:rPr>
        <w:t xml:space="preserve"> </w:t>
      </w:r>
      <w:r w:rsidR="002F145B">
        <w:rPr>
          <w:rFonts w:ascii="Arial" w:hAnsi="Arial" w:cs="Arial"/>
          <w:sz w:val="22"/>
          <w:szCs w:val="22"/>
        </w:rPr>
        <w:t>c</w:t>
      </w:r>
      <w:r w:rsidR="006C019B" w:rsidRPr="002A2A54">
        <w:rPr>
          <w:rFonts w:ascii="Arial" w:hAnsi="Arial" w:cs="Arial"/>
          <w:sz w:val="24"/>
          <w:szCs w:val="24"/>
        </w:rPr>
        <w:t xml:space="preserve">ontratação </w:t>
      </w:r>
      <w:r w:rsidR="002F145B" w:rsidRPr="002F145B">
        <w:rPr>
          <w:rFonts w:ascii="Arial" w:hAnsi="Arial" w:cs="Arial"/>
          <w:sz w:val="24"/>
          <w:szCs w:val="24"/>
        </w:rPr>
        <w:t>de empresa do ramo da engenharia para execução da reforma do prédio do bloco II da sede da 3ª Superintendência Regional da CODEVASF, no município de Petrolina</w:t>
      </w:r>
      <w:r w:rsidR="00E821BF">
        <w:rPr>
          <w:rFonts w:ascii="Arial" w:hAnsi="Arial" w:cs="Arial"/>
          <w:sz w:val="24"/>
          <w:szCs w:val="24"/>
        </w:rPr>
        <w:t>,</w:t>
      </w:r>
      <w:r w:rsidR="002F145B" w:rsidRPr="002F145B">
        <w:rPr>
          <w:rFonts w:ascii="Arial" w:hAnsi="Arial" w:cs="Arial"/>
          <w:sz w:val="24"/>
          <w:szCs w:val="24"/>
        </w:rPr>
        <w:t xml:space="preserve"> no Estado de Pernambuco</w:t>
      </w:r>
      <w:r w:rsidR="00350A7F" w:rsidRPr="00350A7F">
        <w:rPr>
          <w:rFonts w:ascii="Arial" w:hAnsi="Arial" w:cs="Arial"/>
          <w:sz w:val="22"/>
          <w:szCs w:val="22"/>
        </w:rPr>
        <w:t>,</w:t>
      </w:r>
      <w:r w:rsidR="00007C89" w:rsidRPr="00DF250D">
        <w:rPr>
          <w:rFonts w:ascii="Arial" w:hAnsi="Arial" w:cs="Arial"/>
          <w:bCs/>
          <w:sz w:val="22"/>
          <w:szCs w:val="22"/>
        </w:rPr>
        <w:t xml:space="preserve"> </w:t>
      </w:r>
      <w:r w:rsidRPr="00DF250D">
        <w:rPr>
          <w:rFonts w:ascii="Arial" w:hAnsi="Arial" w:cs="Arial"/>
          <w:sz w:val="22"/>
          <w:szCs w:val="22"/>
        </w:rPr>
        <w:t xml:space="preserve">em conformidade com as especificações, constantes do Edital nº </w:t>
      </w:r>
      <w:r w:rsidR="001F203E" w:rsidRPr="00DF250D">
        <w:rPr>
          <w:rFonts w:ascii="Arial" w:hAnsi="Arial" w:cs="Arial"/>
          <w:sz w:val="22"/>
          <w:szCs w:val="22"/>
        </w:rPr>
        <w:t>___</w:t>
      </w:r>
      <w:r w:rsidRPr="00DF250D">
        <w:rPr>
          <w:rFonts w:ascii="Arial" w:hAnsi="Arial" w:cs="Arial"/>
          <w:sz w:val="22"/>
          <w:szCs w:val="22"/>
        </w:rPr>
        <w:t>/</w:t>
      </w:r>
      <w:r w:rsidR="001F203E" w:rsidRPr="00DF250D">
        <w:rPr>
          <w:rFonts w:ascii="Arial" w:hAnsi="Arial" w:cs="Arial"/>
          <w:sz w:val="22"/>
          <w:szCs w:val="22"/>
        </w:rPr>
        <w:t>20</w:t>
      </w:r>
      <w:r w:rsidR="000D661F" w:rsidRPr="00DF250D">
        <w:rPr>
          <w:rFonts w:ascii="Arial" w:hAnsi="Arial" w:cs="Arial"/>
          <w:sz w:val="22"/>
          <w:szCs w:val="22"/>
        </w:rPr>
        <w:t>1</w:t>
      </w:r>
      <w:r w:rsidR="006C019B">
        <w:rPr>
          <w:rFonts w:ascii="Arial" w:hAnsi="Arial" w:cs="Arial"/>
          <w:sz w:val="22"/>
          <w:szCs w:val="22"/>
        </w:rPr>
        <w:t>3</w:t>
      </w:r>
      <w:r w:rsidRPr="00DF250D">
        <w:rPr>
          <w:rFonts w:ascii="Arial" w:hAnsi="Arial" w:cs="Arial"/>
          <w:sz w:val="22"/>
          <w:szCs w:val="22"/>
        </w:rPr>
        <w:t>, pelo valor global de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EC72F4" w:rsidRDefault="004831E8" w:rsidP="00EC72F4">
      <w:pPr>
        <w:pStyle w:val="Ttulo7"/>
        <w:ind w:left="0"/>
        <w:jc w:val="center"/>
        <w:rPr>
          <w:rFonts w:ascii="Arial" w:hAnsi="Arial"/>
        </w:rPr>
      </w:pPr>
      <w:r>
        <w:rPr>
          <w:rFonts w:ascii="Arial" w:hAnsi="Arial"/>
          <w:sz w:val="28"/>
        </w:rPr>
        <w:br w:type="page"/>
      </w:r>
      <w:r w:rsidR="00EC72F4">
        <w:rPr>
          <w:rFonts w:ascii="Arial" w:hAnsi="Arial"/>
        </w:rPr>
        <w:lastRenderedPageBreak/>
        <w:t xml:space="preserve">TOMADA DE PREÇOS - EDITAL N.º </w:t>
      </w:r>
      <w:r w:rsidR="00874D17">
        <w:rPr>
          <w:rFonts w:ascii="Arial" w:hAnsi="Arial"/>
        </w:rPr>
        <w:t>0</w:t>
      </w:r>
      <w:r w:rsidR="00A54E06">
        <w:rPr>
          <w:rFonts w:ascii="Arial" w:hAnsi="Arial"/>
        </w:rPr>
        <w:t>78</w:t>
      </w:r>
      <w:r w:rsidR="00EC72F4">
        <w:rPr>
          <w:rFonts w:ascii="Arial" w:hAnsi="Arial"/>
        </w:rPr>
        <w:t>/201</w:t>
      </w:r>
      <w:r w:rsidR="006C019B">
        <w:rPr>
          <w:rFonts w:ascii="Arial" w:hAnsi="Arial"/>
        </w:rPr>
        <w:t>3</w:t>
      </w:r>
    </w:p>
    <w:p w:rsidR="008D5702" w:rsidRDefault="008D5702" w:rsidP="008D5702">
      <w:pPr>
        <w:pStyle w:val="Ttulo7"/>
        <w:ind w:left="0"/>
        <w:jc w:val="center"/>
        <w:rPr>
          <w:rFonts w:ascii="Arial" w:hAnsi="Arial"/>
        </w:rPr>
      </w:pP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Pr="00456A24" w:rsidRDefault="00C75ACE">
      <w:pPr>
        <w:jc w:val="center"/>
        <w:rPr>
          <w:rFonts w:ascii="Arial" w:hAnsi="Arial"/>
          <w:b/>
          <w:sz w:val="24"/>
          <w:szCs w:val="24"/>
        </w:rPr>
      </w:pPr>
    </w:p>
    <w:p w:rsidR="004831E8" w:rsidRPr="00456A24" w:rsidRDefault="004831E8">
      <w:pPr>
        <w:jc w:val="center"/>
        <w:rPr>
          <w:rFonts w:ascii="Arial" w:hAnsi="Arial"/>
          <w:b/>
          <w:sz w:val="24"/>
          <w:szCs w:val="24"/>
        </w:rPr>
      </w:pPr>
      <w:r w:rsidRPr="00456A24">
        <w:rPr>
          <w:rFonts w:ascii="Arial" w:hAnsi="Arial"/>
          <w:b/>
          <w:sz w:val="24"/>
          <w:szCs w:val="24"/>
        </w:rPr>
        <w:t xml:space="preserve">A N E X O </w:t>
      </w:r>
      <w:r w:rsidR="00F455E0" w:rsidRPr="00456A24">
        <w:rPr>
          <w:rFonts w:ascii="Arial" w:hAnsi="Arial"/>
          <w:b/>
          <w:sz w:val="24"/>
          <w:szCs w:val="24"/>
        </w:rPr>
        <w:t>II</w:t>
      </w: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center"/>
        <w:rPr>
          <w:rFonts w:ascii="Arial" w:hAnsi="Arial"/>
          <w:b/>
          <w:sz w:val="24"/>
          <w:szCs w:val="24"/>
        </w:rPr>
      </w:pPr>
      <w:r w:rsidRPr="00456A24">
        <w:rPr>
          <w:rFonts w:ascii="Arial" w:hAnsi="Arial"/>
          <w:b/>
          <w:sz w:val="24"/>
          <w:szCs w:val="24"/>
        </w:rPr>
        <w:t>MODELOS DE DECLARAÇÕES</w:t>
      </w:r>
    </w:p>
    <w:p w:rsidR="004831E8" w:rsidRPr="00456A24" w:rsidRDefault="004831E8">
      <w:pPr>
        <w:tabs>
          <w:tab w:val="left" w:pos="737"/>
        </w:tabs>
        <w:spacing w:before="120" w:after="120"/>
        <w:jc w:val="both"/>
        <w:rPr>
          <w:rFonts w:ascii="Arial" w:hAnsi="Arial"/>
          <w:b/>
          <w:sz w:val="24"/>
          <w:szCs w:val="24"/>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8D5702" w:rsidRPr="00DA4C97" w:rsidRDefault="006F6E2F" w:rsidP="008D5702">
      <w:pPr>
        <w:pStyle w:val="Ttulo7"/>
        <w:ind w:left="0"/>
        <w:jc w:val="center"/>
        <w:rPr>
          <w:rFonts w:ascii="Arial" w:hAnsi="Arial"/>
          <w:szCs w:val="24"/>
        </w:rPr>
      </w:pPr>
      <w:bookmarkStart w:id="8" w:name="_Toc492140530"/>
      <w:r>
        <w:rPr>
          <w:rFonts w:ascii="Arial" w:hAnsi="Arial" w:cs="Arial"/>
          <w:b w:val="0"/>
          <w:szCs w:val="24"/>
        </w:rPr>
        <w:br w:type="page"/>
      </w:r>
      <w:r w:rsidR="00874D17" w:rsidRPr="00DA4C97">
        <w:rPr>
          <w:rFonts w:ascii="Arial" w:hAnsi="Arial"/>
          <w:szCs w:val="24"/>
        </w:rPr>
        <w:lastRenderedPageBreak/>
        <w:t>TOMADA DE PREÇOS</w:t>
      </w:r>
      <w:r w:rsidR="008D5702" w:rsidRPr="00DA4C97">
        <w:rPr>
          <w:rFonts w:ascii="Arial" w:hAnsi="Arial"/>
          <w:szCs w:val="24"/>
        </w:rPr>
        <w:t xml:space="preserve"> - EDITAL N.º </w:t>
      </w:r>
      <w:r w:rsidR="00874D17" w:rsidRPr="00DA4C97">
        <w:rPr>
          <w:rFonts w:ascii="Arial" w:hAnsi="Arial"/>
          <w:szCs w:val="24"/>
        </w:rPr>
        <w:t>0</w:t>
      </w:r>
      <w:r w:rsidR="00A54E06">
        <w:rPr>
          <w:rFonts w:ascii="Arial" w:hAnsi="Arial"/>
          <w:szCs w:val="24"/>
        </w:rPr>
        <w:t>78</w:t>
      </w:r>
      <w:r w:rsidR="008D5702" w:rsidRPr="00DA4C97">
        <w:rPr>
          <w:rFonts w:ascii="Arial" w:hAnsi="Arial"/>
          <w:szCs w:val="24"/>
        </w:rPr>
        <w:t>/201</w:t>
      </w:r>
      <w:r w:rsidR="006C019B" w:rsidRPr="00DA4C97">
        <w:rPr>
          <w:rFonts w:ascii="Arial" w:hAnsi="Arial"/>
          <w:szCs w:val="24"/>
        </w:rPr>
        <w:t>3</w:t>
      </w:r>
    </w:p>
    <w:p w:rsidR="006F6E2F" w:rsidRPr="00DA4C97" w:rsidRDefault="006F6E2F">
      <w:pPr>
        <w:pStyle w:val="Ttulo4"/>
        <w:jc w:val="center"/>
        <w:rPr>
          <w:rFonts w:ascii="Arial" w:hAnsi="Arial" w:cs="Arial"/>
          <w:szCs w:val="24"/>
        </w:rPr>
      </w:pPr>
    </w:p>
    <w:p w:rsidR="006F6E2F" w:rsidRPr="00DA4C97" w:rsidRDefault="006F6E2F">
      <w:pPr>
        <w:pStyle w:val="Ttulo4"/>
        <w:jc w:val="center"/>
        <w:rPr>
          <w:rFonts w:ascii="Arial" w:hAnsi="Arial" w:cs="Arial"/>
          <w:szCs w:val="24"/>
        </w:rPr>
      </w:pPr>
    </w:p>
    <w:p w:rsidR="004831E8" w:rsidRPr="00DA4C97" w:rsidRDefault="006F6E2F">
      <w:pPr>
        <w:pStyle w:val="Ttulo4"/>
        <w:jc w:val="center"/>
        <w:rPr>
          <w:rFonts w:ascii="Arial" w:hAnsi="Arial"/>
          <w:szCs w:val="24"/>
        </w:rPr>
      </w:pPr>
      <w:r w:rsidRPr="00DA4C97">
        <w:rPr>
          <w:rFonts w:ascii="Arial" w:hAnsi="Arial"/>
          <w:szCs w:val="24"/>
        </w:rPr>
        <w:t>A</w:t>
      </w:r>
      <w:r w:rsidR="004831E8" w:rsidRPr="00DA4C97">
        <w:rPr>
          <w:rFonts w:ascii="Arial" w:hAnsi="Arial"/>
          <w:szCs w:val="24"/>
        </w:rPr>
        <w:t xml:space="preserve">NEXO </w:t>
      </w:r>
      <w:bookmarkEnd w:id="8"/>
      <w:r w:rsidR="00F455E0" w:rsidRPr="00DA4C97">
        <w:rPr>
          <w:rFonts w:ascii="Arial" w:hAnsi="Arial"/>
          <w:szCs w:val="24"/>
        </w:rPr>
        <w:t>II</w:t>
      </w:r>
    </w:p>
    <w:p w:rsidR="004831E8" w:rsidRDefault="004831E8">
      <w:pPr>
        <w:pStyle w:val="Corpodetexto3"/>
        <w:keepNext w:val="0"/>
        <w:tabs>
          <w:tab w:val="left" w:pos="1021"/>
        </w:tabs>
        <w:spacing w:after="120"/>
        <w:jc w:val="both"/>
        <w:rPr>
          <w:rFonts w:ascii="Arial" w:hAnsi="Arial"/>
          <w:b w:val="0"/>
          <w:sz w:val="24"/>
        </w:rPr>
      </w:pPr>
    </w:p>
    <w:p w:rsidR="004831E8" w:rsidRDefault="004831E8" w:rsidP="00F455E0">
      <w:pPr>
        <w:pStyle w:val="Corpodetexto"/>
        <w:tabs>
          <w:tab w:val="clear" w:pos="2694"/>
          <w:tab w:val="left" w:pos="-3261"/>
        </w:tabs>
        <w:rPr>
          <w:rFonts w:ascii="Arial" w:hAnsi="Arial"/>
          <w:b/>
        </w:rPr>
      </w:pPr>
      <w:r>
        <w:rPr>
          <w:rFonts w:ascii="Arial" w:hAnsi="Arial"/>
          <w:b/>
        </w:rPr>
        <w:t xml:space="preserve">(MODELO DE DECLARAÇÃO – PARA A SITUAÇÃO PREVISTA NO </w:t>
      </w:r>
      <w:r w:rsidR="004437D3">
        <w:rPr>
          <w:rFonts w:ascii="Arial" w:hAnsi="Arial"/>
          <w:b/>
        </w:rPr>
        <w:t>SUB</w:t>
      </w:r>
      <w:r>
        <w:rPr>
          <w:rFonts w:ascii="Arial" w:hAnsi="Arial"/>
          <w:b/>
        </w:rPr>
        <w:t>ITEM</w:t>
      </w:r>
      <w:r w:rsidR="00BE63E9">
        <w:rPr>
          <w:rFonts w:ascii="Arial" w:hAnsi="Arial"/>
          <w:b/>
        </w:rPr>
        <w:t xml:space="preserve"> 6.6.1, alínea “f”</w:t>
      </w:r>
      <w:r w:rsidR="00803D6E">
        <w:rPr>
          <w:rFonts w:ascii="Arial" w:hAnsi="Arial"/>
          <w:b/>
        </w:rPr>
        <w:t>)</w:t>
      </w:r>
      <w:r w:rsidR="00BE63E9">
        <w:rPr>
          <w:rFonts w:ascii="Arial" w:hAnsi="Arial"/>
          <w:b/>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022842">
        <w:rPr>
          <w:rFonts w:ascii="Arial" w:hAnsi="Arial"/>
        </w:rPr>
        <w:t xml:space="preserve"> ______</w:t>
      </w:r>
      <w:r>
        <w:rPr>
          <w:rFonts w:ascii="Arial" w:hAnsi="Arial"/>
        </w:rPr>
        <w:t xml:space="preserve">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9" w:name="_Toc492140531"/>
      <w:r>
        <w:rPr>
          <w:rFonts w:ascii="Arial" w:hAnsi="Arial"/>
        </w:rPr>
        <w:t>Cidade, data</w:t>
      </w:r>
      <w:bookmarkEnd w:id="9"/>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10" w:name="_Toc492140532"/>
      <w:r>
        <w:rPr>
          <w:rFonts w:ascii="Arial" w:hAnsi="Arial"/>
          <w:b w:val="0"/>
          <w:i/>
        </w:rPr>
        <w:t>Nome:    _____________________________</w:t>
      </w:r>
      <w:bookmarkEnd w:id="10"/>
    </w:p>
    <w:p w:rsidR="004831E8" w:rsidRDefault="004831E8">
      <w:pPr>
        <w:pStyle w:val="Ttulo6"/>
        <w:tabs>
          <w:tab w:val="left" w:pos="-3261"/>
        </w:tabs>
        <w:ind w:left="0" w:firstLine="0"/>
        <w:rPr>
          <w:rFonts w:ascii="Arial" w:hAnsi="Arial"/>
          <w:b w:val="0"/>
          <w:i/>
        </w:rPr>
      </w:pPr>
      <w:bookmarkStart w:id="11" w:name="_Toc492140533"/>
      <w:r>
        <w:rPr>
          <w:rFonts w:ascii="Arial" w:hAnsi="Arial"/>
          <w:b w:val="0"/>
          <w:i/>
        </w:rPr>
        <w:t>Função: _____________________________</w:t>
      </w:r>
      <w:bookmarkEnd w:id="11"/>
    </w:p>
    <w:p w:rsidR="004831E8" w:rsidRDefault="004831E8">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110763" w:rsidRPr="00DA4C97" w:rsidRDefault="00110763" w:rsidP="00110763">
      <w:pPr>
        <w:pStyle w:val="Ttulo4"/>
        <w:jc w:val="center"/>
        <w:rPr>
          <w:rFonts w:ascii="Arial" w:hAnsi="Arial"/>
          <w:szCs w:val="24"/>
        </w:rPr>
      </w:pPr>
      <w:r w:rsidRPr="00DA4C97">
        <w:rPr>
          <w:rFonts w:ascii="Arial" w:hAnsi="Arial"/>
          <w:szCs w:val="24"/>
        </w:rPr>
        <w:lastRenderedPageBreak/>
        <w:t>ANEXO II</w:t>
      </w:r>
    </w:p>
    <w:p w:rsidR="00110763" w:rsidRPr="00DA4C97" w:rsidRDefault="00110763" w:rsidP="00110763">
      <w:pPr>
        <w:pStyle w:val="Corpodetexto3"/>
        <w:keepNext w:val="0"/>
        <w:tabs>
          <w:tab w:val="left" w:pos="1021"/>
        </w:tabs>
        <w:spacing w:after="120"/>
        <w:jc w:val="both"/>
        <w:rPr>
          <w:rFonts w:ascii="Arial" w:hAnsi="Arial"/>
          <w:b w:val="0"/>
          <w:sz w:val="24"/>
          <w:szCs w:val="24"/>
        </w:rPr>
      </w:pPr>
    </w:p>
    <w:p w:rsidR="00110763" w:rsidRPr="00DA4C97" w:rsidRDefault="00110763" w:rsidP="00110763">
      <w:pPr>
        <w:pStyle w:val="Corpodetexto"/>
        <w:tabs>
          <w:tab w:val="clear" w:pos="2694"/>
          <w:tab w:val="left" w:pos="-3261"/>
        </w:tabs>
        <w:ind w:hanging="142"/>
        <w:rPr>
          <w:rFonts w:ascii="Arial" w:hAnsi="Arial"/>
          <w:b/>
          <w:szCs w:val="24"/>
        </w:rPr>
      </w:pPr>
      <w:r w:rsidRPr="00DA4C97">
        <w:rPr>
          <w:rFonts w:ascii="Arial" w:hAnsi="Arial"/>
          <w:b/>
          <w:szCs w:val="24"/>
        </w:rPr>
        <w:t>(MODELO DE DECLARAÇÃ</w:t>
      </w:r>
      <w:r w:rsidR="00E833F6">
        <w:rPr>
          <w:rFonts w:ascii="Arial" w:hAnsi="Arial"/>
          <w:b/>
          <w:szCs w:val="24"/>
        </w:rPr>
        <w:t>O – PARA A SITUAÇÃO PREVISTA NO</w:t>
      </w:r>
      <w:r w:rsidRPr="00DA4C97">
        <w:rPr>
          <w:rFonts w:ascii="Arial" w:hAnsi="Arial"/>
          <w:b/>
          <w:szCs w:val="24"/>
        </w:rPr>
        <w:t xml:space="preserve"> SUBITE</w:t>
      </w:r>
      <w:r w:rsidR="00500359">
        <w:rPr>
          <w:rFonts w:ascii="Arial" w:hAnsi="Arial"/>
          <w:b/>
          <w:szCs w:val="24"/>
        </w:rPr>
        <w:t>M</w:t>
      </w:r>
      <w:r w:rsidRPr="00DA4C97">
        <w:rPr>
          <w:rFonts w:ascii="Arial" w:hAnsi="Arial"/>
          <w:b/>
          <w:szCs w:val="24"/>
        </w:rPr>
        <w:t xml:space="preserve"> 4.</w:t>
      </w:r>
      <w:r w:rsidR="00BF3DD5">
        <w:rPr>
          <w:rFonts w:ascii="Arial" w:hAnsi="Arial"/>
          <w:b/>
          <w:szCs w:val="24"/>
        </w:rPr>
        <w:t>7</w:t>
      </w:r>
      <w:r w:rsidR="00E833F6">
        <w:rPr>
          <w:rFonts w:ascii="Arial" w:hAnsi="Arial"/>
          <w:b/>
          <w:szCs w:val="24"/>
        </w:rPr>
        <w:t>.2.</w:t>
      </w:r>
      <w:r w:rsidR="006C019B" w:rsidRPr="00DA4C97">
        <w:rPr>
          <w:rFonts w:ascii="Arial" w:hAnsi="Arial"/>
          <w:b/>
          <w:szCs w:val="24"/>
        </w:rPr>
        <w:t xml:space="preserve"> </w:t>
      </w:r>
      <w:r w:rsidRPr="00DA4C97">
        <w:rPr>
          <w:rFonts w:ascii="Arial" w:hAnsi="Arial"/>
          <w:b/>
          <w:szCs w:val="24"/>
        </w:rPr>
        <w:t>e 6.6.3 Alínea</w:t>
      </w:r>
      <w:r w:rsidR="00C21A17">
        <w:rPr>
          <w:rFonts w:ascii="Arial" w:hAnsi="Arial"/>
          <w:b/>
          <w:szCs w:val="24"/>
        </w:rPr>
        <w:t>s</w:t>
      </w:r>
      <w:r w:rsidRPr="00DA4C97">
        <w:rPr>
          <w:rFonts w:ascii="Arial" w:hAnsi="Arial"/>
          <w:b/>
          <w:szCs w:val="24"/>
        </w:rPr>
        <w:t xml:space="preserve"> “b”</w:t>
      </w:r>
      <w:r w:rsidR="00C21A17">
        <w:rPr>
          <w:rFonts w:ascii="Arial" w:hAnsi="Arial"/>
          <w:b/>
          <w:szCs w:val="24"/>
        </w:rPr>
        <w:t xml:space="preserve"> e “e”</w:t>
      </w:r>
      <w:r w:rsidRPr="00DA4C97">
        <w:rPr>
          <w:rFonts w:ascii="Arial" w:hAnsi="Arial"/>
          <w:b/>
          <w:szCs w:val="24"/>
        </w:rPr>
        <w:t>)</w:t>
      </w:r>
    </w:p>
    <w:p w:rsidR="00110763" w:rsidRDefault="00110763" w:rsidP="00110763">
      <w:pPr>
        <w:pStyle w:val="Cabealho"/>
        <w:spacing w:before="240"/>
        <w:jc w:val="center"/>
        <w:rPr>
          <w:sz w:val="36"/>
        </w:rPr>
      </w:pPr>
    </w:p>
    <w:p w:rsidR="00110763" w:rsidRPr="009B53E9" w:rsidRDefault="00110763" w:rsidP="00110763">
      <w:pPr>
        <w:tabs>
          <w:tab w:val="left" w:pos="1021"/>
        </w:tabs>
        <w:ind w:right="280"/>
        <w:jc w:val="center"/>
        <w:rPr>
          <w:rFonts w:ascii="Arial" w:hAnsi="Arial" w:cs="Arial"/>
          <w:b/>
          <w:sz w:val="22"/>
          <w:szCs w:val="22"/>
        </w:rPr>
      </w:pPr>
      <w:r>
        <w:rPr>
          <w:rFonts w:ascii="Arial" w:hAnsi="Arial" w:cs="Arial"/>
          <w:b/>
          <w:sz w:val="22"/>
          <w:szCs w:val="22"/>
        </w:rPr>
        <w:t>MODELO DE DECLARAÇÃO DE VISITA</w:t>
      </w:r>
      <w:r w:rsidRPr="009B53E9">
        <w:rPr>
          <w:rFonts w:ascii="Arial" w:hAnsi="Arial" w:cs="Arial"/>
          <w:b/>
          <w:sz w:val="22"/>
          <w:szCs w:val="22"/>
        </w:rPr>
        <w:t xml:space="preserve"> TÉCNICA</w:t>
      </w:r>
    </w:p>
    <w:p w:rsidR="00110763" w:rsidRPr="009B53E9" w:rsidRDefault="00110763" w:rsidP="00110763">
      <w:pPr>
        <w:tabs>
          <w:tab w:val="left" w:pos="1021"/>
        </w:tabs>
        <w:ind w:right="280"/>
        <w:jc w:val="center"/>
        <w:rPr>
          <w:rFonts w:ascii="Arial" w:hAnsi="Arial" w:cs="Arial"/>
          <w:b/>
          <w:sz w:val="22"/>
          <w:szCs w:val="22"/>
        </w:rPr>
      </w:pPr>
    </w:p>
    <w:p w:rsidR="00110763" w:rsidRPr="009B53E9" w:rsidRDefault="00110763" w:rsidP="00110763">
      <w:pPr>
        <w:tabs>
          <w:tab w:val="left" w:pos="1021"/>
        </w:tabs>
        <w:ind w:right="280"/>
        <w:jc w:val="center"/>
        <w:rPr>
          <w:rFonts w:ascii="Arial" w:hAnsi="Arial" w:cs="Arial"/>
          <w:b/>
          <w:sz w:val="22"/>
          <w:szCs w:val="22"/>
        </w:rPr>
      </w:pPr>
    </w:p>
    <w:p w:rsidR="00110763" w:rsidRPr="002327BB" w:rsidRDefault="00110763" w:rsidP="00110763">
      <w:pPr>
        <w:tabs>
          <w:tab w:val="left" w:pos="1021"/>
        </w:tabs>
        <w:jc w:val="center"/>
        <w:rPr>
          <w:rFonts w:ascii="Arial" w:hAnsi="Arial" w:cs="Arial"/>
          <w:b/>
          <w:sz w:val="24"/>
          <w:szCs w:val="24"/>
        </w:rPr>
      </w:pPr>
    </w:p>
    <w:p w:rsidR="00110763" w:rsidRPr="002327BB" w:rsidRDefault="00110763" w:rsidP="00110763">
      <w:pPr>
        <w:tabs>
          <w:tab w:val="left" w:pos="1021"/>
        </w:tabs>
        <w:jc w:val="center"/>
        <w:rPr>
          <w:rFonts w:ascii="Arial" w:hAnsi="Arial" w:cs="Arial"/>
          <w:b/>
          <w:sz w:val="24"/>
          <w:szCs w:val="24"/>
        </w:rPr>
      </w:pPr>
    </w:p>
    <w:p w:rsidR="00110763" w:rsidRPr="002327BB" w:rsidRDefault="00110763" w:rsidP="00110763">
      <w:pPr>
        <w:tabs>
          <w:tab w:val="left" w:pos="1021"/>
        </w:tabs>
        <w:jc w:val="both"/>
        <w:rPr>
          <w:rFonts w:ascii="Arial" w:hAnsi="Arial" w:cs="Arial"/>
          <w:b/>
          <w:sz w:val="24"/>
          <w:szCs w:val="24"/>
        </w:rPr>
      </w:pPr>
      <w:r w:rsidRPr="002327BB">
        <w:rPr>
          <w:rFonts w:ascii="Arial" w:hAnsi="Arial" w:cs="Arial"/>
          <w:sz w:val="24"/>
          <w:szCs w:val="24"/>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 e serviços, e que obteve todas as informações necessárias para a elaboração da proposta e execução do contrato.</w:t>
      </w:r>
    </w:p>
    <w:p w:rsidR="00110763" w:rsidRPr="002327BB" w:rsidRDefault="00110763" w:rsidP="00110763">
      <w:pPr>
        <w:tabs>
          <w:tab w:val="left" w:pos="1021"/>
        </w:tabs>
        <w:jc w:val="center"/>
        <w:rPr>
          <w:rFonts w:ascii="Arial" w:hAnsi="Arial" w:cs="Arial"/>
          <w:b/>
          <w:sz w:val="24"/>
          <w:szCs w:val="24"/>
        </w:rPr>
      </w:pPr>
    </w:p>
    <w:p w:rsidR="00110763" w:rsidRPr="002327BB" w:rsidRDefault="00110763" w:rsidP="00110763">
      <w:pPr>
        <w:tabs>
          <w:tab w:val="left" w:pos="1021"/>
        </w:tabs>
        <w:jc w:val="center"/>
        <w:rPr>
          <w:rFonts w:ascii="Arial" w:hAnsi="Arial" w:cs="Arial"/>
          <w:b/>
          <w:sz w:val="24"/>
          <w:szCs w:val="24"/>
        </w:rPr>
      </w:pPr>
    </w:p>
    <w:p w:rsidR="00110763" w:rsidRPr="002327BB" w:rsidRDefault="00110763" w:rsidP="00110763">
      <w:pPr>
        <w:pStyle w:val="Ttulo5"/>
        <w:spacing w:before="0" w:after="0"/>
        <w:jc w:val="center"/>
        <w:rPr>
          <w:rFonts w:ascii="Arial" w:eastAsia="Arial Unicode MS" w:hAnsi="Arial" w:cs="Arial"/>
          <w:b/>
          <w:szCs w:val="24"/>
        </w:rPr>
      </w:pPr>
      <w:r w:rsidRPr="002327BB">
        <w:rPr>
          <w:rFonts w:ascii="Arial" w:hAnsi="Arial" w:cs="Arial"/>
          <w:b/>
          <w:szCs w:val="24"/>
        </w:rPr>
        <w:t>Cidade, data</w:t>
      </w:r>
    </w:p>
    <w:p w:rsidR="00110763" w:rsidRPr="002327BB" w:rsidRDefault="00110763" w:rsidP="00110763">
      <w:pPr>
        <w:tabs>
          <w:tab w:val="left" w:pos="1021"/>
        </w:tabs>
        <w:jc w:val="both"/>
        <w:rPr>
          <w:rFonts w:ascii="Arial" w:hAnsi="Arial" w:cs="Arial"/>
          <w:b/>
          <w:sz w:val="24"/>
          <w:szCs w:val="24"/>
        </w:rPr>
      </w:pPr>
    </w:p>
    <w:p w:rsidR="00110763" w:rsidRPr="002327BB" w:rsidRDefault="00110763" w:rsidP="00110763">
      <w:pPr>
        <w:tabs>
          <w:tab w:val="left" w:pos="1021"/>
        </w:tabs>
        <w:ind w:firstLine="426"/>
        <w:jc w:val="center"/>
        <w:rPr>
          <w:rFonts w:ascii="Arial" w:hAnsi="Arial" w:cs="Arial"/>
          <w:b/>
          <w:sz w:val="24"/>
          <w:szCs w:val="24"/>
        </w:rPr>
      </w:pPr>
      <w:r w:rsidRPr="002327BB">
        <w:rPr>
          <w:rFonts w:ascii="Arial" w:hAnsi="Arial" w:cs="Arial"/>
          <w:b/>
          <w:sz w:val="24"/>
          <w:szCs w:val="24"/>
        </w:rPr>
        <w:t>_______________________________</w:t>
      </w:r>
    </w:p>
    <w:p w:rsidR="00110763" w:rsidRPr="002327BB" w:rsidRDefault="00110763" w:rsidP="00110763">
      <w:pPr>
        <w:tabs>
          <w:tab w:val="left" w:pos="1021"/>
        </w:tabs>
        <w:ind w:firstLine="426"/>
        <w:jc w:val="center"/>
        <w:rPr>
          <w:rFonts w:ascii="Arial" w:hAnsi="Arial" w:cs="Arial"/>
          <w:b/>
          <w:sz w:val="24"/>
          <w:szCs w:val="24"/>
        </w:rPr>
      </w:pPr>
      <w:r w:rsidRPr="002327BB">
        <w:rPr>
          <w:rFonts w:ascii="Arial" w:hAnsi="Arial" w:cs="Arial"/>
          <w:b/>
          <w:sz w:val="24"/>
          <w:szCs w:val="24"/>
        </w:rPr>
        <w:t>Assinatura do representante legal</w:t>
      </w:r>
    </w:p>
    <w:p w:rsidR="00110763" w:rsidRPr="002327BB" w:rsidRDefault="00110763" w:rsidP="00110763">
      <w:pPr>
        <w:tabs>
          <w:tab w:val="left" w:pos="1021"/>
        </w:tabs>
        <w:jc w:val="center"/>
        <w:rPr>
          <w:rFonts w:ascii="Arial" w:hAnsi="Arial" w:cs="Arial"/>
          <w:b/>
          <w:sz w:val="24"/>
          <w:szCs w:val="24"/>
        </w:rPr>
      </w:pPr>
    </w:p>
    <w:p w:rsidR="00110763" w:rsidRPr="002327BB" w:rsidRDefault="00110763" w:rsidP="00110763">
      <w:pPr>
        <w:pStyle w:val="Ttulo6"/>
        <w:ind w:left="142" w:firstLine="0"/>
        <w:jc w:val="center"/>
        <w:rPr>
          <w:rFonts w:ascii="Arial" w:eastAsia="Arial Unicode MS" w:hAnsi="Arial" w:cs="Arial"/>
          <w:b w:val="0"/>
          <w:i/>
          <w:szCs w:val="24"/>
        </w:rPr>
      </w:pPr>
      <w:r w:rsidRPr="002327BB">
        <w:rPr>
          <w:rFonts w:ascii="Arial" w:hAnsi="Arial" w:cs="Arial"/>
          <w:b w:val="0"/>
          <w:i/>
          <w:szCs w:val="24"/>
        </w:rPr>
        <w:t>Nome:    _____________________________</w:t>
      </w:r>
    </w:p>
    <w:p w:rsidR="00110763" w:rsidRPr="002327BB" w:rsidRDefault="00110763" w:rsidP="00110763">
      <w:pPr>
        <w:rPr>
          <w:rFonts w:ascii="Arial" w:hAnsi="Arial" w:cs="Arial"/>
          <w:sz w:val="24"/>
          <w:szCs w:val="24"/>
        </w:rPr>
      </w:pPr>
    </w:p>
    <w:p w:rsidR="00110763" w:rsidRPr="002327BB" w:rsidRDefault="00110763" w:rsidP="00110763">
      <w:pPr>
        <w:tabs>
          <w:tab w:val="left" w:pos="1021"/>
        </w:tabs>
        <w:jc w:val="center"/>
        <w:rPr>
          <w:rFonts w:ascii="Arial" w:hAnsi="Arial" w:cs="Arial"/>
          <w:i/>
          <w:sz w:val="24"/>
          <w:szCs w:val="24"/>
        </w:rPr>
      </w:pPr>
      <w:r w:rsidRPr="002327BB">
        <w:rPr>
          <w:rFonts w:ascii="Arial" w:hAnsi="Arial" w:cs="Arial"/>
          <w:i/>
          <w:sz w:val="24"/>
          <w:szCs w:val="24"/>
        </w:rPr>
        <w:t>Função: ____________________________</w:t>
      </w: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EC72F4" w:rsidRDefault="004831E8" w:rsidP="00EC72F4">
      <w:pPr>
        <w:pStyle w:val="Ttulo7"/>
        <w:ind w:left="0"/>
        <w:jc w:val="center"/>
        <w:rPr>
          <w:rFonts w:ascii="Arial" w:hAnsi="Arial"/>
        </w:rPr>
      </w:pPr>
      <w:r>
        <w:rPr>
          <w:sz w:val="36"/>
        </w:rPr>
        <w:br w:type="page"/>
      </w:r>
      <w:r w:rsidR="00EC72F4">
        <w:rPr>
          <w:rFonts w:ascii="Arial" w:hAnsi="Arial"/>
        </w:rPr>
        <w:lastRenderedPageBreak/>
        <w:t xml:space="preserve">TOMADA DE PREÇOS - EDITAL N.º </w:t>
      </w:r>
      <w:r w:rsidR="00874D17">
        <w:rPr>
          <w:rFonts w:ascii="Arial" w:hAnsi="Arial"/>
        </w:rPr>
        <w:t>0</w:t>
      </w:r>
      <w:r w:rsidR="00A54E06">
        <w:rPr>
          <w:rFonts w:ascii="Arial" w:hAnsi="Arial"/>
        </w:rPr>
        <w:t>78</w:t>
      </w:r>
      <w:r w:rsidR="00EC72F4">
        <w:rPr>
          <w:rFonts w:ascii="Arial" w:hAnsi="Arial"/>
        </w:rPr>
        <w:t>/201</w:t>
      </w:r>
      <w:r w:rsidR="006C019B">
        <w:rPr>
          <w:rFonts w:ascii="Arial" w:hAnsi="Arial"/>
        </w:rPr>
        <w:t>3</w:t>
      </w:r>
    </w:p>
    <w:p w:rsidR="004831E8" w:rsidRDefault="004831E8" w:rsidP="00EC72F4">
      <w:pPr>
        <w:pStyle w:val="Ttulo7"/>
        <w:ind w:left="0"/>
        <w:jc w:val="center"/>
        <w:rPr>
          <w:rFonts w:ascii="Arial" w:hAnsi="Arial"/>
          <w:b w:val="0"/>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DA4C97" w:rsidRDefault="004831E8">
      <w:pPr>
        <w:spacing w:before="120" w:after="120"/>
        <w:jc w:val="center"/>
        <w:rPr>
          <w:rFonts w:ascii="Arial" w:hAnsi="Arial"/>
          <w:b/>
          <w:spacing w:val="74"/>
          <w:sz w:val="24"/>
          <w:szCs w:val="24"/>
        </w:rPr>
      </w:pPr>
      <w:r w:rsidRPr="00DA4C97">
        <w:rPr>
          <w:rFonts w:ascii="Arial" w:hAnsi="Arial"/>
          <w:b/>
          <w:spacing w:val="74"/>
          <w:sz w:val="24"/>
          <w:szCs w:val="24"/>
        </w:rPr>
        <w:t>ANEXO III</w:t>
      </w:r>
    </w:p>
    <w:p w:rsidR="004831E8" w:rsidRPr="00DA4C97" w:rsidRDefault="004831E8">
      <w:pPr>
        <w:spacing w:before="120" w:after="120"/>
        <w:jc w:val="both"/>
        <w:rPr>
          <w:rFonts w:ascii="Arial" w:hAnsi="Arial"/>
          <w:b/>
          <w:sz w:val="24"/>
          <w:szCs w:val="24"/>
        </w:rPr>
      </w:pPr>
    </w:p>
    <w:p w:rsidR="00513B29" w:rsidRPr="000048F7" w:rsidRDefault="002A42C0" w:rsidP="004E2DE6">
      <w:pPr>
        <w:spacing w:before="120" w:after="120"/>
        <w:jc w:val="center"/>
        <w:rPr>
          <w:rFonts w:ascii="Arial" w:hAnsi="Arial" w:cs="Arial"/>
          <w:b/>
          <w:sz w:val="24"/>
          <w:szCs w:val="24"/>
        </w:rPr>
      </w:pPr>
      <w:r w:rsidRPr="000048F7">
        <w:rPr>
          <w:rFonts w:ascii="Arial" w:hAnsi="Arial" w:cs="Arial"/>
          <w:b/>
          <w:sz w:val="24"/>
          <w:szCs w:val="24"/>
        </w:rPr>
        <w:t>TERMOS DE REFERÊNCIA</w:t>
      </w:r>
      <w:r w:rsidR="00354E82" w:rsidRPr="000048F7">
        <w:rPr>
          <w:rFonts w:ascii="Arial" w:hAnsi="Arial" w:cs="Arial"/>
          <w:b/>
          <w:sz w:val="24"/>
          <w:szCs w:val="24"/>
        </w:rPr>
        <w:t>/ESPECIFICAÇÕES TÉCNICAS/ QUADRO</w:t>
      </w:r>
      <w:r w:rsidR="007C7D5A" w:rsidRPr="000048F7">
        <w:rPr>
          <w:rFonts w:ascii="Arial" w:hAnsi="Arial" w:cs="Arial"/>
          <w:b/>
          <w:sz w:val="24"/>
          <w:szCs w:val="24"/>
        </w:rPr>
        <w:t>S</w:t>
      </w:r>
      <w:r w:rsidR="00354E82" w:rsidRPr="000048F7">
        <w:rPr>
          <w:rFonts w:ascii="Arial" w:hAnsi="Arial" w:cs="Arial"/>
          <w:b/>
          <w:sz w:val="24"/>
          <w:szCs w:val="24"/>
        </w:rPr>
        <w:t xml:space="preserve"> / PLANILHAS DE ORÇAMENTOS</w:t>
      </w:r>
    </w:p>
    <w:p w:rsidR="00EC72F4" w:rsidRDefault="00513B29" w:rsidP="00EC72F4">
      <w:pPr>
        <w:pStyle w:val="Ttulo7"/>
        <w:ind w:left="0"/>
        <w:jc w:val="center"/>
        <w:rPr>
          <w:rFonts w:ascii="Arial" w:hAnsi="Arial"/>
        </w:rPr>
      </w:pPr>
      <w:r w:rsidRPr="00DA4C97">
        <w:rPr>
          <w:rFonts w:ascii="Arial" w:hAnsi="Arial" w:cs="Arial"/>
          <w:szCs w:val="24"/>
        </w:rPr>
        <w:t>(GRAVADOS EM ARQUIVO SEPARADO)</w:t>
      </w:r>
      <w:r w:rsidR="004831E8" w:rsidRPr="002A42C0">
        <w:rPr>
          <w:rFonts w:ascii="Arial" w:hAnsi="Arial" w:cs="Arial"/>
          <w:szCs w:val="24"/>
        </w:rPr>
        <w:br w:type="page"/>
      </w:r>
      <w:r w:rsidR="00EC72F4">
        <w:rPr>
          <w:rFonts w:ascii="Arial" w:hAnsi="Arial"/>
        </w:rPr>
        <w:lastRenderedPageBreak/>
        <w:t xml:space="preserve">TOMADA DE PREÇOS - EDITAL N.º </w:t>
      </w:r>
      <w:r w:rsidR="00874D17">
        <w:rPr>
          <w:rFonts w:ascii="Arial" w:hAnsi="Arial"/>
        </w:rPr>
        <w:t>0</w:t>
      </w:r>
      <w:r w:rsidR="00A54E06">
        <w:rPr>
          <w:rFonts w:ascii="Arial" w:hAnsi="Arial"/>
        </w:rPr>
        <w:t>78</w:t>
      </w:r>
      <w:r w:rsidR="00EC72F4">
        <w:rPr>
          <w:rFonts w:ascii="Arial" w:hAnsi="Arial"/>
        </w:rPr>
        <w:t>/201</w:t>
      </w:r>
      <w:r w:rsidR="006C019B">
        <w:rPr>
          <w:rFonts w:ascii="Arial" w:hAnsi="Arial"/>
        </w:rPr>
        <w:t>3</w:t>
      </w:r>
    </w:p>
    <w:p w:rsidR="004E2DE6" w:rsidRPr="00BE37C5" w:rsidRDefault="004E2DE6" w:rsidP="00EC72F4">
      <w:pPr>
        <w:pStyle w:val="Ttulo7"/>
        <w:ind w:left="0"/>
        <w:jc w:val="center"/>
        <w:rPr>
          <w:rFonts w:ascii="Arial" w:hAnsi="Arial" w:cs="Arial"/>
          <w:b w:val="0"/>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DA4C97" w:rsidRDefault="004E2DE6" w:rsidP="004E2DE6">
      <w:pPr>
        <w:spacing w:before="120" w:after="120"/>
        <w:jc w:val="center"/>
        <w:rPr>
          <w:rFonts w:ascii="Arial" w:hAnsi="Arial"/>
          <w:b/>
          <w:spacing w:val="74"/>
          <w:sz w:val="24"/>
          <w:szCs w:val="24"/>
        </w:rPr>
      </w:pPr>
      <w:r w:rsidRPr="00DA4C97">
        <w:rPr>
          <w:rFonts w:ascii="Arial" w:hAnsi="Arial"/>
          <w:b/>
          <w:spacing w:val="74"/>
          <w:sz w:val="24"/>
          <w:szCs w:val="24"/>
        </w:rPr>
        <w:t xml:space="preserve">ANEXO </w:t>
      </w:r>
      <w:r w:rsidR="00354E82" w:rsidRPr="00DA4C97">
        <w:rPr>
          <w:rFonts w:ascii="Arial" w:hAnsi="Arial"/>
          <w:b/>
          <w:spacing w:val="74"/>
          <w:sz w:val="24"/>
          <w:szCs w:val="24"/>
        </w:rPr>
        <w:t>I</w:t>
      </w:r>
      <w:r w:rsidRPr="00DA4C97">
        <w:rPr>
          <w:rFonts w:ascii="Arial" w:hAnsi="Arial"/>
          <w:b/>
          <w:spacing w:val="74"/>
          <w:sz w:val="24"/>
          <w:szCs w:val="24"/>
        </w:rPr>
        <w:t>V</w:t>
      </w:r>
    </w:p>
    <w:p w:rsidR="004E2DE6" w:rsidRPr="00DA4C97" w:rsidRDefault="004E2DE6" w:rsidP="004E2DE6">
      <w:pPr>
        <w:spacing w:before="120" w:after="120"/>
        <w:jc w:val="both"/>
        <w:rPr>
          <w:rFonts w:ascii="Arial" w:hAnsi="Arial"/>
          <w:b/>
          <w:sz w:val="24"/>
          <w:szCs w:val="24"/>
        </w:rPr>
      </w:pPr>
    </w:p>
    <w:p w:rsidR="004831E8" w:rsidRPr="00DA4C97" w:rsidRDefault="004E2DE6" w:rsidP="004E2DE6">
      <w:pPr>
        <w:keepNext/>
        <w:spacing w:before="120"/>
        <w:jc w:val="center"/>
        <w:rPr>
          <w:rFonts w:ascii="Arial" w:hAnsi="Arial" w:cs="Arial"/>
          <w:b/>
          <w:sz w:val="24"/>
          <w:szCs w:val="24"/>
        </w:rPr>
      </w:pPr>
      <w:r w:rsidRPr="00DA4C97">
        <w:rPr>
          <w:rFonts w:ascii="Arial" w:hAnsi="Arial" w:cs="Arial"/>
          <w:b/>
          <w:sz w:val="24"/>
          <w:szCs w:val="24"/>
        </w:rPr>
        <w:t>MINUTA DE CONTRATO</w:t>
      </w:r>
    </w:p>
    <w:p w:rsidR="004E2DE6" w:rsidRDefault="00AF1D3C" w:rsidP="00AF1D3C">
      <w:pPr>
        <w:tabs>
          <w:tab w:val="left" w:pos="737"/>
        </w:tabs>
        <w:spacing w:before="120"/>
        <w:jc w:val="center"/>
      </w:pPr>
      <w:r w:rsidRPr="00DA4C97">
        <w:rPr>
          <w:rFonts w:ascii="Arial" w:hAnsi="Arial" w:cs="Arial"/>
          <w:b/>
          <w:sz w:val="24"/>
          <w:szCs w:val="24"/>
        </w:rPr>
        <w:t>(GRAVADA EM ARQUIVO SEPARADO</w:t>
      </w:r>
      <w:r w:rsidRPr="00513B29">
        <w:rPr>
          <w:rFonts w:ascii="Arial" w:hAnsi="Arial" w:cs="Arial"/>
          <w:b/>
          <w:sz w:val="24"/>
          <w:szCs w:val="24"/>
        </w:rPr>
        <w:t>)</w:t>
      </w:r>
      <w:r w:rsidR="003D67C8">
        <w:br w:type="page"/>
      </w:r>
    </w:p>
    <w:p w:rsidR="004831E8"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397"/>
        <w:gridCol w:w="1319"/>
        <w:gridCol w:w="325"/>
        <w:gridCol w:w="1559"/>
        <w:gridCol w:w="212"/>
        <w:gridCol w:w="2835"/>
      </w:tblGrid>
      <w:tr w:rsidR="004831E8">
        <w:tc>
          <w:tcPr>
            <w:tcW w:w="921" w:type="dxa"/>
          </w:tcPr>
          <w:p w:rsidR="004831E8" w:rsidRDefault="003260C4">
            <w:r>
              <w:rPr>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616AB7" w:rsidRDefault="00616AB7">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35" w:type="dxa"/>
          </w:tcPr>
          <w:p w:rsidR="004831E8" w:rsidRDefault="004831E8">
            <w:pPr>
              <w:rPr>
                <w:b/>
                <w:sz w:val="24"/>
              </w:rPr>
            </w:pPr>
          </w:p>
          <w:p w:rsidR="004831E8" w:rsidRDefault="004831E8">
            <w:pPr>
              <w:jc w:val="center"/>
              <w:rPr>
                <w:rFonts w:ascii="Arial" w:hAnsi="Arial"/>
                <w:b/>
                <w:sz w:val="24"/>
              </w:rPr>
            </w:pPr>
            <w:r>
              <w:rPr>
                <w:rFonts w:ascii="Arial" w:hAnsi="Arial"/>
                <w:b/>
                <w:sz w:val="24"/>
              </w:rPr>
              <w:t xml:space="preserve">EDITAL Nº </w:t>
            </w:r>
            <w:r w:rsidR="008D5702">
              <w:rPr>
                <w:rFonts w:ascii="Arial" w:hAnsi="Arial"/>
                <w:b/>
                <w:sz w:val="24"/>
              </w:rPr>
              <w:softHyphen/>
            </w:r>
            <w:r w:rsidR="008D5702">
              <w:rPr>
                <w:rFonts w:ascii="Arial" w:hAnsi="Arial"/>
                <w:b/>
                <w:sz w:val="24"/>
              </w:rPr>
              <w:softHyphen/>
            </w:r>
            <w:r w:rsidR="008D5702">
              <w:rPr>
                <w:rFonts w:ascii="Arial" w:hAnsi="Arial"/>
                <w:b/>
                <w:sz w:val="24"/>
              </w:rPr>
              <w:softHyphen/>
            </w:r>
            <w:r w:rsidR="00874D17">
              <w:rPr>
                <w:rFonts w:ascii="Arial" w:hAnsi="Arial"/>
                <w:b/>
                <w:sz w:val="24"/>
              </w:rPr>
              <w:t>0</w:t>
            </w:r>
            <w:r w:rsidR="00A54E06">
              <w:rPr>
                <w:rFonts w:ascii="Arial" w:hAnsi="Arial"/>
                <w:b/>
                <w:sz w:val="24"/>
              </w:rPr>
              <w:t>78</w:t>
            </w:r>
            <w:r w:rsidR="00D27AD2">
              <w:rPr>
                <w:rFonts w:ascii="Arial" w:hAnsi="Arial"/>
                <w:b/>
                <w:sz w:val="24"/>
              </w:rPr>
              <w:t>/201</w:t>
            </w:r>
            <w:r w:rsidR="00965E97">
              <w:rPr>
                <w:rFonts w:ascii="Arial" w:hAnsi="Arial"/>
                <w:b/>
                <w:sz w:val="24"/>
              </w:rPr>
              <w:t>3</w:t>
            </w:r>
          </w:p>
          <w:p w:rsidR="004831E8" w:rsidRDefault="004831E8" w:rsidP="00EC72F4">
            <w:pPr>
              <w:spacing w:before="120" w:after="120"/>
              <w:jc w:val="center"/>
              <w:rPr>
                <w:rFonts w:ascii="Arial" w:hAnsi="Arial"/>
                <w:b/>
              </w:rPr>
            </w:pPr>
            <w:r>
              <w:rPr>
                <w:rFonts w:ascii="Arial" w:hAnsi="Arial"/>
                <w:b/>
                <w:sz w:val="24"/>
              </w:rPr>
              <w:t>(</w:t>
            </w:r>
            <w:r w:rsidR="00EC72F4">
              <w:rPr>
                <w:rFonts w:ascii="Arial" w:hAnsi="Arial"/>
                <w:b/>
                <w:sz w:val="24"/>
              </w:rPr>
              <w:t>TOMADA DE PREÇOS</w:t>
            </w:r>
            <w:r>
              <w:rPr>
                <w:rFonts w:ascii="Arial" w:hAnsi="Arial"/>
                <w:b/>
                <w:sz w:val="24"/>
              </w:rPr>
              <w:t>)</w:t>
            </w:r>
          </w:p>
        </w:tc>
      </w:tr>
      <w:tr w:rsidR="008E1B59" w:rsidTr="008E1B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9568" w:type="dxa"/>
            <w:gridSpan w:val="7"/>
            <w:tcBorders>
              <w:top w:val="single" w:sz="6" w:space="0" w:color="auto"/>
              <w:left w:val="single" w:sz="6" w:space="0" w:color="auto"/>
              <w:bottom w:val="dashed" w:sz="4" w:space="0" w:color="auto"/>
              <w:right w:val="single" w:sz="6" w:space="0" w:color="auto"/>
            </w:tcBorders>
            <w:vAlign w:val="center"/>
          </w:tcPr>
          <w:p w:rsidR="008E1B59" w:rsidRDefault="008E1B59" w:rsidP="000F67D3">
            <w:pPr>
              <w:spacing w:before="120" w:after="120"/>
              <w:ind w:right="2"/>
              <w:jc w:val="both"/>
              <w:rPr>
                <w:rFonts w:ascii="Arial" w:hAnsi="Arial"/>
              </w:rPr>
            </w:pPr>
            <w:r w:rsidRPr="002A2A54">
              <w:rPr>
                <w:rFonts w:ascii="Arial" w:hAnsi="Arial" w:cs="Arial"/>
                <w:b/>
                <w:sz w:val="24"/>
                <w:szCs w:val="24"/>
              </w:rPr>
              <w:t>OBJETO</w:t>
            </w:r>
            <w:r w:rsidRPr="002A2A54">
              <w:rPr>
                <w:rFonts w:ascii="Arial" w:hAnsi="Arial" w:cs="Arial"/>
                <w:sz w:val="24"/>
                <w:szCs w:val="24"/>
              </w:rPr>
              <w:t xml:space="preserve">: </w:t>
            </w:r>
            <w:r w:rsidR="00051A3A" w:rsidRPr="00051A3A">
              <w:rPr>
                <w:rFonts w:ascii="Arial" w:hAnsi="Arial" w:cs="Arial"/>
                <w:sz w:val="24"/>
                <w:szCs w:val="24"/>
              </w:rPr>
              <w:t>Contratação de empresa do ramo da engenharia para execução da reforma do prédio do bloco II da sede da 3ª Superintendência Regional da CODEVASF, no município de Petrolina</w:t>
            </w:r>
            <w:r w:rsidR="00E821BF">
              <w:rPr>
                <w:rFonts w:ascii="Arial" w:hAnsi="Arial" w:cs="Arial"/>
                <w:sz w:val="24"/>
                <w:szCs w:val="24"/>
              </w:rPr>
              <w:t>,</w:t>
            </w:r>
            <w:r w:rsidR="00051A3A" w:rsidRPr="00051A3A">
              <w:rPr>
                <w:rFonts w:ascii="Arial" w:hAnsi="Arial" w:cs="Arial"/>
                <w:sz w:val="24"/>
                <w:szCs w:val="24"/>
              </w:rPr>
              <w:t xml:space="preserve"> no Estado de Pernambuco.</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0"/>
        </w:trPr>
        <w:tc>
          <w:tcPr>
            <w:tcW w:w="9568" w:type="dxa"/>
            <w:gridSpan w:val="7"/>
            <w:tcBorders>
              <w:left w:val="single" w:sz="6" w:space="0" w:color="auto"/>
              <w:right w:val="single" w:sz="6" w:space="0" w:color="auto"/>
            </w:tcBorders>
          </w:tcPr>
          <w:p w:rsidR="004831E8" w:rsidRDefault="004831E8">
            <w:pPr>
              <w:rPr>
                <w:rFonts w:ascii="Arial" w:hAnsi="Arial"/>
                <w:sz w:val="28"/>
              </w:rPr>
            </w:pPr>
            <w:r>
              <w:rPr>
                <w:rFonts w:ascii="Arial" w:hAnsi="Arial"/>
                <w:b/>
              </w:rPr>
              <w:t>ANEXOS</w:t>
            </w:r>
            <w:r>
              <w:rPr>
                <w:rFonts w:ascii="Arial" w:hAnsi="Arial"/>
                <w:sz w:val="28"/>
              </w:rPr>
              <w:t>:</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 </w:t>
            </w:r>
            <w:r w:rsidR="00354E82">
              <w:rPr>
                <w:rFonts w:ascii="Arial" w:hAnsi="Arial" w:cs="Arial"/>
                <w:sz w:val="22"/>
                <w:szCs w:val="22"/>
              </w:rPr>
              <w:tab/>
            </w:r>
            <w:r w:rsidRPr="00A9345B">
              <w:rPr>
                <w:rFonts w:ascii="Arial" w:hAnsi="Arial" w:cs="Arial"/>
                <w:sz w:val="22"/>
                <w:szCs w:val="22"/>
              </w:rPr>
              <w:t>TERMO DE PROPOSTA</w:t>
            </w:r>
            <w:r w:rsidR="00500359">
              <w:rPr>
                <w:rFonts w:ascii="Arial" w:hAnsi="Arial" w:cs="Arial"/>
                <w:sz w:val="22"/>
                <w:szCs w:val="22"/>
              </w:rPr>
              <w:t>;</w:t>
            </w:r>
          </w:p>
          <w:p w:rsidR="004831E8" w:rsidRPr="00A9345B" w:rsidRDefault="004831E8" w:rsidP="002642CE">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II. </w:t>
            </w:r>
            <w:r w:rsidR="00354E82">
              <w:rPr>
                <w:rFonts w:ascii="Arial" w:hAnsi="Arial" w:cs="Arial"/>
                <w:sz w:val="22"/>
                <w:szCs w:val="22"/>
              </w:rPr>
              <w:tab/>
            </w:r>
            <w:r w:rsidRPr="00A9345B">
              <w:rPr>
                <w:rFonts w:ascii="Arial" w:hAnsi="Arial" w:cs="Arial"/>
                <w:sz w:val="22"/>
                <w:szCs w:val="22"/>
              </w:rPr>
              <w:t>MODELOS DE DECLARAÇÕES</w:t>
            </w:r>
            <w:r w:rsidR="00500359">
              <w:rPr>
                <w:rFonts w:ascii="Arial" w:hAnsi="Arial" w:cs="Arial"/>
                <w:sz w:val="22"/>
                <w:szCs w:val="22"/>
              </w:rPr>
              <w:t>;</w:t>
            </w:r>
            <w:r w:rsidRPr="00A9345B">
              <w:rPr>
                <w:rFonts w:ascii="Arial" w:hAnsi="Arial" w:cs="Arial"/>
                <w:sz w:val="22"/>
                <w:szCs w:val="22"/>
              </w:rPr>
              <w:t xml:space="preserve"> </w:t>
            </w:r>
          </w:p>
          <w:p w:rsidR="004831E8" w:rsidRPr="00A9345B" w:rsidRDefault="004831E8" w:rsidP="00500359">
            <w:pPr>
              <w:tabs>
                <w:tab w:val="left" w:pos="567"/>
              </w:tabs>
              <w:spacing w:before="120" w:after="60"/>
              <w:ind w:left="567" w:right="214" w:hanging="283"/>
              <w:jc w:val="both"/>
              <w:rPr>
                <w:rFonts w:ascii="Arial" w:hAnsi="Arial" w:cs="Arial"/>
                <w:sz w:val="22"/>
                <w:szCs w:val="22"/>
              </w:rPr>
            </w:pPr>
            <w:r w:rsidRPr="00A9345B">
              <w:rPr>
                <w:rFonts w:ascii="Arial" w:hAnsi="Arial" w:cs="Arial"/>
                <w:sz w:val="22"/>
                <w:szCs w:val="22"/>
              </w:rPr>
              <w:t>III.</w:t>
            </w:r>
            <w:r w:rsidR="00354E82">
              <w:rPr>
                <w:rFonts w:ascii="Arial" w:hAnsi="Arial" w:cs="Arial"/>
                <w:sz w:val="22"/>
                <w:szCs w:val="22"/>
              </w:rPr>
              <w:tab/>
            </w:r>
            <w:r w:rsidR="004D56EC" w:rsidRPr="00077823">
              <w:rPr>
                <w:rFonts w:ascii="Arial" w:hAnsi="Arial" w:cs="Arial"/>
                <w:sz w:val="22"/>
                <w:szCs w:val="22"/>
              </w:rPr>
              <w:t>TERMOS DE REFERÊNCIA</w:t>
            </w:r>
            <w:r w:rsidR="00354E82" w:rsidRPr="00077823">
              <w:rPr>
                <w:rFonts w:ascii="Arial" w:hAnsi="Arial" w:cs="Arial"/>
                <w:sz w:val="22"/>
                <w:szCs w:val="22"/>
              </w:rPr>
              <w:t>/ESPECIFICAÇÕES TÉCNICAS / QUADRO / PLANILHAS DE ORÇAMENTOS</w:t>
            </w:r>
            <w:r w:rsidR="00500359">
              <w:rPr>
                <w:rFonts w:ascii="Arial" w:hAnsi="Arial" w:cs="Arial"/>
                <w:sz w:val="22"/>
                <w:szCs w:val="22"/>
              </w:rPr>
              <w:t>;</w:t>
            </w:r>
          </w:p>
          <w:p w:rsidR="004831E8" w:rsidRDefault="004831E8" w:rsidP="00500359">
            <w:pPr>
              <w:tabs>
                <w:tab w:val="left" w:pos="-993"/>
                <w:tab w:val="left" w:pos="567"/>
              </w:tabs>
              <w:spacing w:before="120" w:after="60"/>
              <w:ind w:left="567" w:hanging="283"/>
              <w:jc w:val="both"/>
              <w:rPr>
                <w:rFonts w:ascii="Arial" w:hAnsi="Arial"/>
              </w:rPr>
            </w:pPr>
            <w:r w:rsidRPr="00A9345B">
              <w:rPr>
                <w:rFonts w:ascii="Arial" w:hAnsi="Arial" w:cs="Arial"/>
                <w:sz w:val="22"/>
                <w:szCs w:val="22"/>
              </w:rPr>
              <w:t>IV.</w:t>
            </w:r>
            <w:r w:rsidR="00354E82">
              <w:rPr>
                <w:rFonts w:ascii="Arial" w:hAnsi="Arial" w:cs="Arial"/>
                <w:sz w:val="22"/>
                <w:szCs w:val="22"/>
              </w:rPr>
              <w:tab/>
            </w:r>
            <w:r w:rsidRPr="00A9345B">
              <w:rPr>
                <w:rFonts w:ascii="Arial" w:hAnsi="Arial" w:cs="Arial"/>
                <w:sz w:val="22"/>
                <w:szCs w:val="22"/>
              </w:rPr>
              <w:t>MINUTA DE CONTRATO</w:t>
            </w:r>
            <w:r w:rsidR="00500359">
              <w:rPr>
                <w:rFonts w:ascii="Arial" w:hAnsi="Arial" w:cs="Arial"/>
                <w:sz w:val="22"/>
                <w:szCs w:val="22"/>
              </w:rPr>
              <w:t>.</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0"/>
        </w:trPr>
        <w:tc>
          <w:tcPr>
            <w:tcW w:w="9568"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sz w:val="28"/>
              </w:rPr>
              <w:t>_____________________________________________________</w:t>
            </w:r>
            <w:r w:rsidR="00965E97">
              <w:rPr>
                <w:rFonts w:ascii="Arial" w:hAnsi="Arial"/>
                <w:sz w:val="28"/>
              </w:rPr>
              <w:t>_______</w:t>
            </w:r>
          </w:p>
          <w:p w:rsidR="004831E8" w:rsidRDefault="00965E97">
            <w:pPr>
              <w:spacing w:before="60"/>
              <w:rPr>
                <w:rFonts w:ascii="Arial" w:hAnsi="Arial"/>
              </w:rPr>
            </w:pPr>
            <w:r>
              <w:rPr>
                <w:rFonts w:ascii="Arial" w:hAnsi="Arial"/>
                <w:b/>
              </w:rPr>
              <w:t>EMPRESA</w:t>
            </w:r>
            <w:r>
              <w:rPr>
                <w:rFonts w:ascii="Arial" w:hAnsi="Arial"/>
                <w:sz w:val="28"/>
              </w:rPr>
              <w:t>:</w:t>
            </w:r>
          </w:p>
          <w:p w:rsidR="004831E8" w:rsidRDefault="004831E8">
            <w:pPr>
              <w:spacing w:before="60"/>
              <w:rPr>
                <w:rFonts w:ascii="Arial" w:hAnsi="Arial"/>
              </w:rPr>
            </w:pPr>
            <w:r>
              <w:rPr>
                <w:rFonts w:ascii="Arial" w:hAnsi="Arial"/>
              </w:rPr>
              <w:t>____________________________________________________________________________________</w:t>
            </w:r>
          </w:p>
          <w:p w:rsidR="004831E8" w:rsidRDefault="004831E8">
            <w:pPr>
              <w:spacing w:before="60"/>
              <w:rPr>
                <w:rFonts w:ascii="Arial" w:hAnsi="Arial"/>
                <w:b/>
              </w:rPr>
            </w:pPr>
            <w:r>
              <w:rPr>
                <w:rFonts w:ascii="Arial" w:hAnsi="Arial"/>
                <w:b/>
              </w:rPr>
              <w:t>CNPJ:</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9568" w:type="dxa"/>
            <w:gridSpan w:val="7"/>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ENDEREÇO</w:t>
            </w:r>
            <w:r>
              <w:rPr>
                <w:rFonts w:ascii="Arial" w:hAnsi="Arial"/>
              </w:rPr>
              <w:t>:</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0"/>
        </w:trPr>
        <w:tc>
          <w:tcPr>
            <w:tcW w:w="6521" w:type="dxa"/>
            <w:gridSpan w:val="5"/>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CIDADE</w:t>
            </w:r>
            <w:r>
              <w:rPr>
                <w:rFonts w:ascii="Arial" w:hAnsi="Arial"/>
              </w:rPr>
              <w:t>:</w:t>
            </w:r>
          </w:p>
          <w:p w:rsidR="004831E8"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CEP</w:t>
            </w:r>
            <w:r>
              <w:rPr>
                <w:rFonts w:ascii="Arial" w:hAnsi="Arial"/>
              </w:rPr>
              <w:t>:</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4962" w:type="dxa"/>
            <w:gridSpan w:val="4"/>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TELEFONE</w:t>
            </w:r>
            <w:r>
              <w:rPr>
                <w:rFonts w:ascii="Arial" w:hAnsi="Arial"/>
                <w:sz w:val="28"/>
              </w:rPr>
              <w:t>:</w:t>
            </w:r>
          </w:p>
          <w:p w:rsidR="004831E8"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FAX</w:t>
            </w:r>
            <w:r>
              <w:rPr>
                <w:rFonts w:ascii="Arial" w:hAnsi="Arial"/>
                <w:sz w:val="28"/>
              </w:rPr>
              <w:t>:</w:t>
            </w: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3318" w:type="dxa"/>
            <w:gridSpan w:val="2"/>
            <w:tcBorders>
              <w:top w:val="dashed" w:sz="4" w:space="0" w:color="auto"/>
              <w:left w:val="single" w:sz="6" w:space="0" w:color="auto"/>
              <w:bottom w:val="dashed" w:sz="4" w:space="0" w:color="auto"/>
              <w:right w:val="dashed" w:sz="4" w:space="0" w:color="auto"/>
            </w:tcBorders>
          </w:tcPr>
          <w:p w:rsidR="004831E8" w:rsidRDefault="004831E8">
            <w:pPr>
              <w:spacing w:before="60"/>
              <w:rPr>
                <w:rFonts w:ascii="Arial" w:hAnsi="Arial"/>
              </w:rPr>
            </w:pPr>
            <w:r>
              <w:rPr>
                <w:rFonts w:ascii="Arial" w:hAnsi="Arial"/>
                <w:b/>
              </w:rPr>
              <w:t>E-mail:</w:t>
            </w:r>
          </w:p>
          <w:p w:rsidR="004831E8"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Default="004831E8">
            <w:pPr>
              <w:spacing w:before="60"/>
              <w:jc w:val="both"/>
              <w:rPr>
                <w:rFonts w:ascii="Arial" w:hAnsi="Arial"/>
                <w:b/>
              </w:rPr>
            </w:pPr>
            <w:r>
              <w:rPr>
                <w:rFonts w:ascii="Arial" w:hAnsi="Arial"/>
                <w:b/>
              </w:rPr>
              <w:t>Confirmo as informações constantes desta guia e declaro ter retirado o EDITAL e seus elementos constitutivos pelo site da CODEVASF.</w:t>
            </w:r>
          </w:p>
          <w:p w:rsidR="004831E8" w:rsidRDefault="004831E8">
            <w:pPr>
              <w:spacing w:before="60"/>
              <w:rPr>
                <w:rFonts w:ascii="Arial" w:hAnsi="Arial"/>
                <w:b/>
              </w:rPr>
            </w:pPr>
            <w:r>
              <w:rPr>
                <w:rFonts w:ascii="Arial" w:hAnsi="Arial"/>
                <w:b/>
              </w:rPr>
              <w:t xml:space="preserve"> Assinatura:</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4637" w:type="dxa"/>
            <w:gridSpan w:val="3"/>
            <w:tcBorders>
              <w:left w:val="single" w:sz="6" w:space="0" w:color="auto"/>
              <w:bottom w:val="single" w:sz="6" w:space="0" w:color="auto"/>
            </w:tcBorders>
          </w:tcPr>
          <w:p w:rsidR="004831E8" w:rsidRDefault="004831E8">
            <w:pPr>
              <w:spacing w:before="60"/>
              <w:rPr>
                <w:rFonts w:ascii="Arial" w:hAnsi="Arial"/>
                <w:b/>
                <w:sz w:val="24"/>
              </w:rPr>
            </w:pPr>
            <w:r>
              <w:rPr>
                <w:rFonts w:ascii="Arial" w:hAnsi="Arial"/>
                <w:b/>
              </w:rPr>
              <w:t>EDITAL</w:t>
            </w:r>
            <w:r w:rsidR="008E1B59">
              <w:rPr>
                <w:rFonts w:ascii="Arial" w:hAnsi="Arial"/>
                <w:b/>
              </w:rPr>
              <w:t xml:space="preserve"> </w:t>
            </w:r>
            <w:r>
              <w:rPr>
                <w:rFonts w:ascii="Arial" w:hAnsi="Arial"/>
                <w:b/>
              </w:rPr>
              <w:t xml:space="preserve"> GRATUITO</w:t>
            </w:r>
          </w:p>
          <w:p w:rsidR="004831E8"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Default="004831E8">
            <w:pPr>
              <w:spacing w:before="60"/>
              <w:rPr>
                <w:rFonts w:ascii="Arial" w:hAnsi="Arial"/>
                <w:b/>
              </w:rPr>
            </w:pPr>
            <w:r>
              <w:rPr>
                <w:rFonts w:ascii="Arial" w:hAnsi="Arial"/>
                <w:b/>
              </w:rPr>
              <w:t>DATA:</w:t>
            </w:r>
          </w:p>
          <w:p w:rsidR="004831E8" w:rsidRDefault="004831E8">
            <w:pPr>
              <w:spacing w:before="60"/>
              <w:rPr>
                <w:rFonts w:ascii="Arial" w:hAnsi="Arial"/>
                <w:b/>
              </w:rPr>
            </w:pPr>
          </w:p>
          <w:p w:rsidR="004831E8" w:rsidRDefault="004831E8">
            <w:pPr>
              <w:spacing w:before="60"/>
              <w:rPr>
                <w:rFonts w:ascii="Arial" w:hAnsi="Arial"/>
              </w:rPr>
            </w:pPr>
          </w:p>
        </w:tc>
      </w:tr>
    </w:tbl>
    <w:p w:rsidR="004831E8" w:rsidRDefault="004831E8">
      <w:pPr>
        <w:ind w:left="851"/>
        <w:jc w:val="both"/>
      </w:pPr>
    </w:p>
    <w:sectPr w:rsidR="004831E8" w:rsidSect="00A217FF">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5B8" w:rsidRDefault="00C165B8">
      <w:r>
        <w:separator/>
      </w:r>
    </w:p>
  </w:endnote>
  <w:endnote w:type="continuationSeparator" w:id="0">
    <w:p w:rsidR="00C165B8" w:rsidRDefault="00C16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00"/>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AB7" w:rsidRDefault="003260C4">
    <w:pPr>
      <w:pStyle w:val="Rodap"/>
      <w:rPr>
        <w:rFonts w:ascii="Arial" w:hAnsi="Arial"/>
        <w:sz w:val="14"/>
      </w:rPr>
    </w:pPr>
    <w:r>
      <w:rPr>
        <w:rFonts w:ascii="Arial" w:hAnsi="Arial"/>
        <w:sz w:val="14"/>
      </w:rPr>
      <w:fldChar w:fldCharType="begin"/>
    </w:r>
    <w:r w:rsidR="00616AB7">
      <w:rPr>
        <w:rFonts w:ascii="Arial" w:hAnsi="Arial"/>
        <w:sz w:val="14"/>
      </w:rPr>
      <w:instrText xml:space="preserve"> FILENAME </w:instrText>
    </w:r>
    <w:r>
      <w:rPr>
        <w:rFonts w:ascii="Arial" w:hAnsi="Arial"/>
        <w:sz w:val="14"/>
      </w:rPr>
      <w:fldChar w:fldCharType="separate"/>
    </w:r>
    <w:r w:rsidR="00DB25D1">
      <w:rPr>
        <w:rFonts w:ascii="Arial" w:hAnsi="Arial"/>
        <w:noProof/>
        <w:sz w:val="14"/>
      </w:rPr>
      <w:t>TP 078-2013- Reforma do Prédio 3ª SR</w:t>
    </w:r>
    <w:r>
      <w:rPr>
        <w:rFonts w:ascii="Arial" w:hAnsi="Arial"/>
        <w:sz w:val="14"/>
      </w:rPr>
      <w:fldChar w:fldCharType="end"/>
    </w:r>
    <w:r w:rsidR="00616AB7">
      <w:rPr>
        <w:rFonts w:ascii="Arial" w:hAnsi="Arial"/>
        <w:sz w:val="14"/>
      </w:rPr>
      <w:tab/>
      <w:t xml:space="preserve">                         </w:t>
    </w:r>
    <w:r>
      <w:rPr>
        <w:rFonts w:ascii="Arial" w:hAnsi="Arial"/>
        <w:sz w:val="14"/>
      </w:rPr>
      <w:fldChar w:fldCharType="begin"/>
    </w:r>
    <w:r w:rsidR="00616AB7">
      <w:rPr>
        <w:rFonts w:ascii="Arial" w:hAnsi="Arial"/>
        <w:sz w:val="14"/>
      </w:rPr>
      <w:instrText xml:space="preserve"> PAGE </w:instrText>
    </w:r>
    <w:r>
      <w:rPr>
        <w:rFonts w:ascii="Arial" w:hAnsi="Arial"/>
        <w:sz w:val="14"/>
      </w:rPr>
      <w:fldChar w:fldCharType="separate"/>
    </w:r>
    <w:r w:rsidR="00616AB7">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AB7" w:rsidRDefault="003260C4" w:rsidP="00A96ABA">
    <w:pPr>
      <w:pStyle w:val="Rodap"/>
      <w:tabs>
        <w:tab w:val="clear" w:pos="4419"/>
        <w:tab w:val="clear" w:pos="8838"/>
        <w:tab w:val="right" w:pos="9356"/>
      </w:tabs>
      <w:rPr>
        <w:rFonts w:ascii="Arial" w:hAnsi="Arial"/>
      </w:rPr>
    </w:pPr>
    <w:r>
      <w:rPr>
        <w:rFonts w:ascii="Arial" w:hAnsi="Arial"/>
        <w:sz w:val="16"/>
      </w:rPr>
      <w:fldChar w:fldCharType="begin"/>
    </w:r>
    <w:r w:rsidR="00616AB7">
      <w:rPr>
        <w:rFonts w:ascii="Arial" w:hAnsi="Arial"/>
        <w:sz w:val="16"/>
      </w:rPr>
      <w:instrText xml:space="preserve"> FILENAME </w:instrText>
    </w:r>
    <w:r>
      <w:rPr>
        <w:rFonts w:ascii="Arial" w:hAnsi="Arial"/>
        <w:sz w:val="16"/>
      </w:rPr>
      <w:fldChar w:fldCharType="separate"/>
    </w:r>
    <w:r w:rsidR="00DB25D1">
      <w:rPr>
        <w:rFonts w:ascii="Arial" w:hAnsi="Arial"/>
        <w:noProof/>
        <w:sz w:val="16"/>
      </w:rPr>
      <w:t>TP 078-2013- Reforma do Prédio 3ª SR</w:t>
    </w:r>
    <w:r>
      <w:rPr>
        <w:rFonts w:ascii="Arial" w:hAnsi="Arial"/>
        <w:sz w:val="16"/>
      </w:rPr>
      <w:fldChar w:fldCharType="end"/>
    </w:r>
    <w:r w:rsidR="00616AB7">
      <w:rPr>
        <w:rFonts w:ascii="Arial" w:hAnsi="Arial"/>
        <w:sz w:val="16"/>
      </w:rPr>
      <w:t xml:space="preserve">                                                                                                </w:t>
    </w:r>
    <w:r w:rsidR="00616AB7">
      <w:t xml:space="preserve">                      </w:t>
    </w:r>
    <w:r>
      <w:rPr>
        <w:rFonts w:ascii="Arial" w:hAnsi="Arial"/>
        <w:sz w:val="16"/>
      </w:rPr>
      <w:fldChar w:fldCharType="begin"/>
    </w:r>
    <w:r w:rsidR="00616AB7">
      <w:rPr>
        <w:rFonts w:ascii="Arial" w:hAnsi="Arial"/>
        <w:sz w:val="16"/>
      </w:rPr>
      <w:instrText xml:space="preserve"> PAGE </w:instrText>
    </w:r>
    <w:r>
      <w:rPr>
        <w:rFonts w:ascii="Arial" w:hAnsi="Arial"/>
        <w:sz w:val="16"/>
      </w:rPr>
      <w:fldChar w:fldCharType="separate"/>
    </w:r>
    <w:r w:rsidR="00DB25D1">
      <w:rPr>
        <w:rFonts w:ascii="Arial" w:hAnsi="Arial"/>
        <w:noProof/>
        <w:sz w:val="16"/>
      </w:rPr>
      <w:t>40</w:t>
    </w:r>
    <w:r>
      <w:rPr>
        <w:rFonts w:ascii="Arial" w:hAnsi="Arial"/>
        <w:sz w:val="16"/>
      </w:rPr>
      <w:fldChar w:fldCharType="end"/>
    </w:r>
    <w:r w:rsidR="00616AB7">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5B8" w:rsidRDefault="00C165B8">
      <w:r>
        <w:separator/>
      </w:r>
    </w:p>
  </w:footnote>
  <w:footnote w:type="continuationSeparator" w:id="0">
    <w:p w:rsidR="00C165B8" w:rsidRDefault="00C165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AB7" w:rsidRDefault="00616AB7">
    <w:pPr>
      <w:pStyle w:val="Ttulo1"/>
      <w:ind w:left="851"/>
      <w:rPr>
        <w:rFonts w:ascii="Arial" w:hAnsi="Arial"/>
        <w:sz w:val="20"/>
      </w:rPr>
    </w:pPr>
    <w:r>
      <w:rPr>
        <w:rFonts w:ascii="Arial" w:hAnsi="Arial"/>
        <w:sz w:val="20"/>
      </w:rPr>
      <w:t>Ministério da Integração Nacional – MI</w:t>
    </w:r>
  </w:p>
  <w:p w:rsidR="00616AB7" w:rsidRDefault="00616AB7">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616AB7" w:rsidRDefault="00616AB7">
    <w:pPr>
      <w:ind w:left="851"/>
      <w:jc w:val="center"/>
      <w:rPr>
        <w:rFonts w:ascii="Arial" w:hAnsi="Arial"/>
        <w:b/>
      </w:rPr>
    </w:pPr>
    <w:r>
      <w:rPr>
        <w:rFonts w:ascii="Arial" w:hAnsi="Arial"/>
        <w:b/>
      </w:rPr>
      <w:t>3ª SUPERINTENDÊNCIA REGIONAL – CODEVASF</w:t>
    </w:r>
  </w:p>
  <w:p w:rsidR="00616AB7" w:rsidRDefault="00616AB7">
    <w:pPr>
      <w:pStyle w:val="Cabealho"/>
      <w:ind w:left="851"/>
      <w:rPr>
        <w:rFonts w:ascii="Arial" w:hAnsi="Arial"/>
      </w:rPr>
    </w:pPr>
  </w:p>
  <w:p w:rsidR="00616AB7" w:rsidRDefault="00616AB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AB7" w:rsidRDefault="00616AB7">
    <w:pPr>
      <w:jc w:val="center"/>
      <w:rPr>
        <w:sz w:val="22"/>
      </w:rPr>
    </w:pPr>
  </w:p>
  <w:p w:rsidR="00616AB7" w:rsidRDefault="00616AB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AB7" w:rsidRDefault="00616AB7">
    <w:pPr>
      <w:pStyle w:val="Ttulo1"/>
      <w:ind w:left="851"/>
      <w:rPr>
        <w:rFonts w:ascii="Arial" w:hAnsi="Arial"/>
        <w:sz w:val="20"/>
      </w:rPr>
    </w:pPr>
    <w:r>
      <w:rPr>
        <w:rFonts w:ascii="Arial" w:hAnsi="Arial"/>
        <w:sz w:val="20"/>
      </w:rPr>
      <w:t>Ministério da Integração Nacional – MI</w:t>
    </w:r>
  </w:p>
  <w:p w:rsidR="00616AB7" w:rsidRDefault="00616AB7">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616AB7" w:rsidRDefault="00616AB7">
    <w:pPr>
      <w:ind w:left="851"/>
      <w:jc w:val="center"/>
      <w:rPr>
        <w:rFonts w:ascii="Arial" w:hAnsi="Arial"/>
        <w:b/>
      </w:rPr>
    </w:pPr>
    <w:r>
      <w:rPr>
        <w:rFonts w:ascii="Arial" w:hAnsi="Arial"/>
        <w:b/>
      </w:rPr>
      <w:t>3ª SUPERINTENDÊNCIA REGIONAL – CODEVASF</w:t>
    </w:r>
  </w:p>
  <w:p w:rsidR="00616AB7" w:rsidRDefault="003260C4">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style="mso-next-textbox:#Text Box 2">
            <w:txbxContent>
              <w:p w:rsidR="00616AB7" w:rsidRDefault="00616AB7">
                <w:pPr>
                  <w:rPr>
                    <w:rFonts w:ascii="Arial" w:hAnsi="Arial"/>
                    <w:sz w:val="18"/>
                  </w:rPr>
                </w:pPr>
                <w:r>
                  <w:rPr>
                    <w:rFonts w:ascii="Arial" w:hAnsi="Arial"/>
                    <w:sz w:val="18"/>
                  </w:rPr>
                  <w:t>Fls.:   ___________________</w:t>
                </w:r>
              </w:p>
              <w:p w:rsidR="00616AB7" w:rsidRDefault="00616AB7">
                <w:pPr>
                  <w:rPr>
                    <w:rFonts w:ascii="Arial" w:hAnsi="Arial"/>
                    <w:sz w:val="18"/>
                  </w:rPr>
                </w:pPr>
                <w:r>
                  <w:rPr>
                    <w:rFonts w:ascii="Arial" w:hAnsi="Arial"/>
                    <w:sz w:val="18"/>
                  </w:rPr>
                  <w:t>Proc.: 59530.001689/2013-77</w:t>
                </w:r>
              </w:p>
              <w:p w:rsidR="00616AB7" w:rsidRDefault="00616AB7">
                <w:pPr>
                  <w:pStyle w:val="Cabealho"/>
                  <w:tabs>
                    <w:tab w:val="clear" w:pos="4419"/>
                    <w:tab w:val="clear" w:pos="8838"/>
                  </w:tabs>
                  <w:spacing w:before="120"/>
                  <w:rPr>
                    <w:rFonts w:ascii="Arial" w:hAnsi="Arial"/>
                    <w:sz w:val="18"/>
                  </w:rPr>
                </w:pPr>
                <w:r>
                  <w:rPr>
                    <w:rFonts w:ascii="Arial" w:hAnsi="Arial"/>
                    <w:sz w:val="18"/>
                  </w:rPr>
                  <w:t>________________________</w:t>
                </w:r>
              </w:p>
              <w:p w:rsidR="00616AB7" w:rsidRDefault="00616AB7">
                <w:pPr>
                  <w:jc w:val="center"/>
                  <w:rPr>
                    <w:rFonts w:ascii="Arial" w:hAnsi="Arial"/>
                    <w:sz w:val="18"/>
                  </w:rPr>
                </w:pPr>
                <w:r>
                  <w:rPr>
                    <w:rFonts w:ascii="Arial" w:hAnsi="Arial"/>
                    <w:sz w:val="18"/>
                  </w:rPr>
                  <w:t>3ª SL</w:t>
                </w:r>
              </w:p>
            </w:txbxContent>
          </v:textbox>
        </v:shape>
      </w:pict>
    </w:r>
  </w:p>
  <w:p w:rsidR="00616AB7" w:rsidRDefault="00616AB7">
    <w:pPr>
      <w:pStyle w:val="Cabealho"/>
      <w:ind w:left="851"/>
      <w:rPr>
        <w:rFonts w:ascii="Arial" w:hAnsi="Arial"/>
      </w:rPr>
    </w:pPr>
  </w:p>
  <w:p w:rsidR="00616AB7" w:rsidRDefault="00616AB7">
    <w:pPr>
      <w:pStyle w:val="Cabealho"/>
      <w:ind w:left="851"/>
      <w:rPr>
        <w:rFonts w:ascii="Arial" w:hAnsi="Arial"/>
      </w:rPr>
    </w:pPr>
  </w:p>
  <w:p w:rsidR="00616AB7" w:rsidRDefault="00616AB7">
    <w:pPr>
      <w:pStyle w:val="Cabealho"/>
      <w:ind w:left="851"/>
      <w:rPr>
        <w:rFonts w:ascii="Arial" w:hAnsi="Arial"/>
      </w:rPr>
    </w:pPr>
  </w:p>
  <w:p w:rsidR="00616AB7" w:rsidRDefault="00616AB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000001C"/>
    <w:multiLevelType w:val="singleLevel"/>
    <w:tmpl w:val="0000001C"/>
    <w:name w:val="WW8Num28"/>
    <w:lvl w:ilvl="0">
      <w:start w:val="1"/>
      <w:numFmt w:val="bullet"/>
      <w:lvlText w:val=""/>
      <w:lvlJc w:val="left"/>
      <w:pPr>
        <w:tabs>
          <w:tab w:val="num" w:pos="2760"/>
        </w:tabs>
        <w:ind w:left="4472" w:hanging="360"/>
      </w:pPr>
      <w:rPr>
        <w:rFonts w:ascii="Symbol" w:hAnsi="Symbol" w:cs="Symbol"/>
      </w:rPr>
    </w:lvl>
  </w:abstractNum>
  <w:abstractNum w:abstractNumId="10">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52F6368"/>
    <w:multiLevelType w:val="hybridMultilevel"/>
    <w:tmpl w:val="D0560A2C"/>
    <w:lvl w:ilvl="0" w:tplc="41CA532C">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5">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CFF7D41"/>
    <w:multiLevelType w:val="hybridMultilevel"/>
    <w:tmpl w:val="F43C54CA"/>
    <w:lvl w:ilvl="0" w:tplc="04160017">
      <w:start w:val="1"/>
      <w:numFmt w:val="lowerLetter"/>
      <w:lvlText w:val="%1)"/>
      <w:lvlJc w:val="left"/>
      <w:pPr>
        <w:ind w:left="4548" w:hanging="360"/>
      </w:pPr>
    </w:lvl>
    <w:lvl w:ilvl="1" w:tplc="04160019" w:tentative="1">
      <w:start w:val="1"/>
      <w:numFmt w:val="lowerLetter"/>
      <w:lvlText w:val="%2."/>
      <w:lvlJc w:val="left"/>
      <w:pPr>
        <w:ind w:left="5268" w:hanging="360"/>
      </w:pPr>
    </w:lvl>
    <w:lvl w:ilvl="2" w:tplc="0416001B" w:tentative="1">
      <w:start w:val="1"/>
      <w:numFmt w:val="lowerRoman"/>
      <w:lvlText w:val="%3."/>
      <w:lvlJc w:val="right"/>
      <w:pPr>
        <w:ind w:left="5988" w:hanging="180"/>
      </w:pPr>
    </w:lvl>
    <w:lvl w:ilvl="3" w:tplc="0416000F" w:tentative="1">
      <w:start w:val="1"/>
      <w:numFmt w:val="decimal"/>
      <w:lvlText w:val="%4."/>
      <w:lvlJc w:val="left"/>
      <w:pPr>
        <w:ind w:left="6708" w:hanging="360"/>
      </w:pPr>
    </w:lvl>
    <w:lvl w:ilvl="4" w:tplc="04160019" w:tentative="1">
      <w:start w:val="1"/>
      <w:numFmt w:val="lowerLetter"/>
      <w:lvlText w:val="%5."/>
      <w:lvlJc w:val="left"/>
      <w:pPr>
        <w:ind w:left="7428" w:hanging="360"/>
      </w:pPr>
    </w:lvl>
    <w:lvl w:ilvl="5" w:tplc="0416001B" w:tentative="1">
      <w:start w:val="1"/>
      <w:numFmt w:val="lowerRoman"/>
      <w:lvlText w:val="%6."/>
      <w:lvlJc w:val="right"/>
      <w:pPr>
        <w:ind w:left="8148" w:hanging="180"/>
      </w:pPr>
    </w:lvl>
    <w:lvl w:ilvl="6" w:tplc="0416000F" w:tentative="1">
      <w:start w:val="1"/>
      <w:numFmt w:val="decimal"/>
      <w:lvlText w:val="%7."/>
      <w:lvlJc w:val="left"/>
      <w:pPr>
        <w:ind w:left="8868" w:hanging="360"/>
      </w:pPr>
    </w:lvl>
    <w:lvl w:ilvl="7" w:tplc="04160019" w:tentative="1">
      <w:start w:val="1"/>
      <w:numFmt w:val="lowerLetter"/>
      <w:lvlText w:val="%8."/>
      <w:lvlJc w:val="left"/>
      <w:pPr>
        <w:ind w:left="9588" w:hanging="360"/>
      </w:pPr>
    </w:lvl>
    <w:lvl w:ilvl="8" w:tplc="0416001B" w:tentative="1">
      <w:start w:val="1"/>
      <w:numFmt w:val="lowerRoman"/>
      <w:lvlText w:val="%9."/>
      <w:lvlJc w:val="right"/>
      <w:pPr>
        <w:ind w:left="10308" w:hanging="180"/>
      </w:pPr>
    </w:lvl>
  </w:abstractNum>
  <w:abstractNum w:abstractNumId="18">
    <w:nsid w:val="2DE157BB"/>
    <w:multiLevelType w:val="hybridMultilevel"/>
    <w:tmpl w:val="F00ED214"/>
    <w:lvl w:ilvl="0" w:tplc="2B4A3E56">
      <w:start w:val="1"/>
      <w:numFmt w:val="upperLetter"/>
      <w:lvlText w:val="%1)"/>
      <w:lvlJc w:val="left"/>
      <w:pPr>
        <w:ind w:left="1212" w:hanging="360"/>
      </w:pPr>
      <w:rPr>
        <w:rFonts w:hint="default"/>
        <w:b w:val="0"/>
        <w:color w:val="auto"/>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19">
    <w:nsid w:val="2F0C2012"/>
    <w:multiLevelType w:val="hybridMultilevel"/>
    <w:tmpl w:val="15EE8BC4"/>
    <w:lvl w:ilvl="0" w:tplc="2AAA3A0A">
      <w:start w:val="1"/>
      <w:numFmt w:val="lowerLetter"/>
      <w:lvlText w:val="%1)"/>
      <w:lvlJc w:val="left"/>
      <w:pPr>
        <w:ind w:left="1212" w:hanging="360"/>
      </w:pPr>
      <w:rPr>
        <w:rFonts w:hint="default"/>
        <w:b w:val="0"/>
        <w:color w:val="auto"/>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20">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22">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3">
    <w:nsid w:val="38026B57"/>
    <w:multiLevelType w:val="hybridMultilevel"/>
    <w:tmpl w:val="E25A1FEA"/>
    <w:lvl w:ilvl="0" w:tplc="A2F4F184">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nsid w:val="3AAA5C7A"/>
    <w:multiLevelType w:val="multilevel"/>
    <w:tmpl w:val="4268F07E"/>
    <w:lvl w:ilvl="0">
      <w:start w:val="1"/>
      <w:numFmt w:val="decimal"/>
      <w:lvlText w:val="%1."/>
      <w:lvlJc w:val="left"/>
      <w:pPr>
        <w:tabs>
          <w:tab w:val="num" w:pos="1560"/>
        </w:tabs>
        <w:ind w:left="1560" w:hanging="425"/>
      </w:pPr>
      <w:rPr>
        <w:rFonts w:hint="default"/>
      </w:rPr>
    </w:lvl>
    <w:lvl w:ilvl="1">
      <w:start w:val="1"/>
      <w:numFmt w:val="decimal"/>
      <w:lvlText w:val="%1.%2."/>
      <w:lvlJc w:val="left"/>
      <w:pPr>
        <w:tabs>
          <w:tab w:val="num" w:pos="1985"/>
        </w:tabs>
        <w:ind w:left="1985" w:hanging="567"/>
      </w:pPr>
      <w:rPr>
        <w:rFonts w:hint="default"/>
        <w:b/>
      </w:rPr>
    </w:lvl>
    <w:lvl w:ilvl="2">
      <w:start w:val="1"/>
      <w:numFmt w:val="decimal"/>
      <w:lvlText w:val="%1.%2.%3."/>
      <w:lvlJc w:val="left"/>
      <w:pPr>
        <w:tabs>
          <w:tab w:val="num" w:pos="1986"/>
        </w:tabs>
        <w:ind w:left="1986" w:hanging="709"/>
      </w:pPr>
      <w:rPr>
        <w:rFonts w:hint="default"/>
        <w:b/>
      </w:rPr>
    </w:lvl>
    <w:lvl w:ilvl="3">
      <w:start w:val="1"/>
      <w:numFmt w:val="lowerLetter"/>
      <w:lvlText w:val="%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5">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6">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7">
    <w:nsid w:val="4A8D5733"/>
    <w:multiLevelType w:val="multilevel"/>
    <w:tmpl w:val="FBCC8F14"/>
    <w:lvl w:ilvl="0">
      <w:start w:val="1"/>
      <w:numFmt w:val="lowerLetter"/>
      <w:lvlText w:val="%1)"/>
      <w:lvlJc w:val="left"/>
      <w:pPr>
        <w:ind w:left="360" w:hanging="360"/>
      </w:pPr>
      <w:rPr>
        <w:rFonts w:hint="default"/>
        <w:b w:val="0"/>
      </w:rPr>
    </w:lvl>
    <w:lvl w:ilvl="1">
      <w:start w:val="1"/>
      <w:numFmt w:val="decimal"/>
      <w:lvlText w:val="%1.%2."/>
      <w:lvlJc w:val="left"/>
      <w:pPr>
        <w:ind w:left="858" w:hanging="432"/>
      </w:pPr>
      <w:rPr>
        <w:rFonts w:ascii="Times New Roman" w:hAnsi="Times New Roman" w:cs="Times New Roman" w:hint="default"/>
        <w:b w:val="0"/>
        <w:color w:val="auto"/>
      </w:rPr>
    </w:lvl>
    <w:lvl w:ilvl="2">
      <w:start w:val="1"/>
      <w:numFmt w:val="decimal"/>
      <w:lvlText w:val="%1.%2.%3."/>
      <w:lvlJc w:val="left"/>
      <w:pPr>
        <w:ind w:left="1781" w:hanging="504"/>
      </w:pPr>
      <w:rPr>
        <w:b w:val="0"/>
      </w:rPr>
    </w:lvl>
    <w:lvl w:ilvl="3">
      <w:start w:val="1"/>
      <w:numFmt w:val="decimal"/>
      <w:lvlText w:val="%1.%2.%3.%4."/>
      <w:lvlJc w:val="left"/>
      <w:pPr>
        <w:ind w:left="320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9">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D7E7535"/>
    <w:multiLevelType w:val="multilevel"/>
    <w:tmpl w:val="A502E36E"/>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color w:val="auto"/>
      </w:rPr>
    </w:lvl>
    <w:lvl w:ilvl="2">
      <w:start w:val="1"/>
      <w:numFmt w:val="decimal"/>
      <w:lvlText w:val="%1.%2.%3."/>
      <w:lvlJc w:val="left"/>
      <w:pPr>
        <w:ind w:left="234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DC3EEF"/>
    <w:multiLevelType w:val="multilevel"/>
    <w:tmpl w:val="0B02B5D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2280"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33">
    <w:nsid w:val="642117D7"/>
    <w:multiLevelType w:val="hybridMultilevel"/>
    <w:tmpl w:val="8C5E7A4A"/>
    <w:lvl w:ilvl="0" w:tplc="04160017">
      <w:start w:val="1"/>
      <w:numFmt w:val="lowerLetter"/>
      <w:lvlText w:val="%1)"/>
      <w:lvlJc w:val="left"/>
      <w:pPr>
        <w:ind w:left="1495" w:hanging="360"/>
      </w:pPr>
    </w:lvl>
    <w:lvl w:ilvl="1" w:tplc="51405B42" w:tentative="1">
      <w:start w:val="1"/>
      <w:numFmt w:val="lowerLetter"/>
      <w:lvlText w:val="%2."/>
      <w:lvlJc w:val="left"/>
      <w:pPr>
        <w:ind w:left="2160" w:hanging="360"/>
      </w:pPr>
    </w:lvl>
    <w:lvl w:ilvl="2" w:tplc="480A22B4" w:tentative="1">
      <w:start w:val="1"/>
      <w:numFmt w:val="lowerRoman"/>
      <w:lvlText w:val="%3."/>
      <w:lvlJc w:val="right"/>
      <w:pPr>
        <w:ind w:left="2880" w:hanging="180"/>
      </w:pPr>
    </w:lvl>
    <w:lvl w:ilvl="3" w:tplc="D1BE112E" w:tentative="1">
      <w:start w:val="1"/>
      <w:numFmt w:val="decimal"/>
      <w:lvlText w:val="%4."/>
      <w:lvlJc w:val="left"/>
      <w:pPr>
        <w:ind w:left="3600" w:hanging="360"/>
      </w:pPr>
    </w:lvl>
    <w:lvl w:ilvl="4" w:tplc="7F6CE07A" w:tentative="1">
      <w:start w:val="1"/>
      <w:numFmt w:val="lowerLetter"/>
      <w:lvlText w:val="%5."/>
      <w:lvlJc w:val="left"/>
      <w:pPr>
        <w:ind w:left="4320" w:hanging="360"/>
      </w:pPr>
    </w:lvl>
    <w:lvl w:ilvl="5" w:tplc="51242CDA" w:tentative="1">
      <w:start w:val="1"/>
      <w:numFmt w:val="lowerRoman"/>
      <w:lvlText w:val="%6."/>
      <w:lvlJc w:val="right"/>
      <w:pPr>
        <w:ind w:left="5040" w:hanging="180"/>
      </w:pPr>
    </w:lvl>
    <w:lvl w:ilvl="6" w:tplc="056A1A94" w:tentative="1">
      <w:start w:val="1"/>
      <w:numFmt w:val="decimal"/>
      <w:lvlText w:val="%7."/>
      <w:lvlJc w:val="left"/>
      <w:pPr>
        <w:ind w:left="5760" w:hanging="360"/>
      </w:pPr>
    </w:lvl>
    <w:lvl w:ilvl="7" w:tplc="1AEEA0DA" w:tentative="1">
      <w:start w:val="1"/>
      <w:numFmt w:val="lowerLetter"/>
      <w:lvlText w:val="%8."/>
      <w:lvlJc w:val="left"/>
      <w:pPr>
        <w:ind w:left="6480" w:hanging="360"/>
      </w:pPr>
    </w:lvl>
    <w:lvl w:ilvl="8" w:tplc="62909D4A" w:tentative="1">
      <w:start w:val="1"/>
      <w:numFmt w:val="lowerRoman"/>
      <w:lvlText w:val="%9."/>
      <w:lvlJc w:val="right"/>
      <w:pPr>
        <w:ind w:left="7200" w:hanging="180"/>
      </w:pPr>
    </w:lvl>
  </w:abstractNum>
  <w:abstractNum w:abstractNumId="34">
    <w:nsid w:val="65511362"/>
    <w:multiLevelType w:val="multilevel"/>
    <w:tmpl w:val="A07AE286"/>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561"/>
        </w:tabs>
        <w:ind w:left="1561" w:hanging="709"/>
      </w:pPr>
      <w:rPr>
        <w:rFonts w:hint="default"/>
        <w:b w:val="0"/>
      </w:rPr>
    </w:lvl>
    <w:lvl w:ilvl="3">
      <w:start w:val="1"/>
      <w:numFmt w:val="decimal"/>
      <w:lvlText w:val="%1.%2.%3.%4."/>
      <w:lvlJc w:val="left"/>
      <w:pPr>
        <w:tabs>
          <w:tab w:val="num" w:pos="1561"/>
        </w:tabs>
        <w:ind w:left="1561"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5">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36">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671723"/>
    <w:multiLevelType w:val="multilevel"/>
    <w:tmpl w:val="5C6AC734"/>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color w:val="auto"/>
      </w:rPr>
    </w:lvl>
    <w:lvl w:ilvl="2">
      <w:start w:val="1"/>
      <w:numFmt w:val="decimal"/>
      <w:lvlText w:val="%1.%2.%3."/>
      <w:lvlJc w:val="left"/>
      <w:pPr>
        <w:tabs>
          <w:tab w:val="num" w:pos="1561"/>
        </w:tabs>
        <w:ind w:left="1561" w:hanging="709"/>
      </w:pPr>
      <w:rPr>
        <w:rFonts w:hint="default"/>
        <w:b w:val="0"/>
      </w:rPr>
    </w:lvl>
    <w:lvl w:ilvl="3">
      <w:start w:val="1"/>
      <w:numFmt w:val="decimal"/>
      <w:lvlText w:val="%1.%2.%3.%4."/>
      <w:lvlJc w:val="left"/>
      <w:pPr>
        <w:tabs>
          <w:tab w:val="num" w:pos="1561"/>
        </w:tabs>
        <w:ind w:left="1561"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8">
    <w:nsid w:val="7BC62870"/>
    <w:multiLevelType w:val="multilevel"/>
    <w:tmpl w:val="F4587F9C"/>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561"/>
        </w:tabs>
        <w:ind w:left="1561" w:hanging="709"/>
      </w:pPr>
      <w:rPr>
        <w:rFonts w:hint="default"/>
        <w:b w:val="0"/>
      </w:rPr>
    </w:lvl>
    <w:lvl w:ilvl="3">
      <w:start w:val="1"/>
      <w:numFmt w:val="decimal"/>
      <w:lvlText w:val="%1.%2.%3.%4."/>
      <w:lvlJc w:val="left"/>
      <w:pPr>
        <w:tabs>
          <w:tab w:val="num" w:pos="1561"/>
        </w:tabs>
        <w:ind w:left="1561"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25"/>
  </w:num>
  <w:num w:numId="2">
    <w:abstractNumId w:val="37"/>
  </w:num>
  <w:num w:numId="3">
    <w:abstractNumId w:val="29"/>
  </w:num>
  <w:num w:numId="4">
    <w:abstractNumId w:val="15"/>
  </w:num>
  <w:num w:numId="5">
    <w:abstractNumId w:val="26"/>
  </w:num>
  <w:num w:numId="6">
    <w:abstractNumId w:val="20"/>
  </w:num>
  <w:num w:numId="7">
    <w:abstractNumId w:val="28"/>
  </w:num>
  <w:num w:numId="8">
    <w:abstractNumId w:val="36"/>
  </w:num>
  <w:num w:numId="9">
    <w:abstractNumId w:val="32"/>
  </w:num>
  <w:num w:numId="10">
    <w:abstractNumId w:val="21"/>
  </w:num>
  <w:num w:numId="11">
    <w:abstractNumId w:val="0"/>
  </w:num>
  <w:num w:numId="12">
    <w:abstractNumId w:val="14"/>
  </w:num>
  <w:num w:numId="13">
    <w:abstractNumId w:val="12"/>
  </w:num>
  <w:num w:numId="14">
    <w:abstractNumId w:val="16"/>
  </w:num>
  <w:num w:numId="15">
    <w:abstractNumId w:val="4"/>
  </w:num>
  <w:num w:numId="16">
    <w:abstractNumId w:val="11"/>
  </w:num>
  <w:num w:numId="17">
    <w:abstractNumId w:val="22"/>
  </w:num>
  <w:num w:numId="18">
    <w:abstractNumId w:val="37"/>
  </w:num>
  <w:num w:numId="19">
    <w:abstractNumId w:val="37"/>
  </w:num>
  <w:num w:numId="20">
    <w:abstractNumId w:val="7"/>
  </w:num>
  <w:num w:numId="21">
    <w:abstractNumId w:val="35"/>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3"/>
  </w:num>
  <w:num w:numId="25">
    <w:abstractNumId w:val="30"/>
  </w:num>
  <w:num w:numId="26">
    <w:abstractNumId w:val="27"/>
  </w:num>
  <w:num w:numId="27">
    <w:abstractNumId w:val="31"/>
  </w:num>
  <w:num w:numId="28">
    <w:abstractNumId w:val="18"/>
  </w:num>
  <w:num w:numId="29">
    <w:abstractNumId w:val="19"/>
  </w:num>
  <w:num w:numId="30">
    <w:abstractNumId w:val="13"/>
  </w:num>
  <w:num w:numId="31">
    <w:abstractNumId w:val="17"/>
  </w:num>
  <w:num w:numId="32">
    <w:abstractNumId w:val="38"/>
  </w:num>
  <w:num w:numId="33">
    <w:abstractNumId w:val="34"/>
  </w:num>
  <w:num w:numId="34">
    <w:abstractNumId w:val="23"/>
  </w:num>
  <w:num w:numId="35">
    <w:abstractNumId w:val="37"/>
  </w:num>
  <w:num w:numId="36">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7E5920"/>
    <w:rsid w:val="00000D55"/>
    <w:rsid w:val="00000FD9"/>
    <w:rsid w:val="00002FCE"/>
    <w:rsid w:val="000048F7"/>
    <w:rsid w:val="00006C8B"/>
    <w:rsid w:val="000073D5"/>
    <w:rsid w:val="00007C25"/>
    <w:rsid w:val="00007C89"/>
    <w:rsid w:val="00011824"/>
    <w:rsid w:val="00012D69"/>
    <w:rsid w:val="00014318"/>
    <w:rsid w:val="0001507A"/>
    <w:rsid w:val="00015B80"/>
    <w:rsid w:val="000176D0"/>
    <w:rsid w:val="00022465"/>
    <w:rsid w:val="00022842"/>
    <w:rsid w:val="000228D3"/>
    <w:rsid w:val="00024006"/>
    <w:rsid w:val="000254BA"/>
    <w:rsid w:val="0002662E"/>
    <w:rsid w:val="0002735A"/>
    <w:rsid w:val="00031A5F"/>
    <w:rsid w:val="00032711"/>
    <w:rsid w:val="0003357B"/>
    <w:rsid w:val="00036B35"/>
    <w:rsid w:val="000401E4"/>
    <w:rsid w:val="000408BA"/>
    <w:rsid w:val="00040DAD"/>
    <w:rsid w:val="00042454"/>
    <w:rsid w:val="000433CE"/>
    <w:rsid w:val="00044BD5"/>
    <w:rsid w:val="00045C22"/>
    <w:rsid w:val="000463DE"/>
    <w:rsid w:val="0004664E"/>
    <w:rsid w:val="0004717B"/>
    <w:rsid w:val="00047A20"/>
    <w:rsid w:val="00050BC1"/>
    <w:rsid w:val="00051A3A"/>
    <w:rsid w:val="00051A99"/>
    <w:rsid w:val="00054BF4"/>
    <w:rsid w:val="00057AA6"/>
    <w:rsid w:val="00060430"/>
    <w:rsid w:val="000615ED"/>
    <w:rsid w:val="0006519E"/>
    <w:rsid w:val="00065CD1"/>
    <w:rsid w:val="0006653F"/>
    <w:rsid w:val="000741C9"/>
    <w:rsid w:val="00076266"/>
    <w:rsid w:val="00076A1C"/>
    <w:rsid w:val="00077823"/>
    <w:rsid w:val="00077964"/>
    <w:rsid w:val="00080D38"/>
    <w:rsid w:val="00080D44"/>
    <w:rsid w:val="0008116F"/>
    <w:rsid w:val="00081260"/>
    <w:rsid w:val="0008407D"/>
    <w:rsid w:val="00087901"/>
    <w:rsid w:val="000903A2"/>
    <w:rsid w:val="00095217"/>
    <w:rsid w:val="00095289"/>
    <w:rsid w:val="000A22FC"/>
    <w:rsid w:val="000A3CBF"/>
    <w:rsid w:val="000A508C"/>
    <w:rsid w:val="000A51E0"/>
    <w:rsid w:val="000A6770"/>
    <w:rsid w:val="000A6E4D"/>
    <w:rsid w:val="000B299E"/>
    <w:rsid w:val="000B40E2"/>
    <w:rsid w:val="000B588E"/>
    <w:rsid w:val="000C0C05"/>
    <w:rsid w:val="000C1C3A"/>
    <w:rsid w:val="000C366A"/>
    <w:rsid w:val="000C3947"/>
    <w:rsid w:val="000C4775"/>
    <w:rsid w:val="000D1592"/>
    <w:rsid w:val="000D2A6D"/>
    <w:rsid w:val="000D39A1"/>
    <w:rsid w:val="000D4269"/>
    <w:rsid w:val="000D4F56"/>
    <w:rsid w:val="000D661F"/>
    <w:rsid w:val="000D7DCF"/>
    <w:rsid w:val="000E010B"/>
    <w:rsid w:val="000E3379"/>
    <w:rsid w:val="000E401E"/>
    <w:rsid w:val="000E5BBF"/>
    <w:rsid w:val="000E6027"/>
    <w:rsid w:val="000E68F6"/>
    <w:rsid w:val="000F03F8"/>
    <w:rsid w:val="000F16D0"/>
    <w:rsid w:val="000F1D4B"/>
    <w:rsid w:val="000F298A"/>
    <w:rsid w:val="000F5E72"/>
    <w:rsid w:val="000F5F7C"/>
    <w:rsid w:val="000F60A0"/>
    <w:rsid w:val="000F67D3"/>
    <w:rsid w:val="000F7BCB"/>
    <w:rsid w:val="001023C0"/>
    <w:rsid w:val="001025C2"/>
    <w:rsid w:val="00103C38"/>
    <w:rsid w:val="00103FDC"/>
    <w:rsid w:val="001055F4"/>
    <w:rsid w:val="0010579C"/>
    <w:rsid w:val="00105E26"/>
    <w:rsid w:val="001070EC"/>
    <w:rsid w:val="00110763"/>
    <w:rsid w:val="0011122F"/>
    <w:rsid w:val="001117C1"/>
    <w:rsid w:val="001118B7"/>
    <w:rsid w:val="00113DDC"/>
    <w:rsid w:val="00117C2C"/>
    <w:rsid w:val="00120134"/>
    <w:rsid w:val="0012097C"/>
    <w:rsid w:val="00120EA7"/>
    <w:rsid w:val="00121156"/>
    <w:rsid w:val="001213C5"/>
    <w:rsid w:val="0012376B"/>
    <w:rsid w:val="00126409"/>
    <w:rsid w:val="00130E94"/>
    <w:rsid w:val="00132B1D"/>
    <w:rsid w:val="0013498E"/>
    <w:rsid w:val="00136CC1"/>
    <w:rsid w:val="00141B8B"/>
    <w:rsid w:val="00142B22"/>
    <w:rsid w:val="00144CB7"/>
    <w:rsid w:val="0014789D"/>
    <w:rsid w:val="00150A05"/>
    <w:rsid w:val="00150FFE"/>
    <w:rsid w:val="00151B2C"/>
    <w:rsid w:val="00151E3A"/>
    <w:rsid w:val="00151E64"/>
    <w:rsid w:val="00152770"/>
    <w:rsid w:val="001532DE"/>
    <w:rsid w:val="00156976"/>
    <w:rsid w:val="001643A0"/>
    <w:rsid w:val="0016450A"/>
    <w:rsid w:val="00166EBF"/>
    <w:rsid w:val="0016782D"/>
    <w:rsid w:val="00167A8F"/>
    <w:rsid w:val="0017136D"/>
    <w:rsid w:val="001715BC"/>
    <w:rsid w:val="00171852"/>
    <w:rsid w:val="00176002"/>
    <w:rsid w:val="00180D2F"/>
    <w:rsid w:val="00182E19"/>
    <w:rsid w:val="00182FE0"/>
    <w:rsid w:val="0018533A"/>
    <w:rsid w:val="001862D5"/>
    <w:rsid w:val="00194C79"/>
    <w:rsid w:val="001978F0"/>
    <w:rsid w:val="001A67C9"/>
    <w:rsid w:val="001A683C"/>
    <w:rsid w:val="001A732E"/>
    <w:rsid w:val="001B0374"/>
    <w:rsid w:val="001B0A70"/>
    <w:rsid w:val="001B15B7"/>
    <w:rsid w:val="001B42F7"/>
    <w:rsid w:val="001B438D"/>
    <w:rsid w:val="001B44AA"/>
    <w:rsid w:val="001B4AC0"/>
    <w:rsid w:val="001B5059"/>
    <w:rsid w:val="001B52A3"/>
    <w:rsid w:val="001B620B"/>
    <w:rsid w:val="001B6D7A"/>
    <w:rsid w:val="001B7391"/>
    <w:rsid w:val="001C1955"/>
    <w:rsid w:val="001C6751"/>
    <w:rsid w:val="001C6D58"/>
    <w:rsid w:val="001D1155"/>
    <w:rsid w:val="001D1775"/>
    <w:rsid w:val="001D3CE4"/>
    <w:rsid w:val="001D3DEE"/>
    <w:rsid w:val="001D43EF"/>
    <w:rsid w:val="001D66C7"/>
    <w:rsid w:val="001D7D8F"/>
    <w:rsid w:val="001E0B11"/>
    <w:rsid w:val="001E0ED6"/>
    <w:rsid w:val="001E45B9"/>
    <w:rsid w:val="001E6AF5"/>
    <w:rsid w:val="001E73A6"/>
    <w:rsid w:val="001F0866"/>
    <w:rsid w:val="001F0A12"/>
    <w:rsid w:val="001F1E32"/>
    <w:rsid w:val="001F203E"/>
    <w:rsid w:val="001F2E4B"/>
    <w:rsid w:val="001F2F00"/>
    <w:rsid w:val="001F4635"/>
    <w:rsid w:val="001F65A9"/>
    <w:rsid w:val="001F65BD"/>
    <w:rsid w:val="002015C5"/>
    <w:rsid w:val="00203877"/>
    <w:rsid w:val="002039D6"/>
    <w:rsid w:val="00203B12"/>
    <w:rsid w:val="00203B5D"/>
    <w:rsid w:val="00205CF3"/>
    <w:rsid w:val="0020638A"/>
    <w:rsid w:val="00206944"/>
    <w:rsid w:val="002105FB"/>
    <w:rsid w:val="002114F8"/>
    <w:rsid w:val="00211A9A"/>
    <w:rsid w:val="0021205A"/>
    <w:rsid w:val="002128E8"/>
    <w:rsid w:val="002154A2"/>
    <w:rsid w:val="00215A85"/>
    <w:rsid w:val="002177DB"/>
    <w:rsid w:val="00220F0C"/>
    <w:rsid w:val="0022228B"/>
    <w:rsid w:val="00222768"/>
    <w:rsid w:val="0022282B"/>
    <w:rsid w:val="00224889"/>
    <w:rsid w:val="002257BF"/>
    <w:rsid w:val="002260B6"/>
    <w:rsid w:val="00226298"/>
    <w:rsid w:val="00226A91"/>
    <w:rsid w:val="002271B5"/>
    <w:rsid w:val="002322D4"/>
    <w:rsid w:val="002322FE"/>
    <w:rsid w:val="002327BB"/>
    <w:rsid w:val="00232BF4"/>
    <w:rsid w:val="002336B7"/>
    <w:rsid w:val="00233DAD"/>
    <w:rsid w:val="00235C44"/>
    <w:rsid w:val="00236859"/>
    <w:rsid w:val="00236902"/>
    <w:rsid w:val="00237DD4"/>
    <w:rsid w:val="00240929"/>
    <w:rsid w:val="00240ECD"/>
    <w:rsid w:val="0024373B"/>
    <w:rsid w:val="00245852"/>
    <w:rsid w:val="00246625"/>
    <w:rsid w:val="0024713E"/>
    <w:rsid w:val="00250436"/>
    <w:rsid w:val="00252A79"/>
    <w:rsid w:val="00256F1F"/>
    <w:rsid w:val="00257DB0"/>
    <w:rsid w:val="00260FD4"/>
    <w:rsid w:val="0026157B"/>
    <w:rsid w:val="00261A5C"/>
    <w:rsid w:val="002642CE"/>
    <w:rsid w:val="00266205"/>
    <w:rsid w:val="00270731"/>
    <w:rsid w:val="00270EFA"/>
    <w:rsid w:val="00270F95"/>
    <w:rsid w:val="00271D38"/>
    <w:rsid w:val="00271F51"/>
    <w:rsid w:val="0027314A"/>
    <w:rsid w:val="00273513"/>
    <w:rsid w:val="002750BE"/>
    <w:rsid w:val="00275463"/>
    <w:rsid w:val="0027621C"/>
    <w:rsid w:val="00276BCA"/>
    <w:rsid w:val="00280852"/>
    <w:rsid w:val="00281ECB"/>
    <w:rsid w:val="0028362E"/>
    <w:rsid w:val="002836D9"/>
    <w:rsid w:val="00284052"/>
    <w:rsid w:val="002847CF"/>
    <w:rsid w:val="00286B00"/>
    <w:rsid w:val="00287042"/>
    <w:rsid w:val="0028717A"/>
    <w:rsid w:val="002902CD"/>
    <w:rsid w:val="00292C4C"/>
    <w:rsid w:val="0029333B"/>
    <w:rsid w:val="00294C40"/>
    <w:rsid w:val="00295F6B"/>
    <w:rsid w:val="002A1819"/>
    <w:rsid w:val="002A1F55"/>
    <w:rsid w:val="002A1FF9"/>
    <w:rsid w:val="002A20BE"/>
    <w:rsid w:val="002A2A54"/>
    <w:rsid w:val="002A321B"/>
    <w:rsid w:val="002A35EC"/>
    <w:rsid w:val="002A42C0"/>
    <w:rsid w:val="002A4C4E"/>
    <w:rsid w:val="002A6140"/>
    <w:rsid w:val="002A6CB8"/>
    <w:rsid w:val="002B3017"/>
    <w:rsid w:val="002B4AD3"/>
    <w:rsid w:val="002B4F49"/>
    <w:rsid w:val="002B639F"/>
    <w:rsid w:val="002B69C4"/>
    <w:rsid w:val="002C0A71"/>
    <w:rsid w:val="002C16F8"/>
    <w:rsid w:val="002C1DDC"/>
    <w:rsid w:val="002C38E3"/>
    <w:rsid w:val="002C4EF3"/>
    <w:rsid w:val="002C5799"/>
    <w:rsid w:val="002C5AD8"/>
    <w:rsid w:val="002C7A06"/>
    <w:rsid w:val="002D0C02"/>
    <w:rsid w:val="002D24B0"/>
    <w:rsid w:val="002E08FB"/>
    <w:rsid w:val="002E2174"/>
    <w:rsid w:val="002E2636"/>
    <w:rsid w:val="002E4EF7"/>
    <w:rsid w:val="002E534A"/>
    <w:rsid w:val="002E6827"/>
    <w:rsid w:val="002E6EC3"/>
    <w:rsid w:val="002E7576"/>
    <w:rsid w:val="002F110E"/>
    <w:rsid w:val="002F145B"/>
    <w:rsid w:val="002F2BBE"/>
    <w:rsid w:val="002F4C01"/>
    <w:rsid w:val="002F58FB"/>
    <w:rsid w:val="002F7896"/>
    <w:rsid w:val="00301595"/>
    <w:rsid w:val="00302B75"/>
    <w:rsid w:val="00302C76"/>
    <w:rsid w:val="0030410D"/>
    <w:rsid w:val="003055DB"/>
    <w:rsid w:val="00307F4F"/>
    <w:rsid w:val="00310424"/>
    <w:rsid w:val="00310A63"/>
    <w:rsid w:val="0031677C"/>
    <w:rsid w:val="0032140F"/>
    <w:rsid w:val="003215FB"/>
    <w:rsid w:val="00323EFC"/>
    <w:rsid w:val="003260C4"/>
    <w:rsid w:val="00330008"/>
    <w:rsid w:val="0033161E"/>
    <w:rsid w:val="00333C5B"/>
    <w:rsid w:val="00334D80"/>
    <w:rsid w:val="00335DF9"/>
    <w:rsid w:val="00340AE6"/>
    <w:rsid w:val="0034158E"/>
    <w:rsid w:val="00345657"/>
    <w:rsid w:val="00345BDA"/>
    <w:rsid w:val="00345C2F"/>
    <w:rsid w:val="00345CE5"/>
    <w:rsid w:val="0034604D"/>
    <w:rsid w:val="00350A7F"/>
    <w:rsid w:val="00350FB3"/>
    <w:rsid w:val="00351D2D"/>
    <w:rsid w:val="00353CD0"/>
    <w:rsid w:val="00354E82"/>
    <w:rsid w:val="00355237"/>
    <w:rsid w:val="00355E4A"/>
    <w:rsid w:val="003561CF"/>
    <w:rsid w:val="00362520"/>
    <w:rsid w:val="003642D8"/>
    <w:rsid w:val="00365AB6"/>
    <w:rsid w:val="00366689"/>
    <w:rsid w:val="003700EA"/>
    <w:rsid w:val="00373C9B"/>
    <w:rsid w:val="00374B30"/>
    <w:rsid w:val="00376405"/>
    <w:rsid w:val="0037652F"/>
    <w:rsid w:val="00376DAC"/>
    <w:rsid w:val="00377525"/>
    <w:rsid w:val="003802EB"/>
    <w:rsid w:val="00380C9F"/>
    <w:rsid w:val="003823D3"/>
    <w:rsid w:val="003846C7"/>
    <w:rsid w:val="003907FD"/>
    <w:rsid w:val="00393053"/>
    <w:rsid w:val="0039343F"/>
    <w:rsid w:val="00394317"/>
    <w:rsid w:val="00394525"/>
    <w:rsid w:val="00394560"/>
    <w:rsid w:val="00397FAB"/>
    <w:rsid w:val="003A0C8E"/>
    <w:rsid w:val="003A13D0"/>
    <w:rsid w:val="003A1EC8"/>
    <w:rsid w:val="003A2533"/>
    <w:rsid w:val="003A26CF"/>
    <w:rsid w:val="003A638E"/>
    <w:rsid w:val="003A75C3"/>
    <w:rsid w:val="003B0D4D"/>
    <w:rsid w:val="003B299A"/>
    <w:rsid w:val="003B3CF3"/>
    <w:rsid w:val="003B64D5"/>
    <w:rsid w:val="003B65A9"/>
    <w:rsid w:val="003B664B"/>
    <w:rsid w:val="003B6FCB"/>
    <w:rsid w:val="003C0DB5"/>
    <w:rsid w:val="003C1A68"/>
    <w:rsid w:val="003C2162"/>
    <w:rsid w:val="003C25EB"/>
    <w:rsid w:val="003C2796"/>
    <w:rsid w:val="003C3312"/>
    <w:rsid w:val="003C3FFF"/>
    <w:rsid w:val="003C4863"/>
    <w:rsid w:val="003C59C1"/>
    <w:rsid w:val="003C5D4E"/>
    <w:rsid w:val="003C6910"/>
    <w:rsid w:val="003C7A9A"/>
    <w:rsid w:val="003D040C"/>
    <w:rsid w:val="003D14AF"/>
    <w:rsid w:val="003D163E"/>
    <w:rsid w:val="003D2EC1"/>
    <w:rsid w:val="003D3A7D"/>
    <w:rsid w:val="003D4448"/>
    <w:rsid w:val="003D630B"/>
    <w:rsid w:val="003D67C8"/>
    <w:rsid w:val="003D7DD8"/>
    <w:rsid w:val="003E1B2C"/>
    <w:rsid w:val="003E220A"/>
    <w:rsid w:val="003E3232"/>
    <w:rsid w:val="003E6043"/>
    <w:rsid w:val="003F4152"/>
    <w:rsid w:val="003F4737"/>
    <w:rsid w:val="003F4910"/>
    <w:rsid w:val="003F7EE9"/>
    <w:rsid w:val="004002A1"/>
    <w:rsid w:val="0040042B"/>
    <w:rsid w:val="0040147E"/>
    <w:rsid w:val="00401B03"/>
    <w:rsid w:val="00401C42"/>
    <w:rsid w:val="00401CD3"/>
    <w:rsid w:val="00403853"/>
    <w:rsid w:val="0041215A"/>
    <w:rsid w:val="00412EF0"/>
    <w:rsid w:val="004132EB"/>
    <w:rsid w:val="004146E5"/>
    <w:rsid w:val="004161FD"/>
    <w:rsid w:val="00417115"/>
    <w:rsid w:val="00421EB4"/>
    <w:rsid w:val="00423DBC"/>
    <w:rsid w:val="00426171"/>
    <w:rsid w:val="004261D4"/>
    <w:rsid w:val="00426718"/>
    <w:rsid w:val="00426E39"/>
    <w:rsid w:val="004277F8"/>
    <w:rsid w:val="004307BA"/>
    <w:rsid w:val="00435115"/>
    <w:rsid w:val="00437AA7"/>
    <w:rsid w:val="00442285"/>
    <w:rsid w:val="004437D3"/>
    <w:rsid w:val="00444BB3"/>
    <w:rsid w:val="00445775"/>
    <w:rsid w:val="004457DF"/>
    <w:rsid w:val="004500D6"/>
    <w:rsid w:val="0045422C"/>
    <w:rsid w:val="004567B1"/>
    <w:rsid w:val="0045693D"/>
    <w:rsid w:val="00456A24"/>
    <w:rsid w:val="004575EC"/>
    <w:rsid w:val="00457BE7"/>
    <w:rsid w:val="0046106C"/>
    <w:rsid w:val="00462782"/>
    <w:rsid w:val="0046284C"/>
    <w:rsid w:val="004645D8"/>
    <w:rsid w:val="00464CC3"/>
    <w:rsid w:val="0046502A"/>
    <w:rsid w:val="004651C3"/>
    <w:rsid w:val="00467AD6"/>
    <w:rsid w:val="00472B38"/>
    <w:rsid w:val="004754E5"/>
    <w:rsid w:val="00475768"/>
    <w:rsid w:val="0047613F"/>
    <w:rsid w:val="00477740"/>
    <w:rsid w:val="00477B3E"/>
    <w:rsid w:val="004801B4"/>
    <w:rsid w:val="004824B6"/>
    <w:rsid w:val="004825B3"/>
    <w:rsid w:val="004831E8"/>
    <w:rsid w:val="00485269"/>
    <w:rsid w:val="00485D10"/>
    <w:rsid w:val="00486433"/>
    <w:rsid w:val="00486B40"/>
    <w:rsid w:val="004915BB"/>
    <w:rsid w:val="00491AA9"/>
    <w:rsid w:val="004923CC"/>
    <w:rsid w:val="00492988"/>
    <w:rsid w:val="00493C85"/>
    <w:rsid w:val="00494291"/>
    <w:rsid w:val="00494DAF"/>
    <w:rsid w:val="0049645C"/>
    <w:rsid w:val="00496532"/>
    <w:rsid w:val="004A1528"/>
    <w:rsid w:val="004A1843"/>
    <w:rsid w:val="004A68F7"/>
    <w:rsid w:val="004A6D79"/>
    <w:rsid w:val="004A7D30"/>
    <w:rsid w:val="004B18A6"/>
    <w:rsid w:val="004B2569"/>
    <w:rsid w:val="004C0574"/>
    <w:rsid w:val="004C6AB1"/>
    <w:rsid w:val="004D06D0"/>
    <w:rsid w:val="004D1605"/>
    <w:rsid w:val="004D474E"/>
    <w:rsid w:val="004D56EC"/>
    <w:rsid w:val="004D588E"/>
    <w:rsid w:val="004D6966"/>
    <w:rsid w:val="004E1099"/>
    <w:rsid w:val="004E17C9"/>
    <w:rsid w:val="004E2DE6"/>
    <w:rsid w:val="004E2F54"/>
    <w:rsid w:val="004E624B"/>
    <w:rsid w:val="004E69F7"/>
    <w:rsid w:val="004E7807"/>
    <w:rsid w:val="004F0278"/>
    <w:rsid w:val="004F03CF"/>
    <w:rsid w:val="004F0861"/>
    <w:rsid w:val="004F0AF5"/>
    <w:rsid w:val="004F2F98"/>
    <w:rsid w:val="004F648A"/>
    <w:rsid w:val="004F65CD"/>
    <w:rsid w:val="004F6663"/>
    <w:rsid w:val="004F7B45"/>
    <w:rsid w:val="00500359"/>
    <w:rsid w:val="00501162"/>
    <w:rsid w:val="005029AE"/>
    <w:rsid w:val="00505534"/>
    <w:rsid w:val="00510541"/>
    <w:rsid w:val="00510BA3"/>
    <w:rsid w:val="005119A2"/>
    <w:rsid w:val="00512F72"/>
    <w:rsid w:val="00513024"/>
    <w:rsid w:val="005135DA"/>
    <w:rsid w:val="00513B29"/>
    <w:rsid w:val="00513B40"/>
    <w:rsid w:val="005142A4"/>
    <w:rsid w:val="0052305B"/>
    <w:rsid w:val="00525F6F"/>
    <w:rsid w:val="00530EC3"/>
    <w:rsid w:val="00530ED4"/>
    <w:rsid w:val="00531578"/>
    <w:rsid w:val="00531AE0"/>
    <w:rsid w:val="0053202F"/>
    <w:rsid w:val="00540479"/>
    <w:rsid w:val="00541EA5"/>
    <w:rsid w:val="005422C8"/>
    <w:rsid w:val="00543785"/>
    <w:rsid w:val="00544ABA"/>
    <w:rsid w:val="00545AB1"/>
    <w:rsid w:val="00547A91"/>
    <w:rsid w:val="00547BA4"/>
    <w:rsid w:val="005514D7"/>
    <w:rsid w:val="00551B6B"/>
    <w:rsid w:val="0055413E"/>
    <w:rsid w:val="00555496"/>
    <w:rsid w:val="005606A8"/>
    <w:rsid w:val="00562C98"/>
    <w:rsid w:val="005634A0"/>
    <w:rsid w:val="00564A45"/>
    <w:rsid w:val="00566984"/>
    <w:rsid w:val="00566E3B"/>
    <w:rsid w:val="00567ED0"/>
    <w:rsid w:val="00571EF3"/>
    <w:rsid w:val="00573527"/>
    <w:rsid w:val="005753D5"/>
    <w:rsid w:val="00575716"/>
    <w:rsid w:val="00575B67"/>
    <w:rsid w:val="00576580"/>
    <w:rsid w:val="005766DD"/>
    <w:rsid w:val="00580E18"/>
    <w:rsid w:val="00581B63"/>
    <w:rsid w:val="00581BAD"/>
    <w:rsid w:val="00582119"/>
    <w:rsid w:val="00583364"/>
    <w:rsid w:val="0058443A"/>
    <w:rsid w:val="005854A8"/>
    <w:rsid w:val="005856BA"/>
    <w:rsid w:val="00586CC9"/>
    <w:rsid w:val="00591B6C"/>
    <w:rsid w:val="00593F74"/>
    <w:rsid w:val="00596931"/>
    <w:rsid w:val="00596F3A"/>
    <w:rsid w:val="00597489"/>
    <w:rsid w:val="005A0383"/>
    <w:rsid w:val="005A04EF"/>
    <w:rsid w:val="005A0A8A"/>
    <w:rsid w:val="005A0ABE"/>
    <w:rsid w:val="005A3350"/>
    <w:rsid w:val="005A4568"/>
    <w:rsid w:val="005A5DF4"/>
    <w:rsid w:val="005A6265"/>
    <w:rsid w:val="005A6CC1"/>
    <w:rsid w:val="005A7733"/>
    <w:rsid w:val="005B4E1D"/>
    <w:rsid w:val="005B4F57"/>
    <w:rsid w:val="005B5E8D"/>
    <w:rsid w:val="005B6C37"/>
    <w:rsid w:val="005B7198"/>
    <w:rsid w:val="005C1CFF"/>
    <w:rsid w:val="005D0E25"/>
    <w:rsid w:val="005D10D2"/>
    <w:rsid w:val="005D18CF"/>
    <w:rsid w:val="005D1B72"/>
    <w:rsid w:val="005D2992"/>
    <w:rsid w:val="005D4912"/>
    <w:rsid w:val="005E079B"/>
    <w:rsid w:val="005E127E"/>
    <w:rsid w:val="005E286C"/>
    <w:rsid w:val="005E4024"/>
    <w:rsid w:val="005E497E"/>
    <w:rsid w:val="005E4F63"/>
    <w:rsid w:val="005E7AA3"/>
    <w:rsid w:val="005F1280"/>
    <w:rsid w:val="005F30BC"/>
    <w:rsid w:val="005F311F"/>
    <w:rsid w:val="005F4088"/>
    <w:rsid w:val="005F6469"/>
    <w:rsid w:val="006001B2"/>
    <w:rsid w:val="00600D5B"/>
    <w:rsid w:val="00600ECE"/>
    <w:rsid w:val="006024E9"/>
    <w:rsid w:val="00602B49"/>
    <w:rsid w:val="00604A97"/>
    <w:rsid w:val="006111F1"/>
    <w:rsid w:val="006114FA"/>
    <w:rsid w:val="0061165F"/>
    <w:rsid w:val="00611C1C"/>
    <w:rsid w:val="006131C1"/>
    <w:rsid w:val="00615130"/>
    <w:rsid w:val="00615E73"/>
    <w:rsid w:val="0061608A"/>
    <w:rsid w:val="00616AB7"/>
    <w:rsid w:val="00620394"/>
    <w:rsid w:val="0062194E"/>
    <w:rsid w:val="006223D2"/>
    <w:rsid w:val="00622444"/>
    <w:rsid w:val="0062320F"/>
    <w:rsid w:val="00623BD9"/>
    <w:rsid w:val="00625C76"/>
    <w:rsid w:val="006261DF"/>
    <w:rsid w:val="0062706B"/>
    <w:rsid w:val="0062777E"/>
    <w:rsid w:val="00627905"/>
    <w:rsid w:val="00632E9B"/>
    <w:rsid w:val="006334BC"/>
    <w:rsid w:val="00635DE3"/>
    <w:rsid w:val="00636081"/>
    <w:rsid w:val="00640BAD"/>
    <w:rsid w:val="00640BFE"/>
    <w:rsid w:val="006413F5"/>
    <w:rsid w:val="006416EC"/>
    <w:rsid w:val="00641CDC"/>
    <w:rsid w:val="006430AC"/>
    <w:rsid w:val="006449A2"/>
    <w:rsid w:val="00644C67"/>
    <w:rsid w:val="00645111"/>
    <w:rsid w:val="006458FA"/>
    <w:rsid w:val="00645B78"/>
    <w:rsid w:val="00654F44"/>
    <w:rsid w:val="0065629D"/>
    <w:rsid w:val="00656A56"/>
    <w:rsid w:val="00660D88"/>
    <w:rsid w:val="00661432"/>
    <w:rsid w:val="00663067"/>
    <w:rsid w:val="00665BB0"/>
    <w:rsid w:val="006701DE"/>
    <w:rsid w:val="0067138D"/>
    <w:rsid w:val="00672287"/>
    <w:rsid w:val="00673E64"/>
    <w:rsid w:val="00680331"/>
    <w:rsid w:val="00686C88"/>
    <w:rsid w:val="00686EC1"/>
    <w:rsid w:val="006908E3"/>
    <w:rsid w:val="00693387"/>
    <w:rsid w:val="00697C07"/>
    <w:rsid w:val="006A174F"/>
    <w:rsid w:val="006A4F78"/>
    <w:rsid w:val="006A6E22"/>
    <w:rsid w:val="006B18EB"/>
    <w:rsid w:val="006B4201"/>
    <w:rsid w:val="006B502D"/>
    <w:rsid w:val="006B5FF7"/>
    <w:rsid w:val="006B6A06"/>
    <w:rsid w:val="006C019B"/>
    <w:rsid w:val="006C0890"/>
    <w:rsid w:val="006C291E"/>
    <w:rsid w:val="006C3F8D"/>
    <w:rsid w:val="006C4A34"/>
    <w:rsid w:val="006C5B27"/>
    <w:rsid w:val="006D0C99"/>
    <w:rsid w:val="006D0F20"/>
    <w:rsid w:val="006D13B9"/>
    <w:rsid w:val="006D3428"/>
    <w:rsid w:val="006D3539"/>
    <w:rsid w:val="006D57BF"/>
    <w:rsid w:val="006D60CD"/>
    <w:rsid w:val="006D63A2"/>
    <w:rsid w:val="006D759D"/>
    <w:rsid w:val="006D78AC"/>
    <w:rsid w:val="006E19E8"/>
    <w:rsid w:val="006E2061"/>
    <w:rsid w:val="006E2D7F"/>
    <w:rsid w:val="006E31BB"/>
    <w:rsid w:val="006E32C2"/>
    <w:rsid w:val="006E7AB6"/>
    <w:rsid w:val="006F0D7F"/>
    <w:rsid w:val="006F2089"/>
    <w:rsid w:val="006F241E"/>
    <w:rsid w:val="006F6176"/>
    <w:rsid w:val="006F6572"/>
    <w:rsid w:val="006F69F7"/>
    <w:rsid w:val="006F6CE5"/>
    <w:rsid w:val="006F6E2F"/>
    <w:rsid w:val="007004C4"/>
    <w:rsid w:val="00701472"/>
    <w:rsid w:val="007055DE"/>
    <w:rsid w:val="00706525"/>
    <w:rsid w:val="00706984"/>
    <w:rsid w:val="00711AF0"/>
    <w:rsid w:val="00713419"/>
    <w:rsid w:val="00713F25"/>
    <w:rsid w:val="007142A5"/>
    <w:rsid w:val="00715A58"/>
    <w:rsid w:val="00715C4A"/>
    <w:rsid w:val="00720572"/>
    <w:rsid w:val="0072097D"/>
    <w:rsid w:val="00721307"/>
    <w:rsid w:val="007215B9"/>
    <w:rsid w:val="007231C4"/>
    <w:rsid w:val="0072521A"/>
    <w:rsid w:val="00725F6D"/>
    <w:rsid w:val="0072615E"/>
    <w:rsid w:val="00727DAD"/>
    <w:rsid w:val="0073004E"/>
    <w:rsid w:val="00731C84"/>
    <w:rsid w:val="00732637"/>
    <w:rsid w:val="00733830"/>
    <w:rsid w:val="0073415F"/>
    <w:rsid w:val="007351BA"/>
    <w:rsid w:val="007363D7"/>
    <w:rsid w:val="0073661F"/>
    <w:rsid w:val="00740225"/>
    <w:rsid w:val="007403A7"/>
    <w:rsid w:val="00741CB2"/>
    <w:rsid w:val="007429F7"/>
    <w:rsid w:val="00750450"/>
    <w:rsid w:val="00750EA3"/>
    <w:rsid w:val="00751D79"/>
    <w:rsid w:val="007536D1"/>
    <w:rsid w:val="007631C1"/>
    <w:rsid w:val="0076345B"/>
    <w:rsid w:val="007666A2"/>
    <w:rsid w:val="0076698D"/>
    <w:rsid w:val="00770384"/>
    <w:rsid w:val="007716A6"/>
    <w:rsid w:val="00782765"/>
    <w:rsid w:val="00782F36"/>
    <w:rsid w:val="007833E3"/>
    <w:rsid w:val="00786661"/>
    <w:rsid w:val="00786FEA"/>
    <w:rsid w:val="007870AD"/>
    <w:rsid w:val="00790172"/>
    <w:rsid w:val="007916BA"/>
    <w:rsid w:val="0079374F"/>
    <w:rsid w:val="00793C80"/>
    <w:rsid w:val="0079729C"/>
    <w:rsid w:val="00797717"/>
    <w:rsid w:val="00797D2A"/>
    <w:rsid w:val="007A03D0"/>
    <w:rsid w:val="007A1550"/>
    <w:rsid w:val="007A2F8C"/>
    <w:rsid w:val="007A309D"/>
    <w:rsid w:val="007A3BF7"/>
    <w:rsid w:val="007A5F97"/>
    <w:rsid w:val="007A6375"/>
    <w:rsid w:val="007B0B09"/>
    <w:rsid w:val="007B0D3F"/>
    <w:rsid w:val="007B2102"/>
    <w:rsid w:val="007B44FF"/>
    <w:rsid w:val="007B5B7B"/>
    <w:rsid w:val="007B6A0F"/>
    <w:rsid w:val="007C02D4"/>
    <w:rsid w:val="007C080D"/>
    <w:rsid w:val="007C0D12"/>
    <w:rsid w:val="007C1DAC"/>
    <w:rsid w:val="007C24B8"/>
    <w:rsid w:val="007C353C"/>
    <w:rsid w:val="007C5C81"/>
    <w:rsid w:val="007C6022"/>
    <w:rsid w:val="007C7D5A"/>
    <w:rsid w:val="007D17B3"/>
    <w:rsid w:val="007D2C3A"/>
    <w:rsid w:val="007D3752"/>
    <w:rsid w:val="007D6BBE"/>
    <w:rsid w:val="007D6D27"/>
    <w:rsid w:val="007E04CC"/>
    <w:rsid w:val="007E101D"/>
    <w:rsid w:val="007E1213"/>
    <w:rsid w:val="007E12E5"/>
    <w:rsid w:val="007E2DE9"/>
    <w:rsid w:val="007E398F"/>
    <w:rsid w:val="007E4846"/>
    <w:rsid w:val="007E5920"/>
    <w:rsid w:val="007E6435"/>
    <w:rsid w:val="007E6814"/>
    <w:rsid w:val="007E7CF0"/>
    <w:rsid w:val="007F33FD"/>
    <w:rsid w:val="007F5391"/>
    <w:rsid w:val="007F5894"/>
    <w:rsid w:val="007F5BE3"/>
    <w:rsid w:val="007F5FB6"/>
    <w:rsid w:val="00800DA1"/>
    <w:rsid w:val="00801427"/>
    <w:rsid w:val="00801602"/>
    <w:rsid w:val="00802043"/>
    <w:rsid w:val="00802328"/>
    <w:rsid w:val="00803D6E"/>
    <w:rsid w:val="00804806"/>
    <w:rsid w:val="00805F64"/>
    <w:rsid w:val="008076CB"/>
    <w:rsid w:val="00812EE6"/>
    <w:rsid w:val="00813A14"/>
    <w:rsid w:val="00813C67"/>
    <w:rsid w:val="00813EF4"/>
    <w:rsid w:val="00815E89"/>
    <w:rsid w:val="00820BBC"/>
    <w:rsid w:val="008214C4"/>
    <w:rsid w:val="00821C53"/>
    <w:rsid w:val="00821F73"/>
    <w:rsid w:val="00822FB9"/>
    <w:rsid w:val="00823396"/>
    <w:rsid w:val="00824D7F"/>
    <w:rsid w:val="00825710"/>
    <w:rsid w:val="00827181"/>
    <w:rsid w:val="008278C0"/>
    <w:rsid w:val="0083147E"/>
    <w:rsid w:val="0083147F"/>
    <w:rsid w:val="00831786"/>
    <w:rsid w:val="00831B0F"/>
    <w:rsid w:val="00832A65"/>
    <w:rsid w:val="00832F63"/>
    <w:rsid w:val="0084187B"/>
    <w:rsid w:val="00841A1C"/>
    <w:rsid w:val="00841A3C"/>
    <w:rsid w:val="00841A48"/>
    <w:rsid w:val="008424DD"/>
    <w:rsid w:val="00843247"/>
    <w:rsid w:val="00847579"/>
    <w:rsid w:val="00850915"/>
    <w:rsid w:val="00854074"/>
    <w:rsid w:val="008620E6"/>
    <w:rsid w:val="00862C10"/>
    <w:rsid w:val="008635FC"/>
    <w:rsid w:val="00867549"/>
    <w:rsid w:val="0086778B"/>
    <w:rsid w:val="00870897"/>
    <w:rsid w:val="00871F7E"/>
    <w:rsid w:val="00874D17"/>
    <w:rsid w:val="00874D84"/>
    <w:rsid w:val="00875CF8"/>
    <w:rsid w:val="00877BE4"/>
    <w:rsid w:val="00884B22"/>
    <w:rsid w:val="008854A8"/>
    <w:rsid w:val="0088562D"/>
    <w:rsid w:val="00886090"/>
    <w:rsid w:val="00890146"/>
    <w:rsid w:val="00890FEA"/>
    <w:rsid w:val="00892862"/>
    <w:rsid w:val="00892A69"/>
    <w:rsid w:val="008949DC"/>
    <w:rsid w:val="0089524A"/>
    <w:rsid w:val="00895D95"/>
    <w:rsid w:val="008A1F68"/>
    <w:rsid w:val="008A3D84"/>
    <w:rsid w:val="008A77CB"/>
    <w:rsid w:val="008A7C34"/>
    <w:rsid w:val="008B6AFF"/>
    <w:rsid w:val="008B6F6F"/>
    <w:rsid w:val="008C3E6C"/>
    <w:rsid w:val="008C400B"/>
    <w:rsid w:val="008C4AB2"/>
    <w:rsid w:val="008C6BF9"/>
    <w:rsid w:val="008D0FAA"/>
    <w:rsid w:val="008D1444"/>
    <w:rsid w:val="008D1556"/>
    <w:rsid w:val="008D1A2B"/>
    <w:rsid w:val="008D2551"/>
    <w:rsid w:val="008D2A2B"/>
    <w:rsid w:val="008D521C"/>
    <w:rsid w:val="008D5702"/>
    <w:rsid w:val="008D5FB5"/>
    <w:rsid w:val="008D6905"/>
    <w:rsid w:val="008D6A1E"/>
    <w:rsid w:val="008E0CED"/>
    <w:rsid w:val="008E182A"/>
    <w:rsid w:val="008E1A56"/>
    <w:rsid w:val="008E1B59"/>
    <w:rsid w:val="008E1F0C"/>
    <w:rsid w:val="008E2CF3"/>
    <w:rsid w:val="008E3E4B"/>
    <w:rsid w:val="008E4470"/>
    <w:rsid w:val="008E5B7E"/>
    <w:rsid w:val="008E6D64"/>
    <w:rsid w:val="008E6FF8"/>
    <w:rsid w:val="008F0188"/>
    <w:rsid w:val="008F0A18"/>
    <w:rsid w:val="008F108C"/>
    <w:rsid w:val="008F1B98"/>
    <w:rsid w:val="008F28D6"/>
    <w:rsid w:val="008F643E"/>
    <w:rsid w:val="008F70CA"/>
    <w:rsid w:val="00901E7E"/>
    <w:rsid w:val="0090243F"/>
    <w:rsid w:val="00904013"/>
    <w:rsid w:val="0090449A"/>
    <w:rsid w:val="00904F20"/>
    <w:rsid w:val="00907503"/>
    <w:rsid w:val="00913302"/>
    <w:rsid w:val="00922D28"/>
    <w:rsid w:val="0092325B"/>
    <w:rsid w:val="009264C7"/>
    <w:rsid w:val="0092674A"/>
    <w:rsid w:val="00926BCC"/>
    <w:rsid w:val="009316AE"/>
    <w:rsid w:val="009318C4"/>
    <w:rsid w:val="00931968"/>
    <w:rsid w:val="009320F1"/>
    <w:rsid w:val="0093365E"/>
    <w:rsid w:val="009345F1"/>
    <w:rsid w:val="00936028"/>
    <w:rsid w:val="009371EF"/>
    <w:rsid w:val="00941296"/>
    <w:rsid w:val="00942B16"/>
    <w:rsid w:val="00943865"/>
    <w:rsid w:val="00945807"/>
    <w:rsid w:val="009562FE"/>
    <w:rsid w:val="009607ED"/>
    <w:rsid w:val="00961B8B"/>
    <w:rsid w:val="00962E60"/>
    <w:rsid w:val="009647E7"/>
    <w:rsid w:val="00965E97"/>
    <w:rsid w:val="00967F1B"/>
    <w:rsid w:val="00967F3A"/>
    <w:rsid w:val="00970CFA"/>
    <w:rsid w:val="00970FAB"/>
    <w:rsid w:val="00971ECE"/>
    <w:rsid w:val="00972472"/>
    <w:rsid w:val="00972C80"/>
    <w:rsid w:val="00974978"/>
    <w:rsid w:val="00976896"/>
    <w:rsid w:val="00976BBF"/>
    <w:rsid w:val="00976DCC"/>
    <w:rsid w:val="009810DA"/>
    <w:rsid w:val="0098168B"/>
    <w:rsid w:val="009828FD"/>
    <w:rsid w:val="009834FF"/>
    <w:rsid w:val="00986164"/>
    <w:rsid w:val="009923A2"/>
    <w:rsid w:val="00993D8A"/>
    <w:rsid w:val="00994586"/>
    <w:rsid w:val="00994790"/>
    <w:rsid w:val="00994F52"/>
    <w:rsid w:val="009965FF"/>
    <w:rsid w:val="009A0C7E"/>
    <w:rsid w:val="009A2A62"/>
    <w:rsid w:val="009B16C9"/>
    <w:rsid w:val="009B282D"/>
    <w:rsid w:val="009B58F1"/>
    <w:rsid w:val="009B5D4B"/>
    <w:rsid w:val="009B648C"/>
    <w:rsid w:val="009B682F"/>
    <w:rsid w:val="009C15C1"/>
    <w:rsid w:val="009C2C2A"/>
    <w:rsid w:val="009C34F1"/>
    <w:rsid w:val="009C3887"/>
    <w:rsid w:val="009C4A2C"/>
    <w:rsid w:val="009C4F3D"/>
    <w:rsid w:val="009D0B4C"/>
    <w:rsid w:val="009D225F"/>
    <w:rsid w:val="009D2555"/>
    <w:rsid w:val="009D2956"/>
    <w:rsid w:val="009D33DC"/>
    <w:rsid w:val="009D3AD8"/>
    <w:rsid w:val="009D6E3B"/>
    <w:rsid w:val="009D7F87"/>
    <w:rsid w:val="009E2D63"/>
    <w:rsid w:val="009E2EE2"/>
    <w:rsid w:val="009E4061"/>
    <w:rsid w:val="009E4973"/>
    <w:rsid w:val="009E4A4D"/>
    <w:rsid w:val="009E5C7B"/>
    <w:rsid w:val="009E61F6"/>
    <w:rsid w:val="009F0B25"/>
    <w:rsid w:val="009F103D"/>
    <w:rsid w:val="009F487B"/>
    <w:rsid w:val="009F4AD9"/>
    <w:rsid w:val="00A01A26"/>
    <w:rsid w:val="00A01D0E"/>
    <w:rsid w:val="00A02C31"/>
    <w:rsid w:val="00A030F4"/>
    <w:rsid w:val="00A034F4"/>
    <w:rsid w:val="00A0547C"/>
    <w:rsid w:val="00A0592E"/>
    <w:rsid w:val="00A05B2A"/>
    <w:rsid w:val="00A10CEE"/>
    <w:rsid w:val="00A12B7C"/>
    <w:rsid w:val="00A13C95"/>
    <w:rsid w:val="00A16726"/>
    <w:rsid w:val="00A167ED"/>
    <w:rsid w:val="00A175AD"/>
    <w:rsid w:val="00A17CEC"/>
    <w:rsid w:val="00A20121"/>
    <w:rsid w:val="00A207A0"/>
    <w:rsid w:val="00A217FF"/>
    <w:rsid w:val="00A2420A"/>
    <w:rsid w:val="00A25C10"/>
    <w:rsid w:val="00A26514"/>
    <w:rsid w:val="00A30023"/>
    <w:rsid w:val="00A300A1"/>
    <w:rsid w:val="00A30B99"/>
    <w:rsid w:val="00A318C0"/>
    <w:rsid w:val="00A32051"/>
    <w:rsid w:val="00A34ACA"/>
    <w:rsid w:val="00A35731"/>
    <w:rsid w:val="00A35A72"/>
    <w:rsid w:val="00A4062F"/>
    <w:rsid w:val="00A4099C"/>
    <w:rsid w:val="00A410FA"/>
    <w:rsid w:val="00A41E1E"/>
    <w:rsid w:val="00A45A42"/>
    <w:rsid w:val="00A466A2"/>
    <w:rsid w:val="00A47221"/>
    <w:rsid w:val="00A479F2"/>
    <w:rsid w:val="00A5307E"/>
    <w:rsid w:val="00A5440F"/>
    <w:rsid w:val="00A54E06"/>
    <w:rsid w:val="00A60996"/>
    <w:rsid w:val="00A641E1"/>
    <w:rsid w:val="00A6554A"/>
    <w:rsid w:val="00A67BEE"/>
    <w:rsid w:val="00A7487E"/>
    <w:rsid w:val="00A764AA"/>
    <w:rsid w:val="00A76E1F"/>
    <w:rsid w:val="00A76ECC"/>
    <w:rsid w:val="00A81D67"/>
    <w:rsid w:val="00A8336A"/>
    <w:rsid w:val="00A84091"/>
    <w:rsid w:val="00A842ED"/>
    <w:rsid w:val="00A9050C"/>
    <w:rsid w:val="00A9345B"/>
    <w:rsid w:val="00A942D2"/>
    <w:rsid w:val="00A94A5B"/>
    <w:rsid w:val="00A96ABA"/>
    <w:rsid w:val="00AA0C9A"/>
    <w:rsid w:val="00AA2033"/>
    <w:rsid w:val="00AA4291"/>
    <w:rsid w:val="00AA5D63"/>
    <w:rsid w:val="00AA6B0A"/>
    <w:rsid w:val="00AA6F96"/>
    <w:rsid w:val="00AB2151"/>
    <w:rsid w:val="00AB2975"/>
    <w:rsid w:val="00AB2D67"/>
    <w:rsid w:val="00AB4658"/>
    <w:rsid w:val="00AB6039"/>
    <w:rsid w:val="00AB64C6"/>
    <w:rsid w:val="00AC2D31"/>
    <w:rsid w:val="00AC5BA6"/>
    <w:rsid w:val="00AD0479"/>
    <w:rsid w:val="00AD1775"/>
    <w:rsid w:val="00AD3811"/>
    <w:rsid w:val="00AD598B"/>
    <w:rsid w:val="00AD609A"/>
    <w:rsid w:val="00AE0226"/>
    <w:rsid w:val="00AE1198"/>
    <w:rsid w:val="00AE15C2"/>
    <w:rsid w:val="00AE21F4"/>
    <w:rsid w:val="00AE4954"/>
    <w:rsid w:val="00AE67D9"/>
    <w:rsid w:val="00AE7725"/>
    <w:rsid w:val="00AE7EE5"/>
    <w:rsid w:val="00AF063B"/>
    <w:rsid w:val="00AF19A8"/>
    <w:rsid w:val="00AF1D3C"/>
    <w:rsid w:val="00AF25C5"/>
    <w:rsid w:val="00AF3944"/>
    <w:rsid w:val="00AF3A59"/>
    <w:rsid w:val="00AF3FFA"/>
    <w:rsid w:val="00B00C4D"/>
    <w:rsid w:val="00B0151F"/>
    <w:rsid w:val="00B0182C"/>
    <w:rsid w:val="00B01D90"/>
    <w:rsid w:val="00B0262D"/>
    <w:rsid w:val="00B02997"/>
    <w:rsid w:val="00B05D26"/>
    <w:rsid w:val="00B07E53"/>
    <w:rsid w:val="00B10990"/>
    <w:rsid w:val="00B10B9F"/>
    <w:rsid w:val="00B10F85"/>
    <w:rsid w:val="00B1212A"/>
    <w:rsid w:val="00B214DF"/>
    <w:rsid w:val="00B23F55"/>
    <w:rsid w:val="00B25377"/>
    <w:rsid w:val="00B25E3B"/>
    <w:rsid w:val="00B274C8"/>
    <w:rsid w:val="00B275AE"/>
    <w:rsid w:val="00B3285B"/>
    <w:rsid w:val="00B32EBD"/>
    <w:rsid w:val="00B3317C"/>
    <w:rsid w:val="00B3332B"/>
    <w:rsid w:val="00B34D64"/>
    <w:rsid w:val="00B35F3E"/>
    <w:rsid w:val="00B36FBE"/>
    <w:rsid w:val="00B37E4F"/>
    <w:rsid w:val="00B40789"/>
    <w:rsid w:val="00B40BD3"/>
    <w:rsid w:val="00B427F7"/>
    <w:rsid w:val="00B4303C"/>
    <w:rsid w:val="00B452A5"/>
    <w:rsid w:val="00B45606"/>
    <w:rsid w:val="00B46AAC"/>
    <w:rsid w:val="00B46ED7"/>
    <w:rsid w:val="00B52E2A"/>
    <w:rsid w:val="00B534B4"/>
    <w:rsid w:val="00B539D9"/>
    <w:rsid w:val="00B53B88"/>
    <w:rsid w:val="00B53CE2"/>
    <w:rsid w:val="00B53E8C"/>
    <w:rsid w:val="00B57468"/>
    <w:rsid w:val="00B57EA7"/>
    <w:rsid w:val="00B6159B"/>
    <w:rsid w:val="00B63136"/>
    <w:rsid w:val="00B6339D"/>
    <w:rsid w:val="00B63A46"/>
    <w:rsid w:val="00B67758"/>
    <w:rsid w:val="00B74604"/>
    <w:rsid w:val="00B76136"/>
    <w:rsid w:val="00B76B8F"/>
    <w:rsid w:val="00B76D1E"/>
    <w:rsid w:val="00B86C0E"/>
    <w:rsid w:val="00B8721E"/>
    <w:rsid w:val="00B87907"/>
    <w:rsid w:val="00B9110E"/>
    <w:rsid w:val="00B91E4A"/>
    <w:rsid w:val="00B93A45"/>
    <w:rsid w:val="00B93FA7"/>
    <w:rsid w:val="00B94AD5"/>
    <w:rsid w:val="00B95A8E"/>
    <w:rsid w:val="00BA0923"/>
    <w:rsid w:val="00BA104C"/>
    <w:rsid w:val="00BA1D18"/>
    <w:rsid w:val="00BA57AC"/>
    <w:rsid w:val="00BA5E32"/>
    <w:rsid w:val="00BA6C1A"/>
    <w:rsid w:val="00BA71BE"/>
    <w:rsid w:val="00BA729D"/>
    <w:rsid w:val="00BA772B"/>
    <w:rsid w:val="00BB1640"/>
    <w:rsid w:val="00BB3039"/>
    <w:rsid w:val="00BB4BF9"/>
    <w:rsid w:val="00BB5723"/>
    <w:rsid w:val="00BB5E65"/>
    <w:rsid w:val="00BB6F04"/>
    <w:rsid w:val="00BB7FAD"/>
    <w:rsid w:val="00BC00B9"/>
    <w:rsid w:val="00BC0209"/>
    <w:rsid w:val="00BC1C1B"/>
    <w:rsid w:val="00BC2826"/>
    <w:rsid w:val="00BC3173"/>
    <w:rsid w:val="00BC4B56"/>
    <w:rsid w:val="00BD1A15"/>
    <w:rsid w:val="00BD4C50"/>
    <w:rsid w:val="00BE28FC"/>
    <w:rsid w:val="00BE2B66"/>
    <w:rsid w:val="00BE3004"/>
    <w:rsid w:val="00BE37C5"/>
    <w:rsid w:val="00BE55D3"/>
    <w:rsid w:val="00BE63E9"/>
    <w:rsid w:val="00BE6CEB"/>
    <w:rsid w:val="00BE72B8"/>
    <w:rsid w:val="00BE79EB"/>
    <w:rsid w:val="00BE7BBF"/>
    <w:rsid w:val="00BF38B9"/>
    <w:rsid w:val="00BF3DD5"/>
    <w:rsid w:val="00BF451F"/>
    <w:rsid w:val="00BF58F4"/>
    <w:rsid w:val="00BF5D4F"/>
    <w:rsid w:val="00BF6BDC"/>
    <w:rsid w:val="00BF7147"/>
    <w:rsid w:val="00BF7298"/>
    <w:rsid w:val="00C00692"/>
    <w:rsid w:val="00C022C8"/>
    <w:rsid w:val="00C04D93"/>
    <w:rsid w:val="00C04E1B"/>
    <w:rsid w:val="00C165B8"/>
    <w:rsid w:val="00C16E0E"/>
    <w:rsid w:val="00C17B72"/>
    <w:rsid w:val="00C21A17"/>
    <w:rsid w:val="00C21CD0"/>
    <w:rsid w:val="00C26849"/>
    <w:rsid w:val="00C30F59"/>
    <w:rsid w:val="00C33156"/>
    <w:rsid w:val="00C36315"/>
    <w:rsid w:val="00C37B07"/>
    <w:rsid w:val="00C4074C"/>
    <w:rsid w:val="00C4251A"/>
    <w:rsid w:val="00C4277A"/>
    <w:rsid w:val="00C43E24"/>
    <w:rsid w:val="00C44C00"/>
    <w:rsid w:val="00C46749"/>
    <w:rsid w:val="00C476B2"/>
    <w:rsid w:val="00C507C1"/>
    <w:rsid w:val="00C51127"/>
    <w:rsid w:val="00C525E3"/>
    <w:rsid w:val="00C5311E"/>
    <w:rsid w:val="00C53625"/>
    <w:rsid w:val="00C55F84"/>
    <w:rsid w:val="00C566DC"/>
    <w:rsid w:val="00C56E66"/>
    <w:rsid w:val="00C57AB4"/>
    <w:rsid w:val="00C6129A"/>
    <w:rsid w:val="00C62276"/>
    <w:rsid w:val="00C63738"/>
    <w:rsid w:val="00C64C4C"/>
    <w:rsid w:val="00C65568"/>
    <w:rsid w:val="00C66DA0"/>
    <w:rsid w:val="00C7090C"/>
    <w:rsid w:val="00C711A1"/>
    <w:rsid w:val="00C72518"/>
    <w:rsid w:val="00C75ACE"/>
    <w:rsid w:val="00C76B7A"/>
    <w:rsid w:val="00C76C1A"/>
    <w:rsid w:val="00C76D1F"/>
    <w:rsid w:val="00C76E04"/>
    <w:rsid w:val="00C773EF"/>
    <w:rsid w:val="00C84552"/>
    <w:rsid w:val="00C878A1"/>
    <w:rsid w:val="00C90640"/>
    <w:rsid w:val="00C92177"/>
    <w:rsid w:val="00C968FD"/>
    <w:rsid w:val="00C96C8F"/>
    <w:rsid w:val="00CA1C61"/>
    <w:rsid w:val="00CA324B"/>
    <w:rsid w:val="00CA34C9"/>
    <w:rsid w:val="00CA5232"/>
    <w:rsid w:val="00CA524F"/>
    <w:rsid w:val="00CA7F82"/>
    <w:rsid w:val="00CB0824"/>
    <w:rsid w:val="00CB1467"/>
    <w:rsid w:val="00CB2717"/>
    <w:rsid w:val="00CB2A5A"/>
    <w:rsid w:val="00CB547D"/>
    <w:rsid w:val="00CB67AE"/>
    <w:rsid w:val="00CB7647"/>
    <w:rsid w:val="00CC2898"/>
    <w:rsid w:val="00CC2C1A"/>
    <w:rsid w:val="00CC34A1"/>
    <w:rsid w:val="00CC412F"/>
    <w:rsid w:val="00CC419D"/>
    <w:rsid w:val="00CC5A05"/>
    <w:rsid w:val="00CC723B"/>
    <w:rsid w:val="00CC774E"/>
    <w:rsid w:val="00CC7B85"/>
    <w:rsid w:val="00CD1532"/>
    <w:rsid w:val="00CD2797"/>
    <w:rsid w:val="00CD3D4A"/>
    <w:rsid w:val="00CD6E17"/>
    <w:rsid w:val="00CD6FB7"/>
    <w:rsid w:val="00CE2EB0"/>
    <w:rsid w:val="00CE4130"/>
    <w:rsid w:val="00CE441A"/>
    <w:rsid w:val="00CF29F5"/>
    <w:rsid w:val="00CF35F1"/>
    <w:rsid w:val="00CF646A"/>
    <w:rsid w:val="00D051F9"/>
    <w:rsid w:val="00D0542A"/>
    <w:rsid w:val="00D103E8"/>
    <w:rsid w:val="00D10F34"/>
    <w:rsid w:val="00D12148"/>
    <w:rsid w:val="00D12492"/>
    <w:rsid w:val="00D14364"/>
    <w:rsid w:val="00D14780"/>
    <w:rsid w:val="00D1598F"/>
    <w:rsid w:val="00D17344"/>
    <w:rsid w:val="00D27AD2"/>
    <w:rsid w:val="00D27B71"/>
    <w:rsid w:val="00D32B06"/>
    <w:rsid w:val="00D344F8"/>
    <w:rsid w:val="00D365FB"/>
    <w:rsid w:val="00D37581"/>
    <w:rsid w:val="00D40B3B"/>
    <w:rsid w:val="00D4189A"/>
    <w:rsid w:val="00D41A5B"/>
    <w:rsid w:val="00D423B8"/>
    <w:rsid w:val="00D44750"/>
    <w:rsid w:val="00D44918"/>
    <w:rsid w:val="00D4680D"/>
    <w:rsid w:val="00D47B39"/>
    <w:rsid w:val="00D5165C"/>
    <w:rsid w:val="00D527B5"/>
    <w:rsid w:val="00D54E18"/>
    <w:rsid w:val="00D571E7"/>
    <w:rsid w:val="00D6132F"/>
    <w:rsid w:val="00D62F21"/>
    <w:rsid w:val="00D63F65"/>
    <w:rsid w:val="00D643B7"/>
    <w:rsid w:val="00D64641"/>
    <w:rsid w:val="00D65055"/>
    <w:rsid w:val="00D66ACA"/>
    <w:rsid w:val="00D67E83"/>
    <w:rsid w:val="00D745CA"/>
    <w:rsid w:val="00D755D2"/>
    <w:rsid w:val="00D77785"/>
    <w:rsid w:val="00D800AA"/>
    <w:rsid w:val="00D8049D"/>
    <w:rsid w:val="00D837DF"/>
    <w:rsid w:val="00D87936"/>
    <w:rsid w:val="00D90860"/>
    <w:rsid w:val="00D9184A"/>
    <w:rsid w:val="00DA3D2F"/>
    <w:rsid w:val="00DA4630"/>
    <w:rsid w:val="00DA4C97"/>
    <w:rsid w:val="00DA6D86"/>
    <w:rsid w:val="00DA7A0C"/>
    <w:rsid w:val="00DB04AD"/>
    <w:rsid w:val="00DB0C0F"/>
    <w:rsid w:val="00DB0C51"/>
    <w:rsid w:val="00DB0F8D"/>
    <w:rsid w:val="00DB13CD"/>
    <w:rsid w:val="00DB25D1"/>
    <w:rsid w:val="00DB2790"/>
    <w:rsid w:val="00DB402A"/>
    <w:rsid w:val="00DB5019"/>
    <w:rsid w:val="00DB7F3E"/>
    <w:rsid w:val="00DC3A31"/>
    <w:rsid w:val="00DC588E"/>
    <w:rsid w:val="00DC5B4B"/>
    <w:rsid w:val="00DC748F"/>
    <w:rsid w:val="00DD0E24"/>
    <w:rsid w:val="00DD1BF9"/>
    <w:rsid w:val="00DD2479"/>
    <w:rsid w:val="00DD33C5"/>
    <w:rsid w:val="00DD3E2F"/>
    <w:rsid w:val="00DD6498"/>
    <w:rsid w:val="00DD6543"/>
    <w:rsid w:val="00DD65AE"/>
    <w:rsid w:val="00DE2739"/>
    <w:rsid w:val="00DE3F5B"/>
    <w:rsid w:val="00DE40EE"/>
    <w:rsid w:val="00DE48DB"/>
    <w:rsid w:val="00DE4E89"/>
    <w:rsid w:val="00DF250D"/>
    <w:rsid w:val="00DF26E2"/>
    <w:rsid w:val="00DF2F62"/>
    <w:rsid w:val="00DF5A70"/>
    <w:rsid w:val="00E01E5F"/>
    <w:rsid w:val="00E0254D"/>
    <w:rsid w:val="00E04CEB"/>
    <w:rsid w:val="00E06F20"/>
    <w:rsid w:val="00E0786F"/>
    <w:rsid w:val="00E07DB5"/>
    <w:rsid w:val="00E107C0"/>
    <w:rsid w:val="00E10F2A"/>
    <w:rsid w:val="00E137BB"/>
    <w:rsid w:val="00E14D28"/>
    <w:rsid w:val="00E164BE"/>
    <w:rsid w:val="00E17931"/>
    <w:rsid w:val="00E17D83"/>
    <w:rsid w:val="00E20A32"/>
    <w:rsid w:val="00E23148"/>
    <w:rsid w:val="00E25927"/>
    <w:rsid w:val="00E2714D"/>
    <w:rsid w:val="00E323AC"/>
    <w:rsid w:val="00E32AE6"/>
    <w:rsid w:val="00E348F3"/>
    <w:rsid w:val="00E36C00"/>
    <w:rsid w:val="00E37DEF"/>
    <w:rsid w:val="00E40A94"/>
    <w:rsid w:val="00E40EA9"/>
    <w:rsid w:val="00E411A5"/>
    <w:rsid w:val="00E4220B"/>
    <w:rsid w:val="00E43195"/>
    <w:rsid w:val="00E47704"/>
    <w:rsid w:val="00E47AF1"/>
    <w:rsid w:val="00E47B66"/>
    <w:rsid w:val="00E504E2"/>
    <w:rsid w:val="00E5069C"/>
    <w:rsid w:val="00E50A17"/>
    <w:rsid w:val="00E515A1"/>
    <w:rsid w:val="00E542B1"/>
    <w:rsid w:val="00E556DC"/>
    <w:rsid w:val="00E56CF2"/>
    <w:rsid w:val="00E5733C"/>
    <w:rsid w:val="00E57359"/>
    <w:rsid w:val="00E62280"/>
    <w:rsid w:val="00E66473"/>
    <w:rsid w:val="00E71D30"/>
    <w:rsid w:val="00E7308B"/>
    <w:rsid w:val="00E747F0"/>
    <w:rsid w:val="00E74BFF"/>
    <w:rsid w:val="00E753B8"/>
    <w:rsid w:val="00E76203"/>
    <w:rsid w:val="00E808A6"/>
    <w:rsid w:val="00E821BF"/>
    <w:rsid w:val="00E826C1"/>
    <w:rsid w:val="00E833F6"/>
    <w:rsid w:val="00E86E39"/>
    <w:rsid w:val="00E87266"/>
    <w:rsid w:val="00E87584"/>
    <w:rsid w:val="00E87B96"/>
    <w:rsid w:val="00E91D45"/>
    <w:rsid w:val="00E96A99"/>
    <w:rsid w:val="00E97CBB"/>
    <w:rsid w:val="00EA2976"/>
    <w:rsid w:val="00EA2DD9"/>
    <w:rsid w:val="00EA34C5"/>
    <w:rsid w:val="00EA3FB6"/>
    <w:rsid w:val="00EA4FC9"/>
    <w:rsid w:val="00EA7949"/>
    <w:rsid w:val="00EB0DAC"/>
    <w:rsid w:val="00EB0E20"/>
    <w:rsid w:val="00EB2C7D"/>
    <w:rsid w:val="00EB3714"/>
    <w:rsid w:val="00EB582C"/>
    <w:rsid w:val="00EB6260"/>
    <w:rsid w:val="00EC2F6D"/>
    <w:rsid w:val="00EC50E6"/>
    <w:rsid w:val="00EC72F4"/>
    <w:rsid w:val="00ED0409"/>
    <w:rsid w:val="00ED1F4E"/>
    <w:rsid w:val="00ED58E9"/>
    <w:rsid w:val="00ED5FEA"/>
    <w:rsid w:val="00EE0FE9"/>
    <w:rsid w:val="00EE10EC"/>
    <w:rsid w:val="00EE1E38"/>
    <w:rsid w:val="00EE5692"/>
    <w:rsid w:val="00EE5C8E"/>
    <w:rsid w:val="00EE60EC"/>
    <w:rsid w:val="00EE645D"/>
    <w:rsid w:val="00EE67BF"/>
    <w:rsid w:val="00EE6B83"/>
    <w:rsid w:val="00EF1085"/>
    <w:rsid w:val="00EF359D"/>
    <w:rsid w:val="00EF647A"/>
    <w:rsid w:val="00EF752B"/>
    <w:rsid w:val="00EF7538"/>
    <w:rsid w:val="00EF7C03"/>
    <w:rsid w:val="00EF7CFC"/>
    <w:rsid w:val="00F01C3E"/>
    <w:rsid w:val="00F039ED"/>
    <w:rsid w:val="00F04286"/>
    <w:rsid w:val="00F04CDF"/>
    <w:rsid w:val="00F0624B"/>
    <w:rsid w:val="00F102C6"/>
    <w:rsid w:val="00F10B8C"/>
    <w:rsid w:val="00F134DF"/>
    <w:rsid w:val="00F13558"/>
    <w:rsid w:val="00F17AC0"/>
    <w:rsid w:val="00F23A6B"/>
    <w:rsid w:val="00F24FB0"/>
    <w:rsid w:val="00F25A67"/>
    <w:rsid w:val="00F25A8C"/>
    <w:rsid w:val="00F26436"/>
    <w:rsid w:val="00F2711C"/>
    <w:rsid w:val="00F303F6"/>
    <w:rsid w:val="00F31F14"/>
    <w:rsid w:val="00F34E75"/>
    <w:rsid w:val="00F35184"/>
    <w:rsid w:val="00F35BA4"/>
    <w:rsid w:val="00F402EC"/>
    <w:rsid w:val="00F422B3"/>
    <w:rsid w:val="00F43298"/>
    <w:rsid w:val="00F442C3"/>
    <w:rsid w:val="00F455E0"/>
    <w:rsid w:val="00F46D76"/>
    <w:rsid w:val="00F50618"/>
    <w:rsid w:val="00F51314"/>
    <w:rsid w:val="00F545F7"/>
    <w:rsid w:val="00F55960"/>
    <w:rsid w:val="00F57317"/>
    <w:rsid w:val="00F60E09"/>
    <w:rsid w:val="00F61FC4"/>
    <w:rsid w:val="00F62707"/>
    <w:rsid w:val="00F67EB9"/>
    <w:rsid w:val="00F70C53"/>
    <w:rsid w:val="00F726C2"/>
    <w:rsid w:val="00F822A2"/>
    <w:rsid w:val="00F843AA"/>
    <w:rsid w:val="00F85A3C"/>
    <w:rsid w:val="00F85E0E"/>
    <w:rsid w:val="00F90A51"/>
    <w:rsid w:val="00F92027"/>
    <w:rsid w:val="00F92054"/>
    <w:rsid w:val="00F940DD"/>
    <w:rsid w:val="00F949C9"/>
    <w:rsid w:val="00F95CAA"/>
    <w:rsid w:val="00FA05BA"/>
    <w:rsid w:val="00FA287E"/>
    <w:rsid w:val="00FA2A46"/>
    <w:rsid w:val="00FA3DC4"/>
    <w:rsid w:val="00FA3FC3"/>
    <w:rsid w:val="00FA5B64"/>
    <w:rsid w:val="00FB09BF"/>
    <w:rsid w:val="00FB174A"/>
    <w:rsid w:val="00FB2B57"/>
    <w:rsid w:val="00FB2E2C"/>
    <w:rsid w:val="00FB319C"/>
    <w:rsid w:val="00FB3E0A"/>
    <w:rsid w:val="00FB4906"/>
    <w:rsid w:val="00FB4DFC"/>
    <w:rsid w:val="00FB5C51"/>
    <w:rsid w:val="00FB5EEE"/>
    <w:rsid w:val="00FB606D"/>
    <w:rsid w:val="00FB67B2"/>
    <w:rsid w:val="00FB7E43"/>
    <w:rsid w:val="00FC29B1"/>
    <w:rsid w:val="00FC348E"/>
    <w:rsid w:val="00FC3644"/>
    <w:rsid w:val="00FC38DC"/>
    <w:rsid w:val="00FC3D1E"/>
    <w:rsid w:val="00FC4413"/>
    <w:rsid w:val="00FC70D4"/>
    <w:rsid w:val="00FC7D4C"/>
    <w:rsid w:val="00FD2564"/>
    <w:rsid w:val="00FD29CE"/>
    <w:rsid w:val="00FD37C4"/>
    <w:rsid w:val="00FD41E1"/>
    <w:rsid w:val="00FD4682"/>
    <w:rsid w:val="00FD5179"/>
    <w:rsid w:val="00FD6409"/>
    <w:rsid w:val="00FE0EEB"/>
    <w:rsid w:val="00FE1266"/>
    <w:rsid w:val="00FE4E5C"/>
    <w:rsid w:val="00FE57A1"/>
    <w:rsid w:val="00FE7BCF"/>
    <w:rsid w:val="00FF0E22"/>
    <w:rsid w:val="00FF1255"/>
    <w:rsid w:val="00FF346D"/>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7FF"/>
  </w:style>
  <w:style w:type="paragraph" w:styleId="Ttulo1">
    <w:name w:val="heading 1"/>
    <w:basedOn w:val="Normal"/>
    <w:next w:val="Normal"/>
    <w:qFormat/>
    <w:rsid w:val="00A217FF"/>
    <w:pPr>
      <w:keepNext/>
      <w:jc w:val="center"/>
      <w:outlineLvl w:val="0"/>
    </w:pPr>
    <w:rPr>
      <w:b/>
      <w:sz w:val="24"/>
    </w:rPr>
  </w:style>
  <w:style w:type="paragraph" w:styleId="Ttulo2">
    <w:name w:val="heading 2"/>
    <w:basedOn w:val="Normal"/>
    <w:next w:val="Normal"/>
    <w:link w:val="Ttulo2Char"/>
    <w:qFormat/>
    <w:rsid w:val="00A217FF"/>
    <w:pPr>
      <w:keepNext/>
      <w:spacing w:before="120" w:after="120"/>
      <w:jc w:val="both"/>
      <w:outlineLvl w:val="1"/>
    </w:pPr>
    <w:rPr>
      <w:b/>
      <w:sz w:val="24"/>
    </w:rPr>
  </w:style>
  <w:style w:type="paragraph" w:styleId="Ttulo3">
    <w:name w:val="heading 3"/>
    <w:basedOn w:val="Normal"/>
    <w:next w:val="Normal"/>
    <w:qFormat/>
    <w:rsid w:val="00A217FF"/>
    <w:pPr>
      <w:keepNext/>
      <w:spacing w:before="240"/>
      <w:ind w:left="1980"/>
      <w:jc w:val="both"/>
      <w:outlineLvl w:val="2"/>
    </w:pPr>
    <w:rPr>
      <w:sz w:val="24"/>
    </w:rPr>
  </w:style>
  <w:style w:type="paragraph" w:styleId="Ttulo4">
    <w:name w:val="heading 4"/>
    <w:basedOn w:val="Normal"/>
    <w:next w:val="Normal"/>
    <w:link w:val="Ttulo4Char"/>
    <w:qFormat/>
    <w:rsid w:val="00A217FF"/>
    <w:pPr>
      <w:keepNext/>
      <w:spacing w:before="120" w:after="120"/>
      <w:jc w:val="both"/>
      <w:outlineLvl w:val="3"/>
    </w:pPr>
    <w:rPr>
      <w:b/>
      <w:sz w:val="24"/>
    </w:rPr>
  </w:style>
  <w:style w:type="paragraph" w:styleId="Ttulo5">
    <w:name w:val="heading 5"/>
    <w:basedOn w:val="Normal"/>
    <w:next w:val="Normal"/>
    <w:link w:val="Ttulo5Char"/>
    <w:qFormat/>
    <w:rsid w:val="00A217FF"/>
    <w:pPr>
      <w:keepNext/>
      <w:spacing w:before="120" w:after="120"/>
      <w:jc w:val="both"/>
      <w:outlineLvl w:val="4"/>
    </w:pPr>
    <w:rPr>
      <w:sz w:val="24"/>
    </w:rPr>
  </w:style>
  <w:style w:type="paragraph" w:styleId="Ttulo6">
    <w:name w:val="heading 6"/>
    <w:basedOn w:val="Normal"/>
    <w:next w:val="Normal"/>
    <w:link w:val="Ttulo6Char"/>
    <w:qFormat/>
    <w:rsid w:val="00A217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217FF"/>
    <w:pPr>
      <w:keepNext/>
      <w:tabs>
        <w:tab w:val="left" w:pos="1021"/>
      </w:tabs>
      <w:spacing w:before="120" w:after="120"/>
      <w:ind w:left="1021"/>
      <w:jc w:val="both"/>
      <w:outlineLvl w:val="6"/>
    </w:pPr>
    <w:rPr>
      <w:b/>
      <w:sz w:val="24"/>
    </w:rPr>
  </w:style>
  <w:style w:type="paragraph" w:styleId="Ttulo8">
    <w:name w:val="heading 8"/>
    <w:basedOn w:val="Normal"/>
    <w:next w:val="Normal"/>
    <w:qFormat/>
    <w:rsid w:val="00A217FF"/>
    <w:pPr>
      <w:keepNext/>
      <w:spacing w:before="240"/>
      <w:ind w:left="1276"/>
      <w:jc w:val="both"/>
      <w:outlineLvl w:val="7"/>
    </w:pPr>
    <w:rPr>
      <w:sz w:val="24"/>
      <w:u w:val="single"/>
    </w:rPr>
  </w:style>
  <w:style w:type="paragraph" w:styleId="Ttulo9">
    <w:name w:val="heading 9"/>
    <w:basedOn w:val="Normal"/>
    <w:next w:val="Normal"/>
    <w:qFormat/>
    <w:rsid w:val="00A217F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217FF"/>
    <w:pPr>
      <w:tabs>
        <w:tab w:val="center" w:pos="4419"/>
        <w:tab w:val="right" w:pos="8838"/>
      </w:tabs>
    </w:pPr>
  </w:style>
  <w:style w:type="paragraph" w:customStyle="1" w:styleId="TEXTO">
    <w:name w:val="TEXTO"/>
    <w:basedOn w:val="Normal"/>
    <w:rsid w:val="00A217FF"/>
    <w:pPr>
      <w:tabs>
        <w:tab w:val="left" w:pos="993"/>
      </w:tabs>
      <w:ind w:left="993"/>
      <w:jc w:val="both"/>
    </w:pPr>
    <w:rPr>
      <w:rFonts w:ascii="CG Times" w:hAnsi="CG Times"/>
      <w:kern w:val="28"/>
      <w:sz w:val="24"/>
    </w:rPr>
  </w:style>
  <w:style w:type="paragraph" w:customStyle="1" w:styleId="xl34">
    <w:name w:val="xl34"/>
    <w:basedOn w:val="Normal"/>
    <w:rsid w:val="00A217F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link w:val="Corpodetexto3Char"/>
    <w:rsid w:val="00A217FF"/>
    <w:pPr>
      <w:keepNext/>
      <w:spacing w:before="120"/>
      <w:jc w:val="center"/>
    </w:pPr>
    <w:rPr>
      <w:b/>
      <w:sz w:val="28"/>
    </w:rPr>
  </w:style>
  <w:style w:type="paragraph" w:customStyle="1" w:styleId="Item">
    <w:name w:val="Item"/>
    <w:basedOn w:val="Normal"/>
    <w:rsid w:val="00A217FF"/>
    <w:pPr>
      <w:numPr>
        <w:numId w:val="2"/>
      </w:numPr>
    </w:pPr>
    <w:rPr>
      <w:rFonts w:ascii="Arial" w:hAnsi="Arial"/>
      <w:b/>
      <w:sz w:val="24"/>
      <w:u w:val="single"/>
    </w:rPr>
  </w:style>
  <w:style w:type="paragraph" w:customStyle="1" w:styleId="SubItem">
    <w:name w:val="SubItem"/>
    <w:basedOn w:val="Normal"/>
    <w:rsid w:val="00A217FF"/>
    <w:pPr>
      <w:numPr>
        <w:ilvl w:val="1"/>
        <w:numId w:val="2"/>
      </w:numPr>
      <w:spacing w:before="240"/>
    </w:pPr>
    <w:rPr>
      <w:rFonts w:ascii="Arial" w:hAnsi="Arial"/>
      <w:sz w:val="24"/>
    </w:rPr>
  </w:style>
  <w:style w:type="paragraph" w:customStyle="1" w:styleId="Item2">
    <w:name w:val="Item2"/>
    <w:basedOn w:val="Normal"/>
    <w:rsid w:val="00A217FF"/>
    <w:pPr>
      <w:spacing w:before="360"/>
      <w:jc w:val="both"/>
    </w:pPr>
    <w:rPr>
      <w:rFonts w:ascii="Arial" w:hAnsi="Arial"/>
      <w:b/>
      <w:sz w:val="24"/>
      <w:u w:val="single"/>
    </w:rPr>
  </w:style>
  <w:style w:type="paragraph" w:customStyle="1" w:styleId="SubItem2">
    <w:name w:val="SubItem2"/>
    <w:basedOn w:val="Normal"/>
    <w:rsid w:val="00A217FF"/>
    <w:pPr>
      <w:spacing w:before="240"/>
      <w:jc w:val="both"/>
    </w:pPr>
    <w:rPr>
      <w:rFonts w:ascii="Arial" w:hAnsi="Arial"/>
      <w:sz w:val="24"/>
    </w:rPr>
  </w:style>
  <w:style w:type="paragraph" w:customStyle="1" w:styleId="xl22">
    <w:name w:val="xl22"/>
    <w:basedOn w:val="Normal"/>
    <w:rsid w:val="00A217FF"/>
    <w:pPr>
      <w:spacing w:before="100" w:after="100"/>
      <w:jc w:val="right"/>
    </w:pPr>
    <w:rPr>
      <w:sz w:val="16"/>
    </w:rPr>
  </w:style>
  <w:style w:type="paragraph" w:customStyle="1" w:styleId="xl33">
    <w:name w:val="xl33"/>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A217FF"/>
    <w:pPr>
      <w:spacing w:before="100" w:after="100"/>
    </w:pPr>
    <w:rPr>
      <w:rFonts w:ascii="Arial" w:hAnsi="Arial"/>
      <w:b/>
      <w:color w:val="000000"/>
      <w:sz w:val="16"/>
    </w:rPr>
  </w:style>
  <w:style w:type="paragraph" w:customStyle="1" w:styleId="xl23">
    <w:name w:val="xl23"/>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A217F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A217F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A217F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A217F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A217F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A217FF"/>
    <w:pPr>
      <w:spacing w:before="100" w:after="100"/>
    </w:pPr>
    <w:rPr>
      <w:rFonts w:ascii="Arial" w:hAnsi="Arial"/>
      <w:b/>
      <w:color w:val="000000"/>
      <w:sz w:val="16"/>
    </w:rPr>
  </w:style>
  <w:style w:type="paragraph" w:customStyle="1" w:styleId="xl31">
    <w:name w:val="xl31"/>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A217FF"/>
    <w:pPr>
      <w:spacing w:before="100" w:after="100"/>
      <w:jc w:val="center"/>
    </w:pPr>
    <w:rPr>
      <w:rFonts w:ascii="Arial" w:hAnsi="Arial"/>
      <w:color w:val="000000"/>
      <w:sz w:val="16"/>
    </w:rPr>
  </w:style>
  <w:style w:type="paragraph" w:customStyle="1" w:styleId="xl35">
    <w:name w:val="xl35"/>
    <w:basedOn w:val="Normal"/>
    <w:rsid w:val="00A217FF"/>
    <w:pPr>
      <w:pBdr>
        <w:left w:val="single" w:sz="4" w:space="0" w:color="000000"/>
        <w:right w:val="single" w:sz="4" w:space="0" w:color="000000"/>
      </w:pBdr>
      <w:spacing w:before="100" w:after="100"/>
      <w:jc w:val="right"/>
    </w:pPr>
    <w:rPr>
      <w:sz w:val="16"/>
    </w:rPr>
  </w:style>
  <w:style w:type="paragraph" w:customStyle="1" w:styleId="xl36">
    <w:name w:val="xl36"/>
    <w:basedOn w:val="Normal"/>
    <w:rsid w:val="00A217FF"/>
    <w:pPr>
      <w:pBdr>
        <w:right w:val="single" w:sz="4" w:space="0" w:color="000000"/>
      </w:pBdr>
      <w:spacing w:before="100" w:after="100"/>
      <w:jc w:val="right"/>
    </w:pPr>
    <w:rPr>
      <w:sz w:val="16"/>
    </w:rPr>
  </w:style>
  <w:style w:type="paragraph" w:customStyle="1" w:styleId="xl37">
    <w:name w:val="xl37"/>
    <w:basedOn w:val="Normal"/>
    <w:rsid w:val="00A217FF"/>
    <w:pPr>
      <w:spacing w:before="100" w:after="100"/>
    </w:pPr>
    <w:rPr>
      <w:rFonts w:ascii="Arial" w:hAnsi="Arial"/>
      <w:color w:val="000000"/>
      <w:sz w:val="16"/>
    </w:rPr>
  </w:style>
  <w:style w:type="paragraph" w:customStyle="1" w:styleId="xl38">
    <w:name w:val="xl38"/>
    <w:basedOn w:val="Normal"/>
    <w:rsid w:val="00A217FF"/>
    <w:pPr>
      <w:spacing w:before="100" w:after="100"/>
      <w:jc w:val="both"/>
    </w:pPr>
    <w:rPr>
      <w:rFonts w:ascii="Arial" w:hAnsi="Arial"/>
      <w:color w:val="000000"/>
      <w:sz w:val="16"/>
    </w:rPr>
  </w:style>
  <w:style w:type="paragraph" w:customStyle="1" w:styleId="xl39">
    <w:name w:val="xl39"/>
    <w:basedOn w:val="Normal"/>
    <w:rsid w:val="00A217FF"/>
    <w:pPr>
      <w:spacing w:before="100" w:after="100"/>
      <w:jc w:val="right"/>
    </w:pPr>
    <w:rPr>
      <w:rFonts w:ascii="Arial" w:hAnsi="Arial"/>
      <w:color w:val="000000"/>
      <w:sz w:val="16"/>
    </w:rPr>
  </w:style>
  <w:style w:type="paragraph" w:customStyle="1" w:styleId="xl40">
    <w:name w:val="xl40"/>
    <w:basedOn w:val="Normal"/>
    <w:rsid w:val="00A217F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A217F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A217FF"/>
    <w:pPr>
      <w:spacing w:before="100" w:after="100"/>
      <w:jc w:val="right"/>
    </w:pPr>
    <w:rPr>
      <w:rFonts w:ascii="Arial" w:hAnsi="Arial"/>
      <w:color w:val="000000"/>
      <w:sz w:val="16"/>
    </w:rPr>
  </w:style>
  <w:style w:type="paragraph" w:customStyle="1" w:styleId="xl43">
    <w:name w:val="xl43"/>
    <w:basedOn w:val="Normal"/>
    <w:rsid w:val="00A217FF"/>
    <w:pPr>
      <w:spacing w:before="100" w:after="100"/>
      <w:jc w:val="both"/>
    </w:pPr>
    <w:rPr>
      <w:rFonts w:ascii="Arial" w:hAnsi="Arial"/>
      <w:b/>
      <w:color w:val="000000"/>
      <w:sz w:val="16"/>
    </w:rPr>
  </w:style>
  <w:style w:type="paragraph" w:customStyle="1" w:styleId="xl44">
    <w:name w:val="xl44"/>
    <w:basedOn w:val="Normal"/>
    <w:rsid w:val="00A217FF"/>
    <w:pPr>
      <w:spacing w:before="100" w:after="100"/>
    </w:pPr>
    <w:rPr>
      <w:rFonts w:ascii="Arial" w:hAnsi="Arial"/>
      <w:b/>
      <w:color w:val="000000"/>
      <w:sz w:val="16"/>
    </w:rPr>
  </w:style>
  <w:style w:type="paragraph" w:customStyle="1" w:styleId="xl45">
    <w:name w:val="xl45"/>
    <w:basedOn w:val="Normal"/>
    <w:rsid w:val="00A217FF"/>
    <w:pPr>
      <w:pBdr>
        <w:top w:val="single" w:sz="4" w:space="0" w:color="000000"/>
        <w:right w:val="single" w:sz="4" w:space="0" w:color="000000"/>
      </w:pBdr>
      <w:spacing w:before="100" w:after="100"/>
      <w:jc w:val="right"/>
    </w:pPr>
    <w:rPr>
      <w:sz w:val="16"/>
    </w:rPr>
  </w:style>
  <w:style w:type="paragraph" w:customStyle="1" w:styleId="xl46">
    <w:name w:val="xl46"/>
    <w:basedOn w:val="Normal"/>
    <w:rsid w:val="00A217FF"/>
    <w:pPr>
      <w:pBdr>
        <w:top w:val="single" w:sz="4" w:space="0" w:color="000000"/>
        <w:right w:val="single" w:sz="4" w:space="0" w:color="000000"/>
      </w:pBdr>
      <w:spacing w:before="100" w:after="100"/>
      <w:jc w:val="right"/>
    </w:pPr>
    <w:rPr>
      <w:sz w:val="16"/>
    </w:rPr>
  </w:style>
  <w:style w:type="paragraph" w:customStyle="1" w:styleId="xl47">
    <w:name w:val="xl47"/>
    <w:basedOn w:val="Normal"/>
    <w:rsid w:val="00A217F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A217F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A217F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A217F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A217F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A217F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A217FF"/>
    <w:pPr>
      <w:pBdr>
        <w:top w:val="single" w:sz="4" w:space="0" w:color="000000"/>
      </w:pBdr>
      <w:spacing w:before="100" w:after="100"/>
    </w:pPr>
    <w:rPr>
      <w:rFonts w:ascii="Arial" w:hAnsi="Arial"/>
      <w:b/>
      <w:color w:val="000000"/>
      <w:sz w:val="16"/>
    </w:rPr>
  </w:style>
  <w:style w:type="paragraph" w:customStyle="1" w:styleId="xl55">
    <w:name w:val="xl55"/>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A217FF"/>
    <w:pPr>
      <w:pBdr>
        <w:top w:val="single" w:sz="4" w:space="0" w:color="000000"/>
      </w:pBdr>
      <w:spacing w:before="100" w:after="100"/>
    </w:pPr>
    <w:rPr>
      <w:rFonts w:ascii="Arial" w:hAnsi="Arial"/>
      <w:b/>
      <w:color w:val="000000"/>
      <w:sz w:val="16"/>
    </w:rPr>
  </w:style>
  <w:style w:type="paragraph" w:customStyle="1" w:styleId="xl57">
    <w:name w:val="xl57"/>
    <w:basedOn w:val="Normal"/>
    <w:rsid w:val="00A217F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A217F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A217F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A217F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A217F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A217F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A217F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A217F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A217F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A217F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A217FF"/>
    <w:pPr>
      <w:pBdr>
        <w:bottom w:val="single" w:sz="8" w:space="0" w:color="auto"/>
      </w:pBdr>
      <w:spacing w:before="100" w:after="100"/>
      <w:jc w:val="center"/>
    </w:pPr>
    <w:rPr>
      <w:sz w:val="28"/>
    </w:rPr>
  </w:style>
  <w:style w:type="paragraph" w:customStyle="1" w:styleId="xl70">
    <w:name w:val="xl70"/>
    <w:basedOn w:val="Normal"/>
    <w:rsid w:val="00A217FF"/>
    <w:pPr>
      <w:pBdr>
        <w:top w:val="single" w:sz="8" w:space="0" w:color="auto"/>
      </w:pBdr>
      <w:spacing w:before="100" w:after="100"/>
      <w:jc w:val="center"/>
    </w:pPr>
    <w:rPr>
      <w:sz w:val="28"/>
    </w:rPr>
  </w:style>
  <w:style w:type="paragraph" w:customStyle="1" w:styleId="Recuodecorpodetexto1">
    <w:name w:val="Recuo de corpo de texto1"/>
    <w:basedOn w:val="Normal"/>
    <w:rsid w:val="00A217FF"/>
    <w:pPr>
      <w:tabs>
        <w:tab w:val="left" w:pos="1560"/>
      </w:tabs>
      <w:spacing w:before="120" w:after="120"/>
      <w:ind w:left="1418" w:hanging="397"/>
      <w:jc w:val="both"/>
    </w:pPr>
    <w:rPr>
      <w:sz w:val="24"/>
    </w:rPr>
  </w:style>
  <w:style w:type="character" w:styleId="Hyperlink">
    <w:name w:val="Hyperlink"/>
    <w:rsid w:val="00A217FF"/>
    <w:rPr>
      <w:color w:val="0000FF"/>
      <w:u w:val="single"/>
    </w:rPr>
  </w:style>
  <w:style w:type="paragraph" w:styleId="Recuodecorpodetexto">
    <w:name w:val="Body Text Indent"/>
    <w:basedOn w:val="Normal"/>
    <w:link w:val="RecuodecorpodetextoChar"/>
    <w:rsid w:val="00A217FF"/>
    <w:pPr>
      <w:spacing w:line="240" w:lineRule="atLeast"/>
      <w:ind w:left="1276"/>
      <w:jc w:val="both"/>
    </w:pPr>
    <w:rPr>
      <w:sz w:val="24"/>
    </w:rPr>
  </w:style>
  <w:style w:type="paragraph" w:styleId="Corpodetexto">
    <w:name w:val="Body Text"/>
    <w:basedOn w:val="Normal"/>
    <w:link w:val="CorpodetextoChar"/>
    <w:rsid w:val="00A217FF"/>
    <w:pPr>
      <w:tabs>
        <w:tab w:val="left" w:pos="2694"/>
      </w:tabs>
      <w:spacing w:before="120" w:after="120"/>
      <w:jc w:val="both"/>
    </w:pPr>
    <w:rPr>
      <w:sz w:val="24"/>
    </w:rPr>
  </w:style>
  <w:style w:type="paragraph" w:styleId="Ttulo">
    <w:name w:val="Title"/>
    <w:basedOn w:val="Normal"/>
    <w:qFormat/>
    <w:rsid w:val="00A217FF"/>
    <w:pPr>
      <w:jc w:val="center"/>
    </w:pPr>
    <w:rPr>
      <w:b/>
      <w:sz w:val="28"/>
    </w:rPr>
  </w:style>
  <w:style w:type="paragraph" w:styleId="Recuodecorpodetexto3">
    <w:name w:val="Body Text Indent 3"/>
    <w:basedOn w:val="Normal"/>
    <w:rsid w:val="00A217FF"/>
    <w:pPr>
      <w:tabs>
        <w:tab w:val="left" w:pos="1021"/>
      </w:tabs>
      <w:spacing w:before="120" w:after="120"/>
      <w:ind w:left="1134" w:hanging="1134"/>
      <w:jc w:val="both"/>
    </w:pPr>
    <w:rPr>
      <w:sz w:val="24"/>
    </w:rPr>
  </w:style>
  <w:style w:type="paragraph" w:styleId="Recuodecorpodetexto2">
    <w:name w:val="Body Text Indent 2"/>
    <w:basedOn w:val="Normal"/>
    <w:rsid w:val="00A217FF"/>
    <w:pPr>
      <w:tabs>
        <w:tab w:val="left" w:pos="1021"/>
      </w:tabs>
      <w:spacing w:before="120" w:after="120"/>
      <w:ind w:left="1021"/>
      <w:jc w:val="both"/>
    </w:pPr>
    <w:rPr>
      <w:sz w:val="24"/>
    </w:rPr>
  </w:style>
  <w:style w:type="paragraph" w:styleId="Rodap">
    <w:name w:val="footer"/>
    <w:basedOn w:val="Normal"/>
    <w:rsid w:val="00A217FF"/>
    <w:pPr>
      <w:tabs>
        <w:tab w:val="center" w:pos="4419"/>
        <w:tab w:val="right" w:pos="8838"/>
      </w:tabs>
    </w:pPr>
  </w:style>
  <w:style w:type="character" w:styleId="Nmerodepgina">
    <w:name w:val="page number"/>
    <w:basedOn w:val="Fontepargpadro"/>
    <w:rsid w:val="00A217FF"/>
  </w:style>
  <w:style w:type="paragraph" w:styleId="Corpodetexto2">
    <w:name w:val="Body Text 2"/>
    <w:basedOn w:val="Normal"/>
    <w:rsid w:val="00A217FF"/>
    <w:pPr>
      <w:widowControl w:val="0"/>
      <w:spacing w:before="120" w:after="120"/>
      <w:jc w:val="both"/>
    </w:pPr>
    <w:rPr>
      <w:snapToGrid w:val="0"/>
      <w:sz w:val="24"/>
    </w:rPr>
  </w:style>
  <w:style w:type="paragraph" w:customStyle="1" w:styleId="Corpodetexto31">
    <w:name w:val="Corpo de texto 31"/>
    <w:basedOn w:val="Normal"/>
    <w:rsid w:val="00A217FF"/>
    <w:pPr>
      <w:spacing w:line="270" w:lineRule="exact"/>
      <w:jc w:val="both"/>
    </w:pPr>
    <w:rPr>
      <w:rFonts w:ascii="Arial" w:hAnsi="Arial"/>
      <w:sz w:val="24"/>
    </w:rPr>
  </w:style>
  <w:style w:type="paragraph" w:customStyle="1" w:styleId="Corpodetexto21">
    <w:name w:val="Corpo de texto 21"/>
    <w:basedOn w:val="Normal"/>
    <w:rsid w:val="00A217F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Ttulo4Char">
    <w:name w:val="Título 4 Char"/>
    <w:link w:val="Ttulo4"/>
    <w:rsid w:val="00110763"/>
    <w:rPr>
      <w:b/>
      <w:sz w:val="24"/>
    </w:rPr>
  </w:style>
  <w:style w:type="character" w:customStyle="1" w:styleId="Ttulo5Char">
    <w:name w:val="Título 5 Char"/>
    <w:link w:val="Ttulo5"/>
    <w:rsid w:val="00110763"/>
    <w:rPr>
      <w:sz w:val="24"/>
    </w:rPr>
  </w:style>
  <w:style w:type="character" w:customStyle="1" w:styleId="Ttulo6Char">
    <w:name w:val="Título 6 Char"/>
    <w:link w:val="Ttulo6"/>
    <w:rsid w:val="00110763"/>
    <w:rPr>
      <w:b/>
      <w:sz w:val="24"/>
    </w:rPr>
  </w:style>
  <w:style w:type="character" w:customStyle="1" w:styleId="CabealhoChar">
    <w:name w:val="Cabeçalho Char"/>
    <w:basedOn w:val="Fontepargpadro"/>
    <w:link w:val="Cabealho"/>
    <w:rsid w:val="00110763"/>
  </w:style>
  <w:style w:type="character" w:customStyle="1" w:styleId="Corpodetexto3Char">
    <w:name w:val="Corpo de texto 3 Char"/>
    <w:link w:val="Corpodetexto3"/>
    <w:rsid w:val="00110763"/>
    <w:rPr>
      <w:b/>
      <w:sz w:val="28"/>
    </w:rPr>
  </w:style>
  <w:style w:type="character" w:customStyle="1" w:styleId="CorpodetextoChar">
    <w:name w:val="Corpo de texto Char"/>
    <w:link w:val="Corpodetexto"/>
    <w:rsid w:val="00110763"/>
    <w:rPr>
      <w:sz w:val="24"/>
    </w:rPr>
  </w:style>
  <w:style w:type="paragraph" w:styleId="Textodecomentrio">
    <w:name w:val="annotation text"/>
    <w:basedOn w:val="Normal"/>
    <w:link w:val="TextodecomentrioChar"/>
    <w:rsid w:val="008E0CED"/>
    <w:pPr>
      <w:keepNext/>
    </w:pPr>
    <w:rPr>
      <w:sz w:val="24"/>
    </w:rPr>
  </w:style>
  <w:style w:type="character" w:customStyle="1" w:styleId="TextodecomentrioChar">
    <w:name w:val="Texto de comentário Char"/>
    <w:basedOn w:val="Fontepargpadro"/>
    <w:link w:val="Textodecomentrio"/>
    <w:rsid w:val="008E0CED"/>
    <w:rPr>
      <w:sz w:val="24"/>
    </w:rPr>
  </w:style>
  <w:style w:type="character" w:customStyle="1" w:styleId="RecuodecorpodetextoChar">
    <w:name w:val="Recuo de corpo de texto Char"/>
    <w:link w:val="Recuodecorpodetexto"/>
    <w:rsid w:val="00EB0DA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111111"/>
    <w:pPr>
      <w:numPr>
        <w:numId w:val="13"/>
      </w:numPr>
    </w:p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mprasnet.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devasf.gov.br" TargetMode="External"/><Relationship Id="rId25"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image" Target="media/image4.emf"/><Relationship Id="rId28" Type="http://schemas.openxmlformats.org/officeDocument/2006/relationships/footer" Target="footer2.xml"/><Relationship Id="rId10" Type="http://schemas.openxmlformats.org/officeDocument/2006/relationships/hyperlink" Target="mailto:3sl@codevasf.gov.br" TargetMode="External"/><Relationship Id="rId19" Type="http://schemas.openxmlformats.org/officeDocument/2006/relationships/image" Target="media/image2.w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B133F-C802-47A8-B8F4-499BCF1C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Pages>48</Pages>
  <Words>15198</Words>
  <Characters>82075</Characters>
  <Application>Microsoft Office Word</Application>
  <DocSecurity>0</DocSecurity>
  <Lines>683</Lines>
  <Paragraphs>194</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97079</CharactersWithSpaces>
  <SharedDoc>false</SharedDoc>
  <HLinks>
    <vt:vector size="36" baseType="variant">
      <vt:variant>
        <vt:i4>3407918</vt:i4>
      </vt:variant>
      <vt:variant>
        <vt:i4>12</vt:i4>
      </vt:variant>
      <vt:variant>
        <vt:i4>0</vt:i4>
      </vt:variant>
      <vt:variant>
        <vt:i4>5</vt:i4>
      </vt:variant>
      <vt:variant>
        <vt:lpwstr>http://www.codevasf.gov.br/</vt:lpwstr>
      </vt:variant>
      <vt:variant>
        <vt:lpwstr/>
      </vt:variant>
      <vt:variant>
        <vt:i4>2228231</vt:i4>
      </vt:variant>
      <vt:variant>
        <vt:i4>9</vt:i4>
      </vt:variant>
      <vt:variant>
        <vt:i4>0</vt:i4>
      </vt:variant>
      <vt:variant>
        <vt:i4>5</vt:i4>
      </vt:variant>
      <vt:variant>
        <vt:lpwstr>mailto:3sl@codevasf.gov.br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387</cp:revision>
  <cp:lastPrinted>2013-12-06T17:01:00Z</cp:lastPrinted>
  <dcterms:created xsi:type="dcterms:W3CDTF">2013-07-30T14:34:00Z</dcterms:created>
  <dcterms:modified xsi:type="dcterms:W3CDTF">2013-12-06T17:01:00Z</dcterms:modified>
</cp:coreProperties>
</file>